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49" w:rsidRPr="00671009" w:rsidRDefault="00EF1D49" w:rsidP="00DC6C5A">
      <w:pPr>
        <w:pStyle w:val="15"/>
        <w:spacing w:line="276" w:lineRule="auto"/>
        <w:jc w:val="center"/>
        <w:rPr>
          <w:szCs w:val="24"/>
        </w:rPr>
      </w:pPr>
    </w:p>
    <w:p w:rsidR="002403BB" w:rsidRPr="00671009" w:rsidRDefault="002403BB" w:rsidP="00DC6C5A">
      <w:pPr>
        <w:pStyle w:val="15"/>
        <w:spacing w:line="276" w:lineRule="auto"/>
        <w:jc w:val="center"/>
        <w:rPr>
          <w:szCs w:val="24"/>
        </w:rPr>
      </w:pPr>
    </w:p>
    <w:p w:rsidR="00F52D5E" w:rsidRPr="00980066" w:rsidRDefault="00F52D5E" w:rsidP="00F52D5E">
      <w:pPr>
        <w:widowControl w:val="0"/>
        <w:jc w:val="right"/>
        <w:rPr>
          <w:rFonts w:ascii="Times New Roman" w:hAnsi="Times New Roman"/>
          <w:sz w:val="28"/>
          <w:szCs w:val="28"/>
        </w:rPr>
      </w:pPr>
      <w:r w:rsidRPr="00980066">
        <w:rPr>
          <w:rFonts w:ascii="Times New Roman" w:hAnsi="Times New Roman"/>
          <w:sz w:val="28"/>
          <w:szCs w:val="28"/>
        </w:rPr>
        <w:t>УТВЕРЖДЕНА</w:t>
      </w:r>
    </w:p>
    <w:p w:rsidR="00F52D5E" w:rsidRPr="00980066" w:rsidRDefault="00F52D5E" w:rsidP="00F52D5E">
      <w:pPr>
        <w:widowControl w:val="0"/>
        <w:jc w:val="right"/>
        <w:rPr>
          <w:rFonts w:ascii="Times New Roman" w:hAnsi="Times New Roman"/>
          <w:sz w:val="28"/>
          <w:szCs w:val="28"/>
        </w:rPr>
      </w:pPr>
      <w:r w:rsidRPr="00980066">
        <w:rPr>
          <w:rFonts w:ascii="Times New Roman" w:hAnsi="Times New Roman"/>
          <w:sz w:val="28"/>
          <w:szCs w:val="28"/>
        </w:rPr>
        <w:t>Постановлением</w:t>
      </w:r>
    </w:p>
    <w:p w:rsidR="00F52D5E" w:rsidRPr="00980066" w:rsidRDefault="00F52D5E" w:rsidP="00F52D5E">
      <w:pPr>
        <w:widowControl w:val="0"/>
        <w:tabs>
          <w:tab w:val="left" w:pos="3261"/>
        </w:tabs>
        <w:jc w:val="right"/>
        <w:rPr>
          <w:rFonts w:ascii="Times New Roman" w:hAnsi="Times New Roman"/>
          <w:sz w:val="28"/>
          <w:szCs w:val="28"/>
          <w:u w:val="single"/>
        </w:rPr>
      </w:pPr>
      <w:r w:rsidRPr="00980066">
        <w:rPr>
          <w:rFonts w:ascii="Times New Roman" w:hAnsi="Times New Roman"/>
          <w:sz w:val="28"/>
          <w:szCs w:val="28"/>
        </w:rPr>
        <w:t xml:space="preserve">От </w:t>
      </w:r>
      <w:r w:rsidRPr="00980066">
        <w:rPr>
          <w:rFonts w:ascii="Times New Roman" w:hAnsi="Times New Roman"/>
          <w:sz w:val="28"/>
          <w:szCs w:val="28"/>
          <w:u w:val="single"/>
        </w:rPr>
        <w:t>18.08.2025</w:t>
      </w:r>
      <w:r w:rsidRPr="00980066">
        <w:rPr>
          <w:rFonts w:ascii="Times New Roman" w:hAnsi="Times New Roman"/>
          <w:sz w:val="28"/>
          <w:szCs w:val="28"/>
        </w:rPr>
        <w:t xml:space="preserve"> г. №</w:t>
      </w:r>
      <w:r w:rsidRPr="00980066">
        <w:rPr>
          <w:rFonts w:ascii="Times New Roman" w:hAnsi="Times New Roman"/>
          <w:sz w:val="28"/>
          <w:szCs w:val="28"/>
          <w:u w:val="single"/>
        </w:rPr>
        <w:t>1043</w:t>
      </w:r>
    </w:p>
    <w:p w:rsidR="002403BB" w:rsidRPr="00671009" w:rsidRDefault="002403BB" w:rsidP="00DC6C5A">
      <w:pPr>
        <w:pStyle w:val="15"/>
        <w:spacing w:line="276" w:lineRule="auto"/>
        <w:jc w:val="center"/>
        <w:rPr>
          <w:szCs w:val="24"/>
        </w:rPr>
      </w:pPr>
    </w:p>
    <w:p w:rsidR="00C819E7" w:rsidRPr="00671009" w:rsidRDefault="00C819E7" w:rsidP="00DC6C5A">
      <w:pPr>
        <w:spacing w:line="276" w:lineRule="auto"/>
        <w:jc w:val="center"/>
        <w:rPr>
          <w:rFonts w:ascii="Times New Roman" w:hAnsi="Times New Roman"/>
          <w:noProof/>
          <w:szCs w:val="20"/>
        </w:rPr>
      </w:pPr>
    </w:p>
    <w:p w:rsidR="000712AB" w:rsidRPr="00671009" w:rsidRDefault="000712AB" w:rsidP="00DC6C5A">
      <w:pPr>
        <w:spacing w:line="276" w:lineRule="auto"/>
        <w:jc w:val="center"/>
        <w:rPr>
          <w:rFonts w:ascii="Times New Roman" w:hAnsi="Times New Roman"/>
          <w:noProof/>
          <w:szCs w:val="20"/>
        </w:rPr>
      </w:pPr>
    </w:p>
    <w:p w:rsidR="000712AB" w:rsidRPr="00671009" w:rsidRDefault="000712AB" w:rsidP="00DC6C5A">
      <w:pPr>
        <w:spacing w:line="276" w:lineRule="auto"/>
        <w:jc w:val="center"/>
        <w:rPr>
          <w:rFonts w:ascii="Times New Roman" w:hAnsi="Times New Roman"/>
          <w:noProof/>
          <w:szCs w:val="20"/>
        </w:rPr>
      </w:pPr>
    </w:p>
    <w:p w:rsidR="000712AB" w:rsidRPr="00671009" w:rsidRDefault="000712AB" w:rsidP="00DC6C5A">
      <w:pPr>
        <w:spacing w:line="276" w:lineRule="auto"/>
        <w:jc w:val="center"/>
        <w:rPr>
          <w:rFonts w:ascii="Times New Roman" w:hAnsi="Times New Roman"/>
          <w:noProof/>
          <w:szCs w:val="20"/>
        </w:rPr>
      </w:pPr>
    </w:p>
    <w:p w:rsidR="000712AB" w:rsidRPr="00671009" w:rsidRDefault="000712AB" w:rsidP="00DC6C5A">
      <w:pPr>
        <w:spacing w:line="276" w:lineRule="auto"/>
        <w:jc w:val="center"/>
        <w:rPr>
          <w:rFonts w:ascii="Times New Roman" w:hAnsi="Times New Roman"/>
          <w:noProof/>
          <w:szCs w:val="20"/>
        </w:rPr>
      </w:pPr>
    </w:p>
    <w:p w:rsidR="000712AB" w:rsidRPr="00671009" w:rsidRDefault="000712AB" w:rsidP="00F52D5E">
      <w:pPr>
        <w:spacing w:line="276" w:lineRule="auto"/>
        <w:rPr>
          <w:rFonts w:ascii="Times New Roman" w:hAnsi="Times New Roman"/>
          <w:noProof/>
          <w:szCs w:val="20"/>
        </w:rPr>
      </w:pPr>
    </w:p>
    <w:p w:rsidR="000712AB" w:rsidRPr="00671009" w:rsidRDefault="000712AB" w:rsidP="00DC6C5A">
      <w:pPr>
        <w:spacing w:line="276" w:lineRule="auto"/>
        <w:jc w:val="center"/>
        <w:rPr>
          <w:rFonts w:ascii="Times New Roman" w:hAnsi="Times New Roman"/>
          <w:sz w:val="24"/>
        </w:rPr>
      </w:pPr>
    </w:p>
    <w:p w:rsidR="000712AB" w:rsidRPr="00671009" w:rsidRDefault="000712AB" w:rsidP="00DC6C5A">
      <w:pPr>
        <w:spacing w:line="276" w:lineRule="auto"/>
        <w:jc w:val="center"/>
        <w:rPr>
          <w:rFonts w:ascii="Times New Roman" w:hAnsi="Times New Roman"/>
          <w:sz w:val="24"/>
        </w:rPr>
      </w:pPr>
    </w:p>
    <w:p w:rsidR="000712AB" w:rsidRPr="00671009" w:rsidRDefault="000712AB" w:rsidP="00DC6C5A">
      <w:pPr>
        <w:spacing w:line="276" w:lineRule="auto"/>
        <w:jc w:val="center"/>
        <w:rPr>
          <w:rFonts w:ascii="Times New Roman" w:hAnsi="Times New Roman"/>
          <w:sz w:val="24"/>
        </w:rPr>
      </w:pPr>
    </w:p>
    <w:p w:rsidR="008B5848" w:rsidRPr="00671009" w:rsidRDefault="008B5848" w:rsidP="008B5848">
      <w:pPr>
        <w:spacing w:line="276" w:lineRule="auto"/>
        <w:jc w:val="center"/>
        <w:rPr>
          <w:rFonts w:ascii="Times New Roman" w:hAnsi="Times New Roman"/>
          <w:b/>
          <w:sz w:val="40"/>
          <w:szCs w:val="32"/>
        </w:rPr>
      </w:pPr>
      <w:r w:rsidRPr="00671009">
        <w:rPr>
          <w:rFonts w:ascii="Times New Roman" w:hAnsi="Times New Roman"/>
          <w:b/>
          <w:sz w:val="40"/>
          <w:szCs w:val="32"/>
        </w:rPr>
        <w:t xml:space="preserve">СХЕМА </w:t>
      </w:r>
    </w:p>
    <w:p w:rsidR="008B5848" w:rsidRPr="00671009" w:rsidRDefault="008B5848" w:rsidP="008B5848">
      <w:pPr>
        <w:spacing w:line="276" w:lineRule="auto"/>
        <w:jc w:val="center"/>
        <w:rPr>
          <w:rFonts w:ascii="Times New Roman" w:hAnsi="Times New Roman"/>
          <w:b/>
          <w:sz w:val="40"/>
          <w:szCs w:val="32"/>
        </w:rPr>
      </w:pPr>
      <w:r w:rsidRPr="00671009">
        <w:rPr>
          <w:rFonts w:ascii="Times New Roman" w:hAnsi="Times New Roman"/>
          <w:b/>
          <w:sz w:val="40"/>
          <w:szCs w:val="32"/>
        </w:rPr>
        <w:t xml:space="preserve">ВОДОСНАБЖЕНИЯ И ВОДООТВЕДЕНИЯ </w:t>
      </w:r>
    </w:p>
    <w:p w:rsidR="003C3D2F" w:rsidRPr="00671009" w:rsidRDefault="003C3D2F" w:rsidP="008B5848">
      <w:pPr>
        <w:pStyle w:val="70"/>
        <w:jc w:val="center"/>
        <w:rPr>
          <w:b/>
          <w:color w:val="auto"/>
          <w:sz w:val="40"/>
          <w:szCs w:val="40"/>
        </w:rPr>
      </w:pPr>
      <w:r w:rsidRPr="00671009">
        <w:rPr>
          <w:b/>
          <w:color w:val="auto"/>
          <w:sz w:val="40"/>
          <w:szCs w:val="40"/>
        </w:rPr>
        <w:t>А</w:t>
      </w:r>
      <w:r w:rsidR="008B5848" w:rsidRPr="00671009">
        <w:rPr>
          <w:b/>
          <w:color w:val="auto"/>
          <w:sz w:val="40"/>
          <w:szCs w:val="40"/>
        </w:rPr>
        <w:t>ктуализации схем водоснабжения и водоотведения</w:t>
      </w:r>
    </w:p>
    <w:p w:rsidR="003C3D2F" w:rsidRPr="00671009" w:rsidRDefault="008B5848" w:rsidP="008B5848">
      <w:pPr>
        <w:pStyle w:val="70"/>
        <w:jc w:val="center"/>
        <w:rPr>
          <w:b/>
          <w:color w:val="auto"/>
          <w:sz w:val="40"/>
          <w:szCs w:val="40"/>
        </w:rPr>
      </w:pPr>
      <w:r w:rsidRPr="00671009">
        <w:rPr>
          <w:b/>
          <w:color w:val="auto"/>
          <w:sz w:val="40"/>
          <w:szCs w:val="40"/>
        </w:rPr>
        <w:t>СП «Деревня Шумятино»</w:t>
      </w:r>
    </w:p>
    <w:p w:rsidR="008B5848" w:rsidRPr="00671009" w:rsidRDefault="008B5848" w:rsidP="008B5848">
      <w:pPr>
        <w:pStyle w:val="70"/>
        <w:jc w:val="center"/>
        <w:rPr>
          <w:b/>
          <w:color w:val="auto"/>
          <w:sz w:val="40"/>
          <w:szCs w:val="40"/>
        </w:rPr>
      </w:pPr>
      <w:r w:rsidRPr="00671009">
        <w:rPr>
          <w:b/>
          <w:color w:val="auto"/>
          <w:sz w:val="40"/>
          <w:szCs w:val="40"/>
        </w:rPr>
        <w:t>Малоярославецкого района Калужской области</w:t>
      </w:r>
    </w:p>
    <w:p w:rsidR="008B5848" w:rsidRPr="00671009" w:rsidRDefault="008B5848" w:rsidP="008B5848">
      <w:pPr>
        <w:spacing w:line="276" w:lineRule="auto"/>
        <w:jc w:val="center"/>
        <w:rPr>
          <w:rFonts w:ascii="Times New Roman" w:hAnsi="Times New Roman"/>
          <w:b/>
          <w:sz w:val="40"/>
          <w:szCs w:val="40"/>
        </w:rPr>
      </w:pPr>
      <w:r w:rsidRPr="00671009">
        <w:rPr>
          <w:rFonts w:ascii="Times New Roman" w:hAnsi="Times New Roman"/>
          <w:b/>
          <w:sz w:val="40"/>
          <w:szCs w:val="40"/>
        </w:rPr>
        <w:t xml:space="preserve">на перспективу до 2029 года </w:t>
      </w:r>
    </w:p>
    <w:p w:rsidR="008B5848" w:rsidRPr="00671009" w:rsidRDefault="008B5848" w:rsidP="008B5848">
      <w:pPr>
        <w:spacing w:line="276" w:lineRule="auto"/>
        <w:ind w:right="-1"/>
        <w:jc w:val="center"/>
        <w:rPr>
          <w:rFonts w:ascii="Times New Roman" w:eastAsiaTheme="minorHAnsi" w:hAnsi="Times New Roman" w:cstheme="minorBidi"/>
          <w:sz w:val="28"/>
          <w:szCs w:val="28"/>
          <w:lang w:eastAsia="en-US"/>
        </w:rPr>
      </w:pPr>
      <w:r w:rsidRPr="00671009">
        <w:rPr>
          <w:rFonts w:ascii="Times New Roman" w:eastAsiaTheme="minorHAnsi" w:hAnsi="Times New Roman" w:cstheme="minorBidi"/>
          <w:sz w:val="28"/>
          <w:szCs w:val="28"/>
          <w:lang w:eastAsia="en-US"/>
        </w:rPr>
        <w:t>(а</w:t>
      </w:r>
      <w:r w:rsidR="009D65AC">
        <w:rPr>
          <w:rFonts w:ascii="Times New Roman" w:eastAsiaTheme="minorHAnsi" w:hAnsi="Times New Roman" w:cstheme="minorBidi"/>
          <w:sz w:val="28"/>
          <w:szCs w:val="28"/>
          <w:lang w:eastAsia="en-US"/>
        </w:rPr>
        <w:t>ктуализация по состоянию на 2026</w:t>
      </w:r>
      <w:r w:rsidRPr="00671009">
        <w:rPr>
          <w:rFonts w:ascii="Times New Roman" w:eastAsiaTheme="minorHAnsi" w:hAnsi="Times New Roman" w:cstheme="minorBidi"/>
          <w:sz w:val="28"/>
          <w:szCs w:val="28"/>
          <w:lang w:eastAsia="en-US"/>
        </w:rPr>
        <w:t xml:space="preserve"> год)</w:t>
      </w:r>
    </w:p>
    <w:p w:rsidR="008D400F" w:rsidRPr="00671009" w:rsidRDefault="008D400F" w:rsidP="00F97CEC">
      <w:pPr>
        <w:spacing w:line="276" w:lineRule="auto"/>
        <w:jc w:val="center"/>
        <w:rPr>
          <w:rFonts w:ascii="Times New Roman" w:hAnsi="Times New Roman"/>
          <w:b/>
          <w:sz w:val="40"/>
          <w:szCs w:val="40"/>
        </w:rPr>
      </w:pPr>
    </w:p>
    <w:p w:rsidR="008D400F" w:rsidRPr="00671009" w:rsidRDefault="008D400F" w:rsidP="008D400F">
      <w:pPr>
        <w:autoSpaceDE w:val="0"/>
        <w:autoSpaceDN w:val="0"/>
        <w:adjustRightInd w:val="0"/>
        <w:spacing w:line="276" w:lineRule="auto"/>
        <w:jc w:val="center"/>
        <w:rPr>
          <w:rFonts w:ascii="Times New Roman" w:hAnsi="Times New Roman"/>
          <w:b/>
          <w:sz w:val="24"/>
        </w:rPr>
      </w:pPr>
    </w:p>
    <w:p w:rsidR="008F6D69" w:rsidRPr="00671009" w:rsidRDefault="008F6D69" w:rsidP="00F52D5E">
      <w:pPr>
        <w:spacing w:line="276" w:lineRule="auto"/>
        <w:rPr>
          <w:rFonts w:ascii="Times New Roman" w:hAnsi="Times New Roman"/>
          <w:sz w:val="24"/>
        </w:rPr>
      </w:pPr>
    </w:p>
    <w:p w:rsidR="008F6D69" w:rsidRPr="00671009" w:rsidRDefault="008F6D69" w:rsidP="00DC6C5A">
      <w:pPr>
        <w:spacing w:line="276" w:lineRule="auto"/>
        <w:jc w:val="center"/>
        <w:rPr>
          <w:rFonts w:ascii="Times New Roman" w:hAnsi="Times New Roman"/>
          <w:sz w:val="24"/>
        </w:rPr>
      </w:pPr>
    </w:p>
    <w:p w:rsidR="008F6D69" w:rsidRPr="00671009" w:rsidRDefault="008F6D69" w:rsidP="00DC6C5A">
      <w:pPr>
        <w:spacing w:line="276" w:lineRule="auto"/>
        <w:jc w:val="center"/>
        <w:rPr>
          <w:rFonts w:ascii="Times New Roman" w:hAnsi="Times New Roman"/>
          <w:sz w:val="24"/>
        </w:rPr>
      </w:pPr>
    </w:p>
    <w:p w:rsidR="008F6D69" w:rsidRPr="00671009" w:rsidRDefault="008F6D69" w:rsidP="00DC6C5A">
      <w:pPr>
        <w:spacing w:line="276" w:lineRule="auto"/>
        <w:jc w:val="center"/>
        <w:rPr>
          <w:rFonts w:ascii="Times New Roman" w:hAnsi="Times New Roman"/>
          <w:sz w:val="24"/>
        </w:rPr>
      </w:pPr>
    </w:p>
    <w:p w:rsidR="00CA13F4" w:rsidRPr="00671009" w:rsidRDefault="00CA13F4" w:rsidP="00DC6C5A">
      <w:pPr>
        <w:spacing w:line="276" w:lineRule="auto"/>
        <w:jc w:val="center"/>
        <w:rPr>
          <w:rFonts w:ascii="Times New Roman" w:hAnsi="Times New Roman"/>
          <w:sz w:val="24"/>
        </w:rPr>
      </w:pPr>
    </w:p>
    <w:p w:rsidR="000A1084" w:rsidRPr="00671009" w:rsidRDefault="000A1084" w:rsidP="000A1084">
      <w:pPr>
        <w:rPr>
          <w:rFonts w:ascii="Times New Roman" w:hAnsi="Times New Roman"/>
          <w:sz w:val="28"/>
          <w:szCs w:val="28"/>
        </w:rPr>
      </w:pPr>
    </w:p>
    <w:p w:rsidR="000A1084" w:rsidRPr="00671009" w:rsidRDefault="000A1084" w:rsidP="000A1084">
      <w:pPr>
        <w:widowControl w:val="0"/>
        <w:rPr>
          <w:rFonts w:ascii="Times New Roman" w:hAnsi="Times New Roman"/>
          <w:sz w:val="28"/>
          <w:szCs w:val="28"/>
        </w:rPr>
      </w:pPr>
      <w:r w:rsidRPr="00671009">
        <w:rPr>
          <w:rFonts w:ascii="Times New Roman" w:hAnsi="Times New Roman"/>
          <w:sz w:val="28"/>
          <w:szCs w:val="28"/>
        </w:rPr>
        <w:t>Исполнитель:</w:t>
      </w:r>
    </w:p>
    <w:p w:rsidR="000A1084" w:rsidRPr="00671009" w:rsidRDefault="000A1084" w:rsidP="000A1084">
      <w:pPr>
        <w:widowControl w:val="0"/>
        <w:rPr>
          <w:rFonts w:ascii="Times New Roman" w:hAnsi="Times New Roman"/>
          <w:sz w:val="28"/>
          <w:szCs w:val="28"/>
        </w:rPr>
      </w:pPr>
      <w:r w:rsidRPr="00671009">
        <w:rPr>
          <w:rFonts w:ascii="Times New Roman" w:hAnsi="Times New Roman"/>
          <w:sz w:val="28"/>
          <w:szCs w:val="28"/>
        </w:rPr>
        <w:t>ООО «СибЭнергоСбережение 2030»</w:t>
      </w:r>
    </w:p>
    <w:p w:rsidR="000A1084" w:rsidRPr="00671009" w:rsidRDefault="000A1084" w:rsidP="000A1084">
      <w:pPr>
        <w:widowControl w:val="0"/>
        <w:rPr>
          <w:rFonts w:ascii="Times New Roman" w:hAnsi="Times New Roman"/>
          <w:sz w:val="28"/>
          <w:szCs w:val="28"/>
        </w:rPr>
      </w:pPr>
      <w:r w:rsidRPr="00671009">
        <w:rPr>
          <w:rFonts w:ascii="Times New Roman" w:hAnsi="Times New Roman"/>
          <w:sz w:val="28"/>
          <w:szCs w:val="28"/>
        </w:rPr>
        <w:t>Директор______________/А.А. Веретенников/</w:t>
      </w:r>
    </w:p>
    <w:p w:rsidR="008C426D" w:rsidRPr="00BD064A" w:rsidRDefault="00F52D5E" w:rsidP="000A1084">
      <w:pPr>
        <w:widowControl w:val="0"/>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99695</wp:posOffset>
            </wp:positionH>
            <wp:positionV relativeFrom="paragraph">
              <wp:posOffset>41910</wp:posOffset>
            </wp:positionV>
            <wp:extent cx="2275205" cy="213804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75205" cy="2138045"/>
                    </a:xfrm>
                    <a:prstGeom prst="rect">
                      <a:avLst/>
                    </a:prstGeom>
                    <a:noFill/>
                    <a:ln w="9525">
                      <a:noFill/>
                      <a:miter lim="800000"/>
                      <a:headEnd/>
                      <a:tailEnd/>
                    </a:ln>
                  </pic:spPr>
                </pic:pic>
              </a:graphicData>
            </a:graphic>
          </wp:anchor>
        </w:drawing>
      </w:r>
    </w:p>
    <w:p w:rsidR="00671009" w:rsidRPr="00BD064A" w:rsidRDefault="00671009" w:rsidP="000A1084">
      <w:pPr>
        <w:widowControl w:val="0"/>
        <w:rPr>
          <w:rFonts w:ascii="Times New Roman" w:hAnsi="Times New Roman"/>
          <w:sz w:val="28"/>
          <w:szCs w:val="28"/>
        </w:rPr>
      </w:pPr>
    </w:p>
    <w:p w:rsidR="00671009" w:rsidRPr="00BD064A" w:rsidRDefault="00671009" w:rsidP="000A1084">
      <w:pPr>
        <w:widowControl w:val="0"/>
        <w:rPr>
          <w:rFonts w:ascii="Times New Roman" w:hAnsi="Times New Roman"/>
          <w:sz w:val="28"/>
          <w:szCs w:val="28"/>
        </w:rPr>
      </w:pPr>
    </w:p>
    <w:p w:rsidR="00671009" w:rsidRPr="00BD064A" w:rsidRDefault="00671009" w:rsidP="000A1084">
      <w:pPr>
        <w:widowControl w:val="0"/>
        <w:rPr>
          <w:rFonts w:ascii="Times New Roman" w:hAnsi="Times New Roman"/>
          <w:sz w:val="28"/>
          <w:szCs w:val="28"/>
        </w:rPr>
      </w:pPr>
    </w:p>
    <w:p w:rsidR="00671009" w:rsidRPr="00BD064A" w:rsidRDefault="00671009" w:rsidP="000A1084">
      <w:pPr>
        <w:widowControl w:val="0"/>
        <w:rPr>
          <w:rFonts w:ascii="Times New Roman" w:hAnsi="Times New Roman"/>
          <w:sz w:val="28"/>
          <w:szCs w:val="28"/>
        </w:rPr>
      </w:pPr>
    </w:p>
    <w:p w:rsidR="00671009" w:rsidRPr="00BD064A" w:rsidRDefault="00671009" w:rsidP="000A1084">
      <w:pPr>
        <w:widowControl w:val="0"/>
        <w:rPr>
          <w:rFonts w:ascii="Times New Roman" w:hAnsi="Times New Roman"/>
          <w:sz w:val="28"/>
          <w:szCs w:val="28"/>
        </w:rPr>
      </w:pPr>
    </w:p>
    <w:p w:rsidR="00671009" w:rsidRDefault="00671009" w:rsidP="000A1084">
      <w:pPr>
        <w:widowControl w:val="0"/>
        <w:rPr>
          <w:rFonts w:ascii="Times New Roman" w:hAnsi="Times New Roman"/>
          <w:sz w:val="28"/>
          <w:szCs w:val="28"/>
        </w:rPr>
      </w:pPr>
    </w:p>
    <w:p w:rsidR="00F52D5E" w:rsidRPr="00BD064A" w:rsidRDefault="00F52D5E" w:rsidP="000A1084">
      <w:pPr>
        <w:widowControl w:val="0"/>
        <w:rPr>
          <w:rFonts w:ascii="Times New Roman" w:hAnsi="Times New Roman"/>
          <w:sz w:val="28"/>
          <w:szCs w:val="28"/>
        </w:rPr>
      </w:pPr>
    </w:p>
    <w:p w:rsidR="000A1084" w:rsidRPr="00671009" w:rsidRDefault="000A1084" w:rsidP="000A1084">
      <w:pPr>
        <w:rPr>
          <w:rFonts w:ascii="Times New Roman" w:hAnsi="Times New Roman"/>
        </w:rPr>
      </w:pPr>
    </w:p>
    <w:p w:rsidR="000A1084" w:rsidRPr="00671009" w:rsidRDefault="00B768E1" w:rsidP="00491AA0">
      <w:pPr>
        <w:pStyle w:val="ac"/>
        <w:spacing w:line="276" w:lineRule="auto"/>
        <w:jc w:val="center"/>
        <w:rPr>
          <w:rFonts w:ascii="Times New Roman" w:hAnsi="Times New Roman"/>
          <w:sz w:val="24"/>
        </w:rPr>
      </w:pPr>
      <w:r w:rsidRPr="00671009">
        <w:rPr>
          <w:rFonts w:ascii="Times New Roman" w:hAnsi="Times New Roman"/>
          <w:sz w:val="24"/>
        </w:rPr>
        <w:t>Красноярск, 2025</w:t>
      </w:r>
    </w:p>
    <w:p w:rsidR="00671009" w:rsidRPr="00671009" w:rsidRDefault="00671009" w:rsidP="00491AA0">
      <w:pPr>
        <w:pStyle w:val="ac"/>
        <w:spacing w:line="276" w:lineRule="auto"/>
        <w:jc w:val="center"/>
        <w:rPr>
          <w:rFonts w:ascii="Times New Roman" w:hAnsi="Times New Roman"/>
          <w:sz w:val="24"/>
        </w:rPr>
      </w:pPr>
    </w:p>
    <w:sdt>
      <w:sdtPr>
        <w:rPr>
          <w:rFonts w:ascii="Verdana" w:hAnsi="Verdana"/>
          <w:b w:val="0"/>
          <w:bCs w:val="0"/>
          <w:color w:val="auto"/>
          <w:sz w:val="20"/>
          <w:szCs w:val="24"/>
        </w:rPr>
        <w:id w:val="-369993688"/>
        <w:docPartObj>
          <w:docPartGallery w:val="Table of Contents"/>
          <w:docPartUnique/>
        </w:docPartObj>
      </w:sdtPr>
      <w:sdtContent>
        <w:p w:rsidR="005701DF" w:rsidRPr="00671009" w:rsidRDefault="005701DF">
          <w:pPr>
            <w:pStyle w:val="af2"/>
            <w:rPr>
              <w:color w:val="auto"/>
            </w:rPr>
          </w:pPr>
          <w:r w:rsidRPr="00671009">
            <w:rPr>
              <w:color w:val="auto"/>
            </w:rPr>
            <w:t>Оглавление</w:t>
          </w:r>
        </w:p>
        <w:p w:rsidR="005701DF" w:rsidRPr="00671009" w:rsidRDefault="000059E0">
          <w:pPr>
            <w:pStyle w:val="13"/>
            <w:rPr>
              <w:rFonts w:asciiTheme="minorHAnsi" w:eastAsiaTheme="minorEastAsia" w:hAnsiTheme="minorHAnsi" w:cstheme="minorBidi"/>
              <w:noProof/>
              <w:sz w:val="22"/>
            </w:rPr>
          </w:pPr>
          <w:r w:rsidRPr="000059E0">
            <w:rPr>
              <w:b/>
              <w:bCs/>
            </w:rPr>
            <w:fldChar w:fldCharType="begin"/>
          </w:r>
          <w:r w:rsidR="005701DF" w:rsidRPr="00671009">
            <w:rPr>
              <w:b/>
              <w:bCs/>
            </w:rPr>
            <w:instrText xml:space="preserve"> TOC \o "1-3" \h \z \u </w:instrText>
          </w:r>
          <w:r w:rsidRPr="000059E0">
            <w:rPr>
              <w:b/>
              <w:bCs/>
            </w:rPr>
            <w:fldChar w:fldCharType="separate"/>
          </w:r>
          <w:hyperlink w:anchor="_Toc201654519" w:history="1">
            <w:r w:rsidR="005701DF" w:rsidRPr="00671009">
              <w:rPr>
                <w:rStyle w:val="af3"/>
                <w:noProof/>
                <w:color w:val="auto"/>
              </w:rPr>
              <w:t>ОБЩИЕ ПОЛОЖЕНИЯ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_Toc201654519 \h </w:instrText>
            </w:r>
            <w:r w:rsidRPr="00671009">
              <w:rPr>
                <w:noProof/>
                <w:webHidden/>
              </w:rPr>
            </w:r>
            <w:r w:rsidRPr="00671009">
              <w:rPr>
                <w:noProof/>
                <w:webHidden/>
              </w:rPr>
              <w:fldChar w:fldCharType="separate"/>
            </w:r>
            <w:r w:rsidR="009D65AC">
              <w:rPr>
                <w:noProof/>
                <w:webHidden/>
              </w:rPr>
              <w:t>9</w:t>
            </w:r>
            <w:r w:rsidRPr="00671009">
              <w:rPr>
                <w:noProof/>
                <w:webHidden/>
              </w:rPr>
              <w:fldChar w:fldCharType="end"/>
            </w:r>
          </w:hyperlink>
        </w:p>
        <w:p w:rsidR="005701DF" w:rsidRPr="00671009" w:rsidRDefault="000059E0">
          <w:pPr>
            <w:pStyle w:val="13"/>
            <w:rPr>
              <w:rFonts w:asciiTheme="minorHAnsi" w:eastAsiaTheme="minorEastAsia" w:hAnsiTheme="minorHAnsi" w:cstheme="minorBidi"/>
              <w:noProof/>
              <w:sz w:val="22"/>
            </w:rPr>
          </w:pPr>
          <w:hyperlink w:anchor="_Toc201654520" w:history="1">
            <w:r w:rsidR="005701DF" w:rsidRPr="00671009">
              <w:rPr>
                <w:rStyle w:val="af3"/>
                <w:noProof/>
                <w:color w:val="auto"/>
              </w:rPr>
              <w:t>ГЛАВА 1. СХЕМА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_Toc201654520 \h </w:instrText>
            </w:r>
            <w:r w:rsidRPr="00671009">
              <w:rPr>
                <w:noProof/>
                <w:webHidden/>
              </w:rPr>
            </w:r>
            <w:r w:rsidRPr="00671009">
              <w:rPr>
                <w:noProof/>
                <w:webHidden/>
              </w:rPr>
              <w:fldChar w:fldCharType="separate"/>
            </w:r>
            <w:r w:rsidR="009D65AC">
              <w:rPr>
                <w:noProof/>
                <w:webHidden/>
              </w:rPr>
              <w:t>11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1" w:history="1">
            <w:r w:rsidR="005701DF" w:rsidRPr="00671009">
              <w:rPr>
                <w:rStyle w:val="af3"/>
                <w:noProof/>
                <w:color w:val="auto"/>
              </w:rPr>
              <w:t>1.1. ТЕХНИКО-ЭКОНОМИЧЕСКОЕ СОСТОЯНИЕ ЦЕНТРАЛИЗОВАННЫХ СИСТЕМ ВОДОСНАБЖЕНИЯ ПОСЕЛЕНИЯ, МУНИЦИПАЛЬНОГО ОКРУГА, ГОРОДСКОГО ОКРУГА</w:t>
            </w:r>
            <w:r w:rsidR="005701DF" w:rsidRPr="00671009">
              <w:rPr>
                <w:noProof/>
                <w:webHidden/>
              </w:rPr>
              <w:tab/>
            </w:r>
            <w:r w:rsidRPr="00671009">
              <w:rPr>
                <w:noProof/>
                <w:webHidden/>
              </w:rPr>
              <w:fldChar w:fldCharType="begin"/>
            </w:r>
            <w:r w:rsidR="005701DF" w:rsidRPr="00671009">
              <w:rPr>
                <w:noProof/>
                <w:webHidden/>
              </w:rPr>
              <w:instrText xml:space="preserve"> PAGEREF _Toc201654521 \h </w:instrText>
            </w:r>
            <w:r w:rsidRPr="00671009">
              <w:rPr>
                <w:noProof/>
                <w:webHidden/>
              </w:rPr>
            </w:r>
            <w:r w:rsidRPr="00671009">
              <w:rPr>
                <w:noProof/>
                <w:webHidden/>
              </w:rPr>
              <w:fldChar w:fldCharType="separate"/>
            </w:r>
            <w:r w:rsidR="009D65AC">
              <w:rPr>
                <w:noProof/>
                <w:webHidden/>
              </w:rPr>
              <w:t>11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2" w:history="1">
            <w:r w:rsidR="005701DF" w:rsidRPr="00671009">
              <w:rPr>
                <w:rStyle w:val="af3"/>
                <w:noProof/>
                <w:color w:val="auto"/>
              </w:rPr>
              <w:t>1.1.1. Описание системы и структуры водоснабжения поселения, муниципального округа, городского округа и деление территории поселения, муниципального округа, городского округа на эксплуатационные зоны</w:t>
            </w:r>
            <w:r w:rsidR="005701DF" w:rsidRPr="00671009">
              <w:rPr>
                <w:noProof/>
                <w:webHidden/>
              </w:rPr>
              <w:tab/>
            </w:r>
            <w:r w:rsidRPr="00671009">
              <w:rPr>
                <w:noProof/>
                <w:webHidden/>
              </w:rPr>
              <w:fldChar w:fldCharType="begin"/>
            </w:r>
            <w:r w:rsidR="005701DF" w:rsidRPr="00671009">
              <w:rPr>
                <w:noProof/>
                <w:webHidden/>
              </w:rPr>
              <w:instrText xml:space="preserve"> PAGEREF _Toc201654522 \h </w:instrText>
            </w:r>
            <w:r w:rsidRPr="00671009">
              <w:rPr>
                <w:noProof/>
                <w:webHidden/>
              </w:rPr>
            </w:r>
            <w:r w:rsidRPr="00671009">
              <w:rPr>
                <w:noProof/>
                <w:webHidden/>
              </w:rPr>
              <w:fldChar w:fldCharType="separate"/>
            </w:r>
            <w:r w:rsidR="009D65AC">
              <w:rPr>
                <w:noProof/>
                <w:webHidden/>
              </w:rPr>
              <w:t>11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3" w:history="1">
            <w:r w:rsidR="005701DF" w:rsidRPr="00671009">
              <w:rPr>
                <w:rStyle w:val="af3"/>
                <w:noProof/>
                <w:color w:val="auto"/>
              </w:rPr>
              <w:t>1.1.2. Описание территорий поселения, муниципального округа, городского округа, не охваченных централизованными системами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_Toc201654523 \h </w:instrText>
            </w:r>
            <w:r w:rsidRPr="00671009">
              <w:rPr>
                <w:noProof/>
                <w:webHidden/>
              </w:rPr>
            </w:r>
            <w:r w:rsidRPr="00671009">
              <w:rPr>
                <w:noProof/>
                <w:webHidden/>
              </w:rPr>
              <w:fldChar w:fldCharType="separate"/>
            </w:r>
            <w:r w:rsidR="009D65AC">
              <w:rPr>
                <w:noProof/>
                <w:webHidden/>
              </w:rPr>
              <w:t>11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4" w:history="1">
            <w:r w:rsidR="005701DF" w:rsidRPr="00671009">
              <w:rPr>
                <w:rStyle w:val="af3"/>
                <w:noProof/>
                <w:color w:val="auto"/>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_Toc201654524 \h </w:instrText>
            </w:r>
            <w:r w:rsidRPr="00671009">
              <w:rPr>
                <w:noProof/>
                <w:webHidden/>
              </w:rPr>
            </w:r>
            <w:r w:rsidRPr="00671009">
              <w:rPr>
                <w:noProof/>
                <w:webHidden/>
              </w:rPr>
              <w:fldChar w:fldCharType="separate"/>
            </w:r>
            <w:r w:rsidR="009D65AC">
              <w:rPr>
                <w:noProof/>
                <w:webHidden/>
              </w:rPr>
              <w:t>12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5" w:history="1">
            <w:r w:rsidR="005701DF" w:rsidRPr="00671009">
              <w:rPr>
                <w:rStyle w:val="af3"/>
                <w:noProof/>
                <w:color w:val="auto"/>
              </w:rPr>
              <w:t>1.1.4. Описание результатов технического обследования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_Toc201654525 \h </w:instrText>
            </w:r>
            <w:r w:rsidRPr="00671009">
              <w:rPr>
                <w:noProof/>
                <w:webHidden/>
              </w:rPr>
            </w:r>
            <w:r w:rsidRPr="00671009">
              <w:rPr>
                <w:noProof/>
                <w:webHidden/>
              </w:rPr>
              <w:fldChar w:fldCharType="separate"/>
            </w:r>
            <w:r w:rsidR="009D65AC">
              <w:rPr>
                <w:noProof/>
                <w:webHidden/>
              </w:rPr>
              <w:t>13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6" w:history="1">
            <w:r w:rsidR="005701DF" w:rsidRPr="00671009">
              <w:rPr>
                <w:rStyle w:val="af3"/>
                <w:noProof/>
                <w:color w:val="auto"/>
              </w:rPr>
              <w:t>1.1.4.1. Описание состояния существующих источников водоснабжения и водозаборных сооружений</w:t>
            </w:r>
            <w:r w:rsidR="005701DF" w:rsidRPr="00671009">
              <w:rPr>
                <w:noProof/>
                <w:webHidden/>
              </w:rPr>
              <w:tab/>
            </w:r>
            <w:r w:rsidRPr="00671009">
              <w:rPr>
                <w:noProof/>
                <w:webHidden/>
              </w:rPr>
              <w:fldChar w:fldCharType="begin"/>
            </w:r>
            <w:r w:rsidR="005701DF" w:rsidRPr="00671009">
              <w:rPr>
                <w:noProof/>
                <w:webHidden/>
              </w:rPr>
              <w:instrText xml:space="preserve"> PAGEREF _Toc201654526 \h </w:instrText>
            </w:r>
            <w:r w:rsidRPr="00671009">
              <w:rPr>
                <w:noProof/>
                <w:webHidden/>
              </w:rPr>
            </w:r>
            <w:r w:rsidRPr="00671009">
              <w:rPr>
                <w:noProof/>
                <w:webHidden/>
              </w:rPr>
              <w:fldChar w:fldCharType="separate"/>
            </w:r>
            <w:r w:rsidR="009D65AC">
              <w:rPr>
                <w:noProof/>
                <w:webHidden/>
              </w:rPr>
              <w:t>14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7" w:history="1">
            <w:r w:rsidR="005701DF" w:rsidRPr="00671009">
              <w:rPr>
                <w:rStyle w:val="af3"/>
                <w:noProof/>
                <w:color w:val="auto"/>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5701DF" w:rsidRPr="00671009">
              <w:rPr>
                <w:noProof/>
                <w:webHidden/>
              </w:rPr>
              <w:tab/>
            </w:r>
            <w:r w:rsidRPr="00671009">
              <w:rPr>
                <w:noProof/>
                <w:webHidden/>
              </w:rPr>
              <w:fldChar w:fldCharType="begin"/>
            </w:r>
            <w:r w:rsidR="005701DF" w:rsidRPr="00671009">
              <w:rPr>
                <w:noProof/>
                <w:webHidden/>
              </w:rPr>
              <w:instrText xml:space="preserve"> PAGEREF _Toc201654527 \h </w:instrText>
            </w:r>
            <w:r w:rsidRPr="00671009">
              <w:rPr>
                <w:noProof/>
                <w:webHidden/>
              </w:rPr>
            </w:r>
            <w:r w:rsidRPr="00671009">
              <w:rPr>
                <w:noProof/>
                <w:webHidden/>
              </w:rPr>
              <w:fldChar w:fldCharType="separate"/>
            </w:r>
            <w:r w:rsidR="009D65AC">
              <w:rPr>
                <w:noProof/>
                <w:webHidden/>
              </w:rPr>
              <w:t>16</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8" w:history="1">
            <w:r w:rsidR="005701DF" w:rsidRPr="00671009">
              <w:rPr>
                <w:rStyle w:val="af3"/>
                <w:noProof/>
                <w:color w:val="auto"/>
              </w:rPr>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5701DF" w:rsidRPr="00671009">
              <w:rPr>
                <w:noProof/>
                <w:webHidden/>
              </w:rPr>
              <w:tab/>
            </w:r>
            <w:r w:rsidRPr="00671009">
              <w:rPr>
                <w:noProof/>
                <w:webHidden/>
              </w:rPr>
              <w:fldChar w:fldCharType="begin"/>
            </w:r>
            <w:r w:rsidR="005701DF" w:rsidRPr="00671009">
              <w:rPr>
                <w:noProof/>
                <w:webHidden/>
              </w:rPr>
              <w:instrText xml:space="preserve"> PAGEREF _Toc201654528 \h </w:instrText>
            </w:r>
            <w:r w:rsidRPr="00671009">
              <w:rPr>
                <w:noProof/>
                <w:webHidden/>
              </w:rPr>
            </w:r>
            <w:r w:rsidRPr="00671009">
              <w:rPr>
                <w:noProof/>
                <w:webHidden/>
              </w:rPr>
              <w:fldChar w:fldCharType="separate"/>
            </w:r>
            <w:r w:rsidR="009D65AC">
              <w:rPr>
                <w:noProof/>
                <w:webHidden/>
              </w:rPr>
              <w:t>17</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29" w:history="1">
            <w:r w:rsidR="005701DF" w:rsidRPr="00671009">
              <w:rPr>
                <w:rStyle w:val="af3"/>
                <w:noProof/>
                <w:color w:val="auto"/>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5701DF" w:rsidRPr="00671009">
              <w:rPr>
                <w:noProof/>
                <w:webHidden/>
              </w:rPr>
              <w:tab/>
            </w:r>
            <w:r w:rsidRPr="00671009">
              <w:rPr>
                <w:noProof/>
                <w:webHidden/>
              </w:rPr>
              <w:fldChar w:fldCharType="begin"/>
            </w:r>
            <w:r w:rsidR="005701DF" w:rsidRPr="00671009">
              <w:rPr>
                <w:noProof/>
                <w:webHidden/>
              </w:rPr>
              <w:instrText xml:space="preserve"> PAGEREF _Toc201654529 \h </w:instrText>
            </w:r>
            <w:r w:rsidRPr="00671009">
              <w:rPr>
                <w:noProof/>
                <w:webHidden/>
              </w:rPr>
            </w:r>
            <w:r w:rsidRPr="00671009">
              <w:rPr>
                <w:noProof/>
                <w:webHidden/>
              </w:rPr>
              <w:fldChar w:fldCharType="separate"/>
            </w:r>
            <w:r w:rsidR="009D65AC">
              <w:rPr>
                <w:noProof/>
                <w:webHidden/>
              </w:rPr>
              <w:t>17</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0" w:history="1">
            <w:r w:rsidR="005701DF" w:rsidRPr="00671009">
              <w:rPr>
                <w:rStyle w:val="af3"/>
                <w:noProof/>
                <w:color w:val="auto"/>
              </w:rPr>
              <w:t>1.1.4.5. Описание существующих технических и технологических проблем, возникающих при водоснабжении поселений, муниципальных округов,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5701DF" w:rsidRPr="00671009">
              <w:rPr>
                <w:noProof/>
                <w:webHidden/>
              </w:rPr>
              <w:tab/>
            </w:r>
            <w:r w:rsidRPr="00671009">
              <w:rPr>
                <w:noProof/>
                <w:webHidden/>
              </w:rPr>
              <w:fldChar w:fldCharType="begin"/>
            </w:r>
            <w:r w:rsidR="005701DF" w:rsidRPr="00671009">
              <w:rPr>
                <w:noProof/>
                <w:webHidden/>
              </w:rPr>
              <w:instrText xml:space="preserve"> PAGEREF _Toc201654530 \h </w:instrText>
            </w:r>
            <w:r w:rsidRPr="00671009">
              <w:rPr>
                <w:noProof/>
                <w:webHidden/>
              </w:rPr>
            </w:r>
            <w:r w:rsidRPr="00671009">
              <w:rPr>
                <w:noProof/>
                <w:webHidden/>
              </w:rPr>
              <w:fldChar w:fldCharType="separate"/>
            </w:r>
            <w:r w:rsidR="009D65AC">
              <w:rPr>
                <w:noProof/>
                <w:webHidden/>
              </w:rPr>
              <w:t>19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1" w:history="1">
            <w:r w:rsidR="005701DF" w:rsidRPr="00671009">
              <w:rPr>
                <w:rStyle w:val="af3"/>
                <w:noProof/>
                <w:color w:val="auto"/>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5701DF" w:rsidRPr="00671009">
              <w:rPr>
                <w:noProof/>
                <w:webHidden/>
              </w:rPr>
              <w:tab/>
            </w:r>
            <w:r w:rsidRPr="00671009">
              <w:rPr>
                <w:noProof/>
                <w:webHidden/>
              </w:rPr>
              <w:fldChar w:fldCharType="begin"/>
            </w:r>
            <w:r w:rsidR="005701DF" w:rsidRPr="00671009">
              <w:rPr>
                <w:noProof/>
                <w:webHidden/>
              </w:rPr>
              <w:instrText xml:space="preserve"> PAGEREF _Toc201654531 \h </w:instrText>
            </w:r>
            <w:r w:rsidRPr="00671009">
              <w:rPr>
                <w:noProof/>
                <w:webHidden/>
              </w:rPr>
            </w:r>
            <w:r w:rsidRPr="00671009">
              <w:rPr>
                <w:noProof/>
                <w:webHidden/>
              </w:rPr>
              <w:fldChar w:fldCharType="separate"/>
            </w:r>
            <w:r w:rsidR="009D65AC">
              <w:rPr>
                <w:noProof/>
                <w:webHidden/>
              </w:rPr>
              <w:t>20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2" w:history="1">
            <w:r w:rsidR="005701DF" w:rsidRPr="00671009">
              <w:rPr>
                <w:rStyle w:val="af3"/>
                <w:noProof/>
                <w:color w:val="auto"/>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5701DF" w:rsidRPr="00671009">
              <w:rPr>
                <w:noProof/>
                <w:webHidden/>
              </w:rPr>
              <w:tab/>
            </w:r>
            <w:r w:rsidRPr="00671009">
              <w:rPr>
                <w:noProof/>
                <w:webHidden/>
              </w:rPr>
              <w:fldChar w:fldCharType="begin"/>
            </w:r>
            <w:r w:rsidR="005701DF" w:rsidRPr="00671009">
              <w:rPr>
                <w:noProof/>
                <w:webHidden/>
              </w:rPr>
              <w:instrText xml:space="preserve"> PAGEREF _Toc201654532 \h </w:instrText>
            </w:r>
            <w:r w:rsidRPr="00671009">
              <w:rPr>
                <w:noProof/>
                <w:webHidden/>
              </w:rPr>
            </w:r>
            <w:r w:rsidRPr="00671009">
              <w:rPr>
                <w:noProof/>
                <w:webHidden/>
              </w:rPr>
              <w:fldChar w:fldCharType="separate"/>
            </w:r>
            <w:r w:rsidR="009D65AC">
              <w:rPr>
                <w:noProof/>
                <w:webHidden/>
              </w:rPr>
              <w:t>20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3" w:history="1">
            <w:r w:rsidR="005701DF" w:rsidRPr="00671009">
              <w:rPr>
                <w:rStyle w:val="af3"/>
                <w:noProof/>
                <w:color w:val="auto"/>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5701DF" w:rsidRPr="00671009">
              <w:rPr>
                <w:noProof/>
                <w:webHidden/>
              </w:rPr>
              <w:tab/>
            </w:r>
            <w:r w:rsidRPr="00671009">
              <w:rPr>
                <w:noProof/>
                <w:webHidden/>
              </w:rPr>
              <w:fldChar w:fldCharType="begin"/>
            </w:r>
            <w:r w:rsidR="005701DF" w:rsidRPr="00671009">
              <w:rPr>
                <w:noProof/>
                <w:webHidden/>
              </w:rPr>
              <w:instrText xml:space="preserve"> PAGEREF _Toc201654533 \h </w:instrText>
            </w:r>
            <w:r w:rsidRPr="00671009">
              <w:rPr>
                <w:noProof/>
                <w:webHidden/>
              </w:rPr>
            </w:r>
            <w:r w:rsidRPr="00671009">
              <w:rPr>
                <w:noProof/>
                <w:webHidden/>
              </w:rPr>
              <w:fldChar w:fldCharType="separate"/>
            </w:r>
            <w:r w:rsidR="009D65AC">
              <w:rPr>
                <w:noProof/>
                <w:webHidden/>
              </w:rPr>
              <w:t>20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4" w:history="1">
            <w:r w:rsidR="005701DF" w:rsidRPr="00671009">
              <w:rPr>
                <w:rStyle w:val="af3"/>
                <w:noProof/>
                <w:color w:val="auto"/>
              </w:rPr>
              <w:t>1.2. НАПРАВЛЕНИЯ РАЗВИТИЯ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_Toc201654534 \h </w:instrText>
            </w:r>
            <w:r w:rsidRPr="00671009">
              <w:rPr>
                <w:noProof/>
                <w:webHidden/>
              </w:rPr>
            </w:r>
            <w:r w:rsidRPr="00671009">
              <w:rPr>
                <w:noProof/>
                <w:webHidden/>
              </w:rPr>
              <w:fldChar w:fldCharType="separate"/>
            </w:r>
            <w:r w:rsidR="009D65AC">
              <w:rPr>
                <w:noProof/>
                <w:webHidden/>
              </w:rPr>
              <w:t>22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5" w:history="1">
            <w:r w:rsidR="005701DF" w:rsidRPr="00671009">
              <w:rPr>
                <w:rStyle w:val="af3"/>
                <w:noProof/>
                <w:color w:val="auto"/>
              </w:rPr>
              <w:t>1.2.1. Основные направления, принципы, задачи и плановые значения показателей развития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_Toc201654535 \h </w:instrText>
            </w:r>
            <w:r w:rsidRPr="00671009">
              <w:rPr>
                <w:noProof/>
                <w:webHidden/>
              </w:rPr>
            </w:r>
            <w:r w:rsidRPr="00671009">
              <w:rPr>
                <w:noProof/>
                <w:webHidden/>
              </w:rPr>
              <w:fldChar w:fldCharType="separate"/>
            </w:r>
            <w:r w:rsidR="009D65AC">
              <w:rPr>
                <w:noProof/>
                <w:webHidden/>
              </w:rPr>
              <w:t>22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6" w:history="1">
            <w:r w:rsidR="005701DF" w:rsidRPr="00671009">
              <w:rPr>
                <w:rStyle w:val="af3"/>
                <w:noProof/>
                <w:color w:val="auto"/>
              </w:rPr>
              <w:t>1.2.2. Различные сценарии развития централизованных систем водоснабжения в зависимости от различных сценариев развития поселений, муниципальных округов, городских округов</w:t>
            </w:r>
            <w:r w:rsidR="005701DF" w:rsidRPr="00671009">
              <w:rPr>
                <w:noProof/>
                <w:webHidden/>
              </w:rPr>
              <w:tab/>
            </w:r>
            <w:r w:rsidRPr="00671009">
              <w:rPr>
                <w:noProof/>
                <w:webHidden/>
              </w:rPr>
              <w:fldChar w:fldCharType="begin"/>
            </w:r>
            <w:r w:rsidR="005701DF" w:rsidRPr="00671009">
              <w:rPr>
                <w:noProof/>
                <w:webHidden/>
              </w:rPr>
              <w:instrText xml:space="preserve"> PAGEREF _Toc201654536 \h </w:instrText>
            </w:r>
            <w:r w:rsidRPr="00671009">
              <w:rPr>
                <w:noProof/>
                <w:webHidden/>
              </w:rPr>
            </w:r>
            <w:r w:rsidRPr="00671009">
              <w:rPr>
                <w:noProof/>
                <w:webHidden/>
              </w:rPr>
              <w:fldChar w:fldCharType="separate"/>
            </w:r>
            <w:r w:rsidR="009D65AC">
              <w:rPr>
                <w:noProof/>
                <w:webHidden/>
              </w:rPr>
              <w:t>22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7" w:history="1">
            <w:r w:rsidR="005701DF" w:rsidRPr="00671009">
              <w:rPr>
                <w:rStyle w:val="af3"/>
                <w:noProof/>
                <w:color w:val="auto"/>
              </w:rPr>
              <w:t>1.3. БАЛАНС ВОДОСНАБЖЕНИЯ И ПОТРЕБЛЕНИЯ ГОРЯЧЕЙ, ПИТЬЕВОЙ И ТЕХНИЧЕСКОЙ ВОДЫ</w:t>
            </w:r>
            <w:r w:rsidR="005701DF" w:rsidRPr="00671009">
              <w:rPr>
                <w:noProof/>
                <w:webHidden/>
              </w:rPr>
              <w:tab/>
            </w:r>
            <w:r w:rsidRPr="00671009">
              <w:rPr>
                <w:noProof/>
                <w:webHidden/>
              </w:rPr>
              <w:fldChar w:fldCharType="begin"/>
            </w:r>
            <w:r w:rsidR="005701DF" w:rsidRPr="00671009">
              <w:rPr>
                <w:noProof/>
                <w:webHidden/>
              </w:rPr>
              <w:instrText xml:space="preserve"> PAGEREF _Toc201654537 \h </w:instrText>
            </w:r>
            <w:r w:rsidRPr="00671009">
              <w:rPr>
                <w:noProof/>
                <w:webHidden/>
              </w:rPr>
            </w:r>
            <w:r w:rsidRPr="00671009">
              <w:rPr>
                <w:noProof/>
                <w:webHidden/>
              </w:rPr>
              <w:fldChar w:fldCharType="separate"/>
            </w:r>
            <w:r w:rsidR="009D65AC">
              <w:rPr>
                <w:noProof/>
                <w:webHidden/>
              </w:rPr>
              <w:t>23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8" w:history="1">
            <w:r w:rsidR="005701DF" w:rsidRPr="00671009">
              <w:rPr>
                <w:rStyle w:val="af3"/>
                <w:noProof/>
                <w:color w:val="auto"/>
              </w:rPr>
              <w:t>1.3.1.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5701DF" w:rsidRPr="00671009">
              <w:rPr>
                <w:noProof/>
                <w:webHidden/>
              </w:rPr>
              <w:tab/>
            </w:r>
            <w:r w:rsidRPr="00671009">
              <w:rPr>
                <w:noProof/>
                <w:webHidden/>
              </w:rPr>
              <w:fldChar w:fldCharType="begin"/>
            </w:r>
            <w:r w:rsidR="005701DF" w:rsidRPr="00671009">
              <w:rPr>
                <w:noProof/>
                <w:webHidden/>
              </w:rPr>
              <w:instrText xml:space="preserve"> PAGEREF _Toc201654538 \h </w:instrText>
            </w:r>
            <w:r w:rsidRPr="00671009">
              <w:rPr>
                <w:noProof/>
                <w:webHidden/>
              </w:rPr>
            </w:r>
            <w:r w:rsidRPr="00671009">
              <w:rPr>
                <w:noProof/>
                <w:webHidden/>
              </w:rPr>
              <w:fldChar w:fldCharType="separate"/>
            </w:r>
            <w:r w:rsidR="009D65AC">
              <w:rPr>
                <w:noProof/>
                <w:webHidden/>
              </w:rPr>
              <w:t>23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39" w:history="1">
            <w:r w:rsidR="005701DF" w:rsidRPr="00671009">
              <w:rPr>
                <w:rStyle w:val="af3"/>
                <w:noProof/>
                <w:color w:val="auto"/>
              </w:rPr>
              <w:t>1.3.2. Территориальный баланс подачи горячей, питьевой и технической воды по технологическим зонам водоснабжения (годовой и в сутки максимального водопотребления)</w:t>
            </w:r>
            <w:r w:rsidR="005701DF" w:rsidRPr="00671009">
              <w:rPr>
                <w:noProof/>
                <w:webHidden/>
              </w:rPr>
              <w:tab/>
            </w:r>
            <w:r w:rsidRPr="00671009">
              <w:rPr>
                <w:noProof/>
                <w:webHidden/>
              </w:rPr>
              <w:fldChar w:fldCharType="begin"/>
            </w:r>
            <w:r w:rsidR="005701DF" w:rsidRPr="00671009">
              <w:rPr>
                <w:noProof/>
                <w:webHidden/>
              </w:rPr>
              <w:instrText xml:space="preserve"> PAGEREF _Toc201654539 \h </w:instrText>
            </w:r>
            <w:r w:rsidRPr="00671009">
              <w:rPr>
                <w:noProof/>
                <w:webHidden/>
              </w:rPr>
            </w:r>
            <w:r w:rsidRPr="00671009">
              <w:rPr>
                <w:noProof/>
                <w:webHidden/>
              </w:rPr>
              <w:fldChar w:fldCharType="separate"/>
            </w:r>
            <w:r w:rsidR="009D65AC">
              <w:rPr>
                <w:noProof/>
                <w:webHidden/>
              </w:rPr>
              <w:t>23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0" w:history="1">
            <w:r w:rsidR="005701DF" w:rsidRPr="00671009">
              <w:rPr>
                <w:rStyle w:val="af3"/>
                <w:noProof/>
                <w:color w:val="auto"/>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муниципальных округов и городских округов (пожаротушение, полив и др.)</w:t>
            </w:r>
            <w:r w:rsidR="005701DF" w:rsidRPr="00671009">
              <w:rPr>
                <w:noProof/>
                <w:webHidden/>
              </w:rPr>
              <w:tab/>
            </w:r>
            <w:r w:rsidRPr="00671009">
              <w:rPr>
                <w:noProof/>
                <w:webHidden/>
              </w:rPr>
              <w:fldChar w:fldCharType="begin"/>
            </w:r>
            <w:r w:rsidR="005701DF" w:rsidRPr="00671009">
              <w:rPr>
                <w:noProof/>
                <w:webHidden/>
              </w:rPr>
              <w:instrText xml:space="preserve"> PAGEREF _Toc201654540 \h </w:instrText>
            </w:r>
            <w:r w:rsidRPr="00671009">
              <w:rPr>
                <w:noProof/>
                <w:webHidden/>
              </w:rPr>
            </w:r>
            <w:r w:rsidRPr="00671009">
              <w:rPr>
                <w:noProof/>
                <w:webHidden/>
              </w:rPr>
              <w:fldChar w:fldCharType="separate"/>
            </w:r>
            <w:r w:rsidR="009D65AC">
              <w:rPr>
                <w:noProof/>
                <w:webHidden/>
              </w:rPr>
              <w:t>25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1" w:history="1">
            <w:r w:rsidR="005701DF" w:rsidRPr="00671009">
              <w:rPr>
                <w:rStyle w:val="af3"/>
                <w:noProof/>
                <w:color w:val="auto"/>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5701DF" w:rsidRPr="00671009">
              <w:rPr>
                <w:noProof/>
                <w:webHidden/>
              </w:rPr>
              <w:tab/>
            </w:r>
            <w:r w:rsidRPr="00671009">
              <w:rPr>
                <w:noProof/>
                <w:webHidden/>
              </w:rPr>
              <w:fldChar w:fldCharType="begin"/>
            </w:r>
            <w:r w:rsidR="005701DF" w:rsidRPr="00671009">
              <w:rPr>
                <w:noProof/>
                <w:webHidden/>
              </w:rPr>
              <w:instrText xml:space="preserve"> PAGEREF _Toc201654541 \h </w:instrText>
            </w:r>
            <w:r w:rsidRPr="00671009">
              <w:rPr>
                <w:noProof/>
                <w:webHidden/>
              </w:rPr>
            </w:r>
            <w:r w:rsidRPr="00671009">
              <w:rPr>
                <w:noProof/>
                <w:webHidden/>
              </w:rPr>
              <w:fldChar w:fldCharType="separate"/>
            </w:r>
            <w:r w:rsidR="009D65AC">
              <w:rPr>
                <w:noProof/>
                <w:webHidden/>
              </w:rPr>
              <w:t>27</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2" w:history="1">
            <w:r w:rsidR="005701DF" w:rsidRPr="00671009">
              <w:rPr>
                <w:rStyle w:val="af3"/>
                <w:noProof/>
                <w:color w:val="auto"/>
              </w:rPr>
              <w:t>1.3.5. Описание существующей системы коммерческого учета горячей, питьевой, технической воды и планов по установке приборов учета</w:t>
            </w:r>
            <w:r w:rsidR="005701DF" w:rsidRPr="00671009">
              <w:rPr>
                <w:noProof/>
                <w:webHidden/>
              </w:rPr>
              <w:tab/>
            </w:r>
            <w:r w:rsidRPr="00671009">
              <w:rPr>
                <w:noProof/>
                <w:webHidden/>
              </w:rPr>
              <w:fldChar w:fldCharType="begin"/>
            </w:r>
            <w:r w:rsidR="005701DF" w:rsidRPr="00671009">
              <w:rPr>
                <w:noProof/>
                <w:webHidden/>
              </w:rPr>
              <w:instrText xml:space="preserve"> PAGEREF _Toc201654542 \h </w:instrText>
            </w:r>
            <w:r w:rsidRPr="00671009">
              <w:rPr>
                <w:noProof/>
                <w:webHidden/>
              </w:rPr>
            </w:r>
            <w:r w:rsidRPr="00671009">
              <w:rPr>
                <w:noProof/>
                <w:webHidden/>
              </w:rPr>
              <w:fldChar w:fldCharType="separate"/>
            </w:r>
            <w:r w:rsidR="009D65AC">
              <w:rPr>
                <w:noProof/>
                <w:webHidden/>
              </w:rPr>
              <w:t>28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3" w:history="1">
            <w:r w:rsidR="005701DF" w:rsidRPr="00671009">
              <w:rPr>
                <w:rStyle w:val="af3"/>
                <w:noProof/>
                <w:color w:val="auto"/>
              </w:rPr>
              <w:t>1.3.6. Анализ резервов и дефицитов производственных мощностей системы водоснабжения поселения, муниципального округа, городского округа</w:t>
            </w:r>
            <w:r w:rsidR="005701DF" w:rsidRPr="00671009">
              <w:rPr>
                <w:noProof/>
                <w:webHidden/>
              </w:rPr>
              <w:tab/>
            </w:r>
            <w:r w:rsidRPr="00671009">
              <w:rPr>
                <w:noProof/>
                <w:webHidden/>
              </w:rPr>
              <w:fldChar w:fldCharType="begin"/>
            </w:r>
            <w:r w:rsidR="005701DF" w:rsidRPr="00671009">
              <w:rPr>
                <w:noProof/>
                <w:webHidden/>
              </w:rPr>
              <w:instrText xml:space="preserve"> PAGEREF _Toc201654543 \h </w:instrText>
            </w:r>
            <w:r w:rsidRPr="00671009">
              <w:rPr>
                <w:noProof/>
                <w:webHidden/>
              </w:rPr>
            </w:r>
            <w:r w:rsidRPr="00671009">
              <w:rPr>
                <w:noProof/>
                <w:webHidden/>
              </w:rPr>
              <w:fldChar w:fldCharType="separate"/>
            </w:r>
            <w:r w:rsidR="009D65AC">
              <w:rPr>
                <w:noProof/>
                <w:webHidden/>
              </w:rPr>
              <w:t>30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4" w:history="1">
            <w:r w:rsidR="005701DF" w:rsidRPr="00671009">
              <w:rPr>
                <w:rStyle w:val="af3"/>
                <w:noProof/>
                <w:color w:val="auto"/>
              </w:rPr>
              <w:t>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5701DF" w:rsidRPr="00671009">
              <w:rPr>
                <w:noProof/>
                <w:webHidden/>
              </w:rPr>
              <w:tab/>
            </w:r>
            <w:r w:rsidRPr="00671009">
              <w:rPr>
                <w:noProof/>
                <w:webHidden/>
              </w:rPr>
              <w:fldChar w:fldCharType="begin"/>
            </w:r>
            <w:r w:rsidR="005701DF" w:rsidRPr="00671009">
              <w:rPr>
                <w:noProof/>
                <w:webHidden/>
              </w:rPr>
              <w:instrText xml:space="preserve"> PAGEREF _Toc201654544 \h </w:instrText>
            </w:r>
            <w:r w:rsidRPr="00671009">
              <w:rPr>
                <w:noProof/>
                <w:webHidden/>
              </w:rPr>
            </w:r>
            <w:r w:rsidRPr="00671009">
              <w:rPr>
                <w:noProof/>
                <w:webHidden/>
              </w:rPr>
              <w:fldChar w:fldCharType="separate"/>
            </w:r>
            <w:r w:rsidR="009D65AC">
              <w:rPr>
                <w:noProof/>
                <w:webHidden/>
              </w:rPr>
              <w:t>31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5" w:history="1">
            <w:r w:rsidR="005701DF" w:rsidRPr="00671009">
              <w:rPr>
                <w:rStyle w:val="af3"/>
                <w:noProof/>
                <w:color w:val="auto"/>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5701DF" w:rsidRPr="00671009">
              <w:rPr>
                <w:noProof/>
                <w:webHidden/>
              </w:rPr>
              <w:tab/>
            </w:r>
            <w:r w:rsidRPr="00671009">
              <w:rPr>
                <w:noProof/>
                <w:webHidden/>
              </w:rPr>
              <w:fldChar w:fldCharType="begin"/>
            </w:r>
            <w:r w:rsidR="005701DF" w:rsidRPr="00671009">
              <w:rPr>
                <w:noProof/>
                <w:webHidden/>
              </w:rPr>
              <w:instrText xml:space="preserve"> PAGEREF _Toc201654545 \h </w:instrText>
            </w:r>
            <w:r w:rsidRPr="00671009">
              <w:rPr>
                <w:noProof/>
                <w:webHidden/>
              </w:rPr>
            </w:r>
            <w:r w:rsidRPr="00671009">
              <w:rPr>
                <w:noProof/>
                <w:webHidden/>
              </w:rPr>
              <w:fldChar w:fldCharType="separate"/>
            </w:r>
            <w:r w:rsidR="009D65AC">
              <w:rPr>
                <w:noProof/>
                <w:webHidden/>
              </w:rPr>
              <w:t>33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6" w:history="1">
            <w:r w:rsidR="005701DF" w:rsidRPr="00671009">
              <w:rPr>
                <w:rStyle w:val="af3"/>
                <w:noProof/>
                <w:color w:val="auto"/>
              </w:rPr>
              <w:t>1.3.9. Сведения о фактическом и ожидаемом потреблении горячей, питьевой и технической воды (годовое, среднесуточное, максимальное суточное)</w:t>
            </w:r>
            <w:r w:rsidR="005701DF" w:rsidRPr="00671009">
              <w:rPr>
                <w:noProof/>
                <w:webHidden/>
              </w:rPr>
              <w:tab/>
            </w:r>
            <w:r w:rsidRPr="00671009">
              <w:rPr>
                <w:noProof/>
                <w:webHidden/>
              </w:rPr>
              <w:fldChar w:fldCharType="begin"/>
            </w:r>
            <w:r w:rsidR="005701DF" w:rsidRPr="00671009">
              <w:rPr>
                <w:noProof/>
                <w:webHidden/>
              </w:rPr>
              <w:instrText xml:space="preserve"> PAGEREF _Toc201654546 \h </w:instrText>
            </w:r>
            <w:r w:rsidRPr="00671009">
              <w:rPr>
                <w:noProof/>
                <w:webHidden/>
              </w:rPr>
            </w:r>
            <w:r w:rsidRPr="00671009">
              <w:rPr>
                <w:noProof/>
                <w:webHidden/>
              </w:rPr>
              <w:fldChar w:fldCharType="separate"/>
            </w:r>
            <w:r w:rsidR="009D65AC">
              <w:rPr>
                <w:noProof/>
                <w:webHidden/>
              </w:rPr>
              <w:t>33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7" w:history="1">
            <w:r w:rsidR="005701DF" w:rsidRPr="00671009">
              <w:rPr>
                <w:rStyle w:val="af3"/>
                <w:noProof/>
                <w:color w:val="auto"/>
              </w:rPr>
              <w:t>1.3.10. Описание территориальной структуры потребления горячей,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5701DF" w:rsidRPr="00671009">
              <w:rPr>
                <w:noProof/>
                <w:webHidden/>
              </w:rPr>
              <w:tab/>
            </w:r>
            <w:r w:rsidRPr="00671009">
              <w:rPr>
                <w:noProof/>
                <w:webHidden/>
              </w:rPr>
              <w:fldChar w:fldCharType="begin"/>
            </w:r>
            <w:r w:rsidR="005701DF" w:rsidRPr="00671009">
              <w:rPr>
                <w:noProof/>
                <w:webHidden/>
              </w:rPr>
              <w:instrText xml:space="preserve"> PAGEREF _Toc201654547 \h </w:instrText>
            </w:r>
            <w:r w:rsidRPr="00671009">
              <w:rPr>
                <w:noProof/>
                <w:webHidden/>
              </w:rPr>
            </w:r>
            <w:r w:rsidRPr="00671009">
              <w:rPr>
                <w:noProof/>
                <w:webHidden/>
              </w:rPr>
              <w:fldChar w:fldCharType="separate"/>
            </w:r>
            <w:r w:rsidR="009D65AC">
              <w:rPr>
                <w:noProof/>
                <w:webHidden/>
              </w:rPr>
              <w:t>33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8" w:history="1">
            <w:r w:rsidR="005701DF" w:rsidRPr="00671009">
              <w:rPr>
                <w:rStyle w:val="af3"/>
                <w:noProof/>
                <w:color w:val="auto"/>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горячей, питьевой и технической воды абонентами</w:t>
            </w:r>
            <w:r w:rsidR="005701DF" w:rsidRPr="00671009">
              <w:rPr>
                <w:noProof/>
                <w:webHidden/>
              </w:rPr>
              <w:tab/>
            </w:r>
            <w:r w:rsidRPr="00671009">
              <w:rPr>
                <w:noProof/>
                <w:webHidden/>
              </w:rPr>
              <w:fldChar w:fldCharType="begin"/>
            </w:r>
            <w:r w:rsidR="005701DF" w:rsidRPr="00671009">
              <w:rPr>
                <w:noProof/>
                <w:webHidden/>
              </w:rPr>
              <w:instrText xml:space="preserve"> PAGEREF _Toc201654548 \h </w:instrText>
            </w:r>
            <w:r w:rsidRPr="00671009">
              <w:rPr>
                <w:noProof/>
                <w:webHidden/>
              </w:rPr>
            </w:r>
            <w:r w:rsidRPr="00671009">
              <w:rPr>
                <w:noProof/>
                <w:webHidden/>
              </w:rPr>
              <w:fldChar w:fldCharType="separate"/>
            </w:r>
            <w:r w:rsidR="009D65AC">
              <w:rPr>
                <w:noProof/>
                <w:webHidden/>
              </w:rPr>
              <w:t>34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49" w:history="1">
            <w:r w:rsidR="005701DF" w:rsidRPr="00671009">
              <w:rPr>
                <w:rStyle w:val="af3"/>
                <w:noProof/>
                <w:color w:val="auto"/>
              </w:rPr>
              <w:t>1.3.12. Сведения о фактических и планируемых потерях горячей, питьевой и технической воды при ее транспортировке (годовые, среднесуточные значения)</w:t>
            </w:r>
            <w:r w:rsidR="005701DF" w:rsidRPr="00671009">
              <w:rPr>
                <w:noProof/>
                <w:webHidden/>
              </w:rPr>
              <w:tab/>
            </w:r>
            <w:r w:rsidRPr="00671009">
              <w:rPr>
                <w:noProof/>
                <w:webHidden/>
              </w:rPr>
              <w:fldChar w:fldCharType="begin"/>
            </w:r>
            <w:r w:rsidR="005701DF" w:rsidRPr="00671009">
              <w:rPr>
                <w:noProof/>
                <w:webHidden/>
              </w:rPr>
              <w:instrText xml:space="preserve"> PAGEREF _Toc201654549 \h </w:instrText>
            </w:r>
            <w:r w:rsidRPr="00671009">
              <w:rPr>
                <w:noProof/>
                <w:webHidden/>
              </w:rPr>
            </w:r>
            <w:r w:rsidRPr="00671009">
              <w:rPr>
                <w:noProof/>
                <w:webHidden/>
              </w:rPr>
              <w:fldChar w:fldCharType="separate"/>
            </w:r>
            <w:r w:rsidR="009D65AC">
              <w:rPr>
                <w:noProof/>
                <w:webHidden/>
              </w:rPr>
              <w:t>34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0" w:history="1">
            <w:r w:rsidR="005701DF" w:rsidRPr="00671009">
              <w:rPr>
                <w:rStyle w:val="af3"/>
                <w:noProof/>
                <w:color w:val="auto"/>
              </w:rPr>
              <w:t>1.3.13. Перспективные балансы водоснабжения и водоотведения (общий - баланс подачи и реализации горячей,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горячей, питьевой и технической воды по группам абонентов)</w:t>
            </w:r>
            <w:r w:rsidR="005701DF" w:rsidRPr="00671009">
              <w:rPr>
                <w:noProof/>
                <w:webHidden/>
              </w:rPr>
              <w:tab/>
            </w:r>
            <w:r w:rsidRPr="00671009">
              <w:rPr>
                <w:noProof/>
                <w:webHidden/>
              </w:rPr>
              <w:fldChar w:fldCharType="begin"/>
            </w:r>
            <w:r w:rsidR="005701DF" w:rsidRPr="00671009">
              <w:rPr>
                <w:noProof/>
                <w:webHidden/>
              </w:rPr>
              <w:instrText xml:space="preserve"> PAGEREF _Toc201654550 \h </w:instrText>
            </w:r>
            <w:r w:rsidRPr="00671009">
              <w:rPr>
                <w:noProof/>
                <w:webHidden/>
              </w:rPr>
            </w:r>
            <w:r w:rsidRPr="00671009">
              <w:rPr>
                <w:noProof/>
                <w:webHidden/>
              </w:rPr>
              <w:fldChar w:fldCharType="separate"/>
            </w:r>
            <w:r w:rsidR="009D65AC">
              <w:rPr>
                <w:noProof/>
                <w:webHidden/>
              </w:rPr>
              <w:t>35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1" w:history="1">
            <w:r w:rsidR="005701DF" w:rsidRPr="00671009">
              <w:rPr>
                <w:rStyle w:val="af3"/>
                <w:noProof/>
                <w:color w:val="auto"/>
              </w:rPr>
              <w:t>1.3.14. Расчет требуемой мощности водозаборных сооружений исходя из данных о перспективном потреблении горячей, питьевой и технической воды и величины потерь горячей, питьевой и технической воды при ее транспортировке с указанием требуемых объемов подачи и потребления горячей, питьевой и технической воды, дефицита (резерва) мощностей по технологическим зонам с разбивкой по годам</w:t>
            </w:r>
            <w:r w:rsidR="005701DF" w:rsidRPr="00671009">
              <w:rPr>
                <w:noProof/>
                <w:webHidden/>
              </w:rPr>
              <w:tab/>
            </w:r>
            <w:r w:rsidRPr="00671009">
              <w:rPr>
                <w:noProof/>
                <w:webHidden/>
              </w:rPr>
              <w:fldChar w:fldCharType="begin"/>
            </w:r>
            <w:r w:rsidR="005701DF" w:rsidRPr="00671009">
              <w:rPr>
                <w:noProof/>
                <w:webHidden/>
              </w:rPr>
              <w:instrText xml:space="preserve"> PAGEREF _Toc201654551 \h </w:instrText>
            </w:r>
            <w:r w:rsidRPr="00671009">
              <w:rPr>
                <w:noProof/>
                <w:webHidden/>
              </w:rPr>
            </w:r>
            <w:r w:rsidRPr="00671009">
              <w:rPr>
                <w:noProof/>
                <w:webHidden/>
              </w:rPr>
              <w:fldChar w:fldCharType="separate"/>
            </w:r>
            <w:r w:rsidR="009D65AC">
              <w:rPr>
                <w:noProof/>
                <w:webHidden/>
              </w:rPr>
              <w:t>35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2" w:history="1">
            <w:r w:rsidR="005701DF" w:rsidRPr="00671009">
              <w:rPr>
                <w:rStyle w:val="af3"/>
                <w:noProof/>
                <w:color w:val="auto"/>
              </w:rPr>
              <w:t>1.3.15. Наименование организации, которая наделена статусом гарантирующей организации</w:t>
            </w:r>
            <w:r w:rsidR="005701DF" w:rsidRPr="00671009">
              <w:rPr>
                <w:noProof/>
                <w:webHidden/>
              </w:rPr>
              <w:tab/>
            </w:r>
            <w:r w:rsidRPr="00671009">
              <w:rPr>
                <w:noProof/>
                <w:webHidden/>
              </w:rPr>
              <w:fldChar w:fldCharType="begin"/>
            </w:r>
            <w:r w:rsidR="005701DF" w:rsidRPr="00671009">
              <w:rPr>
                <w:noProof/>
                <w:webHidden/>
              </w:rPr>
              <w:instrText xml:space="preserve"> PAGEREF _Toc201654552 \h </w:instrText>
            </w:r>
            <w:r w:rsidRPr="00671009">
              <w:rPr>
                <w:noProof/>
                <w:webHidden/>
              </w:rPr>
            </w:r>
            <w:r w:rsidRPr="00671009">
              <w:rPr>
                <w:noProof/>
                <w:webHidden/>
              </w:rPr>
              <w:fldChar w:fldCharType="separate"/>
            </w:r>
            <w:r w:rsidR="009D65AC">
              <w:rPr>
                <w:noProof/>
                <w:webHidden/>
              </w:rPr>
              <w:t>38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3" w:history="1">
            <w:r w:rsidR="005701DF" w:rsidRPr="00671009">
              <w:rPr>
                <w:rStyle w:val="af3"/>
                <w:noProof/>
                <w:color w:val="auto"/>
              </w:rPr>
              <w:t>1.4. ПРЕДЛОЖЕНИЯ ПО СТРОИТЕЛЬСТВУ, РЕКОНСТРУКЦИИ И МОДЕРНИЗАЦИИ ОБЪЕКТОВ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_Toc201654553 \h </w:instrText>
            </w:r>
            <w:r w:rsidRPr="00671009">
              <w:rPr>
                <w:noProof/>
                <w:webHidden/>
              </w:rPr>
            </w:r>
            <w:r w:rsidRPr="00671009">
              <w:rPr>
                <w:noProof/>
                <w:webHidden/>
              </w:rPr>
              <w:fldChar w:fldCharType="separate"/>
            </w:r>
            <w:r w:rsidR="009D65AC">
              <w:rPr>
                <w:noProof/>
                <w:webHidden/>
              </w:rPr>
              <w:t>39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4" w:history="1">
            <w:r w:rsidR="005701DF" w:rsidRPr="00671009">
              <w:rPr>
                <w:rStyle w:val="af3"/>
                <w:noProof/>
                <w:color w:val="auto"/>
              </w:rPr>
              <w:t>1.4.1. Перечень основных мероприятий по реализации схем водоснабжения с разбивкой по годам</w:t>
            </w:r>
            <w:r w:rsidR="005701DF" w:rsidRPr="00671009">
              <w:rPr>
                <w:noProof/>
                <w:webHidden/>
              </w:rPr>
              <w:tab/>
            </w:r>
            <w:r w:rsidRPr="00671009">
              <w:rPr>
                <w:noProof/>
                <w:webHidden/>
              </w:rPr>
              <w:fldChar w:fldCharType="begin"/>
            </w:r>
            <w:r w:rsidR="005701DF" w:rsidRPr="00671009">
              <w:rPr>
                <w:noProof/>
                <w:webHidden/>
              </w:rPr>
              <w:instrText xml:space="preserve"> PAGEREF _Toc201654554 \h </w:instrText>
            </w:r>
            <w:r w:rsidRPr="00671009">
              <w:rPr>
                <w:noProof/>
                <w:webHidden/>
              </w:rPr>
            </w:r>
            <w:r w:rsidRPr="00671009">
              <w:rPr>
                <w:noProof/>
                <w:webHidden/>
              </w:rPr>
              <w:fldChar w:fldCharType="separate"/>
            </w:r>
            <w:r w:rsidR="009D65AC">
              <w:rPr>
                <w:noProof/>
                <w:webHidden/>
              </w:rPr>
              <w:t>39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5" w:history="1">
            <w:r w:rsidR="005701DF" w:rsidRPr="00671009">
              <w:rPr>
                <w:rStyle w:val="af3"/>
                <w:noProof/>
                <w:color w:val="auto"/>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_Toc201654555 \h </w:instrText>
            </w:r>
            <w:r w:rsidRPr="00671009">
              <w:rPr>
                <w:noProof/>
                <w:webHidden/>
              </w:rPr>
            </w:r>
            <w:r w:rsidRPr="00671009">
              <w:rPr>
                <w:noProof/>
                <w:webHidden/>
              </w:rPr>
              <w:fldChar w:fldCharType="separate"/>
            </w:r>
            <w:r w:rsidR="009D65AC">
              <w:rPr>
                <w:noProof/>
                <w:webHidden/>
              </w:rPr>
              <w:t>39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6" w:history="1">
            <w:r w:rsidR="005701DF" w:rsidRPr="00671009">
              <w:rPr>
                <w:rStyle w:val="af3"/>
                <w:noProof/>
                <w:color w:val="auto"/>
              </w:rPr>
              <w:t>1.4.3. Сведения о вновь строящихся, реконструируемых и предлагаемых к выводу из эксплуатации объектах системы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_Toc201654556 \h </w:instrText>
            </w:r>
            <w:r w:rsidRPr="00671009">
              <w:rPr>
                <w:noProof/>
                <w:webHidden/>
              </w:rPr>
            </w:r>
            <w:r w:rsidRPr="00671009">
              <w:rPr>
                <w:noProof/>
                <w:webHidden/>
              </w:rPr>
              <w:fldChar w:fldCharType="separate"/>
            </w:r>
            <w:r w:rsidR="009D65AC">
              <w:rPr>
                <w:noProof/>
                <w:webHidden/>
              </w:rPr>
              <w:t>39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7" w:history="1">
            <w:r w:rsidR="005701DF" w:rsidRPr="00671009">
              <w:rPr>
                <w:rStyle w:val="af3"/>
                <w:noProof/>
                <w:color w:val="auto"/>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5701DF" w:rsidRPr="00671009">
              <w:rPr>
                <w:noProof/>
                <w:webHidden/>
              </w:rPr>
              <w:tab/>
            </w:r>
            <w:r w:rsidRPr="00671009">
              <w:rPr>
                <w:noProof/>
                <w:webHidden/>
              </w:rPr>
              <w:fldChar w:fldCharType="begin"/>
            </w:r>
            <w:r w:rsidR="005701DF" w:rsidRPr="00671009">
              <w:rPr>
                <w:noProof/>
                <w:webHidden/>
              </w:rPr>
              <w:instrText xml:space="preserve"> PAGEREF _Toc201654557 \h </w:instrText>
            </w:r>
            <w:r w:rsidRPr="00671009">
              <w:rPr>
                <w:noProof/>
                <w:webHidden/>
              </w:rPr>
            </w:r>
            <w:r w:rsidRPr="00671009">
              <w:rPr>
                <w:noProof/>
                <w:webHidden/>
              </w:rPr>
              <w:fldChar w:fldCharType="separate"/>
            </w:r>
            <w:r w:rsidR="009D65AC">
              <w:rPr>
                <w:noProof/>
                <w:webHidden/>
              </w:rPr>
              <w:t>39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8" w:history="1">
            <w:r w:rsidR="005701DF" w:rsidRPr="00671009">
              <w:rPr>
                <w:rStyle w:val="af3"/>
                <w:noProof/>
                <w:color w:val="auto"/>
              </w:rPr>
              <w:t>1.4.5. Сведения об оснащенности зданий, строений, сооружений приборами учета воды и их применении при осуществлении расчетов за потребленную воду</w:t>
            </w:r>
            <w:r w:rsidR="005701DF" w:rsidRPr="00671009">
              <w:rPr>
                <w:noProof/>
                <w:webHidden/>
              </w:rPr>
              <w:tab/>
            </w:r>
            <w:r w:rsidRPr="00671009">
              <w:rPr>
                <w:noProof/>
                <w:webHidden/>
              </w:rPr>
              <w:fldChar w:fldCharType="begin"/>
            </w:r>
            <w:r w:rsidR="005701DF" w:rsidRPr="00671009">
              <w:rPr>
                <w:noProof/>
                <w:webHidden/>
              </w:rPr>
              <w:instrText xml:space="preserve"> PAGEREF _Toc201654558 \h </w:instrText>
            </w:r>
            <w:r w:rsidRPr="00671009">
              <w:rPr>
                <w:noProof/>
                <w:webHidden/>
              </w:rPr>
            </w:r>
            <w:r w:rsidRPr="00671009">
              <w:rPr>
                <w:noProof/>
                <w:webHidden/>
              </w:rPr>
              <w:fldChar w:fldCharType="separate"/>
            </w:r>
            <w:r w:rsidR="009D65AC">
              <w:rPr>
                <w:noProof/>
                <w:webHidden/>
              </w:rPr>
              <w:t>41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59" w:history="1">
            <w:r w:rsidR="005701DF" w:rsidRPr="00671009">
              <w:rPr>
                <w:rStyle w:val="af3"/>
                <w:noProof/>
                <w:color w:val="auto"/>
              </w:rPr>
              <w:t>1.4.6. Описание вариантов маршрутов прохождения трубопроводов (трасс) по территории поселения, муниципального округа, городского округа и их обоснование</w:t>
            </w:r>
            <w:r w:rsidR="005701DF" w:rsidRPr="00671009">
              <w:rPr>
                <w:noProof/>
                <w:webHidden/>
              </w:rPr>
              <w:tab/>
            </w:r>
            <w:r w:rsidRPr="00671009">
              <w:rPr>
                <w:noProof/>
                <w:webHidden/>
              </w:rPr>
              <w:fldChar w:fldCharType="begin"/>
            </w:r>
            <w:r w:rsidR="005701DF" w:rsidRPr="00671009">
              <w:rPr>
                <w:noProof/>
                <w:webHidden/>
              </w:rPr>
              <w:instrText xml:space="preserve"> PAGEREF _Toc201654559 \h </w:instrText>
            </w:r>
            <w:r w:rsidRPr="00671009">
              <w:rPr>
                <w:noProof/>
                <w:webHidden/>
              </w:rPr>
            </w:r>
            <w:r w:rsidRPr="00671009">
              <w:rPr>
                <w:noProof/>
                <w:webHidden/>
              </w:rPr>
              <w:fldChar w:fldCharType="separate"/>
            </w:r>
            <w:r w:rsidR="009D65AC">
              <w:rPr>
                <w:noProof/>
                <w:webHidden/>
              </w:rPr>
              <w:t>41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0" w:history="1">
            <w:r w:rsidR="005701DF" w:rsidRPr="00671009">
              <w:rPr>
                <w:rStyle w:val="af3"/>
                <w:noProof/>
                <w:color w:val="auto"/>
              </w:rPr>
              <w:t>1.4.7. Рекомендации о месте размещения насосных станций, резервуаров, водонапорных башен</w:t>
            </w:r>
            <w:r w:rsidR="005701DF" w:rsidRPr="00671009">
              <w:rPr>
                <w:noProof/>
                <w:webHidden/>
              </w:rPr>
              <w:tab/>
            </w:r>
            <w:r w:rsidRPr="00671009">
              <w:rPr>
                <w:noProof/>
                <w:webHidden/>
              </w:rPr>
              <w:fldChar w:fldCharType="begin"/>
            </w:r>
            <w:r w:rsidR="005701DF" w:rsidRPr="00671009">
              <w:rPr>
                <w:noProof/>
                <w:webHidden/>
              </w:rPr>
              <w:instrText xml:space="preserve"> PAGEREF _Toc201654560 \h </w:instrText>
            </w:r>
            <w:r w:rsidRPr="00671009">
              <w:rPr>
                <w:noProof/>
                <w:webHidden/>
              </w:rPr>
            </w:r>
            <w:r w:rsidRPr="00671009">
              <w:rPr>
                <w:noProof/>
                <w:webHidden/>
              </w:rPr>
              <w:fldChar w:fldCharType="separate"/>
            </w:r>
            <w:r w:rsidR="009D65AC">
              <w:rPr>
                <w:noProof/>
                <w:webHidden/>
              </w:rPr>
              <w:t>41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1" w:history="1">
            <w:r w:rsidR="005701DF" w:rsidRPr="00671009">
              <w:rPr>
                <w:rStyle w:val="af3"/>
                <w:noProof/>
                <w:color w:val="auto"/>
              </w:rPr>
              <w:t>1.4.8. Границы планируемых зон размещения объектов централизованных систем горячего водоснабжения, холодного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_Toc201654561 \h </w:instrText>
            </w:r>
            <w:r w:rsidRPr="00671009">
              <w:rPr>
                <w:noProof/>
                <w:webHidden/>
              </w:rPr>
            </w:r>
            <w:r w:rsidRPr="00671009">
              <w:rPr>
                <w:noProof/>
                <w:webHidden/>
              </w:rPr>
              <w:fldChar w:fldCharType="separate"/>
            </w:r>
            <w:r w:rsidR="009D65AC">
              <w:rPr>
                <w:noProof/>
                <w:webHidden/>
              </w:rPr>
              <w:t>41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2" w:history="1">
            <w:r w:rsidR="005701DF" w:rsidRPr="00671009">
              <w:rPr>
                <w:rStyle w:val="af3"/>
                <w:noProof/>
                <w:color w:val="auto"/>
              </w:rPr>
              <w:t>1.4.9. Карты (схемы) существующего и планируемого размещения объектов централизованных систем горячего водоснабжения, холодного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_Toc201654562 \h </w:instrText>
            </w:r>
            <w:r w:rsidRPr="00671009">
              <w:rPr>
                <w:noProof/>
                <w:webHidden/>
              </w:rPr>
            </w:r>
            <w:r w:rsidRPr="00671009">
              <w:rPr>
                <w:noProof/>
                <w:webHidden/>
              </w:rPr>
              <w:fldChar w:fldCharType="separate"/>
            </w:r>
            <w:r w:rsidR="009D65AC">
              <w:rPr>
                <w:noProof/>
                <w:webHidden/>
              </w:rPr>
              <w:t>41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3" w:history="1">
            <w:r w:rsidR="005701DF" w:rsidRPr="00671009">
              <w:rPr>
                <w:rStyle w:val="af3"/>
                <w:noProof/>
                <w:color w:val="auto"/>
              </w:rPr>
              <w:t>1.5. ЭКОЛОГИЧЕСКИЕ АСПЕКТЫ МЕРОПРИЯТИЙ ПО СТРОИТЕЛЬСТВУ, РЕКОНСТРУКЦИИ И МОДЕРНИЗАЦИИ ОБЪЕКТОВ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_Toc201654563 \h </w:instrText>
            </w:r>
            <w:r w:rsidRPr="00671009">
              <w:rPr>
                <w:noProof/>
                <w:webHidden/>
              </w:rPr>
            </w:r>
            <w:r w:rsidRPr="00671009">
              <w:rPr>
                <w:noProof/>
                <w:webHidden/>
              </w:rPr>
              <w:fldChar w:fldCharType="separate"/>
            </w:r>
            <w:r w:rsidR="009D65AC">
              <w:rPr>
                <w:noProof/>
                <w:webHidden/>
              </w:rPr>
              <w:t>42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4" w:history="1">
            <w:r w:rsidR="005701DF" w:rsidRPr="00671009">
              <w:rPr>
                <w:rStyle w:val="af3"/>
                <w:noProof/>
                <w:color w:val="auto"/>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_Toc201654564 \h </w:instrText>
            </w:r>
            <w:r w:rsidRPr="00671009">
              <w:rPr>
                <w:noProof/>
                <w:webHidden/>
              </w:rPr>
            </w:r>
            <w:r w:rsidRPr="00671009">
              <w:rPr>
                <w:noProof/>
                <w:webHidden/>
              </w:rPr>
              <w:fldChar w:fldCharType="separate"/>
            </w:r>
            <w:r w:rsidR="009D65AC">
              <w:rPr>
                <w:noProof/>
                <w:webHidden/>
              </w:rPr>
              <w:t>42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5" w:history="1">
            <w:r w:rsidR="005701DF" w:rsidRPr="00671009">
              <w:rPr>
                <w:rStyle w:val="af3"/>
                <w:noProof/>
                <w:color w:val="auto"/>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5701DF" w:rsidRPr="00671009">
              <w:rPr>
                <w:noProof/>
                <w:webHidden/>
              </w:rPr>
              <w:tab/>
            </w:r>
            <w:r w:rsidRPr="00671009">
              <w:rPr>
                <w:noProof/>
                <w:webHidden/>
              </w:rPr>
              <w:fldChar w:fldCharType="begin"/>
            </w:r>
            <w:r w:rsidR="005701DF" w:rsidRPr="00671009">
              <w:rPr>
                <w:noProof/>
                <w:webHidden/>
              </w:rPr>
              <w:instrText xml:space="preserve"> PAGEREF _Toc201654565 \h </w:instrText>
            </w:r>
            <w:r w:rsidRPr="00671009">
              <w:rPr>
                <w:noProof/>
                <w:webHidden/>
              </w:rPr>
            </w:r>
            <w:r w:rsidRPr="00671009">
              <w:rPr>
                <w:noProof/>
                <w:webHidden/>
              </w:rPr>
              <w:fldChar w:fldCharType="separate"/>
            </w:r>
            <w:r w:rsidR="009D65AC">
              <w:rPr>
                <w:noProof/>
                <w:webHidden/>
              </w:rPr>
              <w:t>42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6" w:history="1">
            <w:r w:rsidR="005701DF" w:rsidRPr="00671009">
              <w:rPr>
                <w:rStyle w:val="af3"/>
                <w:noProof/>
                <w:color w:val="auto"/>
              </w:rPr>
              <w:t>1.6. ОЦЕНКА ОБЪЕМОВ КАПИТАЛЬНЫХ ВЛОЖЕНИЙ В СТРОИТЕЛЬСТВО, РЕКОНСТРУКЦИЮ И МОДЕРНИЗАЦИЮ ОБЪЕКТОВ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_Toc201654566 \h </w:instrText>
            </w:r>
            <w:r w:rsidRPr="00671009">
              <w:rPr>
                <w:noProof/>
                <w:webHidden/>
              </w:rPr>
            </w:r>
            <w:r w:rsidRPr="00671009">
              <w:rPr>
                <w:noProof/>
                <w:webHidden/>
              </w:rPr>
              <w:fldChar w:fldCharType="separate"/>
            </w:r>
            <w:r w:rsidR="009D65AC">
              <w:rPr>
                <w:noProof/>
                <w:webHidden/>
              </w:rPr>
              <w:t>43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7" w:history="1">
            <w:r w:rsidR="005701DF" w:rsidRPr="00671009">
              <w:rPr>
                <w:rStyle w:val="af3"/>
                <w:noProof/>
                <w:color w:val="auto"/>
              </w:rPr>
              <w:t>1.6.1. Оценка стоимости основных мероприятий по реализации схем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_Toc201654567 \h </w:instrText>
            </w:r>
            <w:r w:rsidRPr="00671009">
              <w:rPr>
                <w:noProof/>
                <w:webHidden/>
              </w:rPr>
            </w:r>
            <w:r w:rsidRPr="00671009">
              <w:rPr>
                <w:noProof/>
                <w:webHidden/>
              </w:rPr>
              <w:fldChar w:fldCharType="separate"/>
            </w:r>
            <w:r w:rsidR="009D65AC">
              <w:rPr>
                <w:noProof/>
                <w:webHidden/>
              </w:rPr>
              <w:t>43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8" w:history="1">
            <w:r w:rsidR="005701DF" w:rsidRPr="00671009">
              <w:rPr>
                <w:rStyle w:val="af3"/>
                <w:noProof/>
                <w:color w:val="auto"/>
              </w:rPr>
              <w:t>1.6.2.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5701DF" w:rsidRPr="00671009">
              <w:rPr>
                <w:noProof/>
                <w:webHidden/>
              </w:rPr>
              <w:tab/>
            </w:r>
            <w:r w:rsidRPr="00671009">
              <w:rPr>
                <w:noProof/>
                <w:webHidden/>
              </w:rPr>
              <w:fldChar w:fldCharType="begin"/>
            </w:r>
            <w:r w:rsidR="005701DF" w:rsidRPr="00671009">
              <w:rPr>
                <w:noProof/>
                <w:webHidden/>
              </w:rPr>
              <w:instrText xml:space="preserve"> PAGEREF _Toc201654568 \h </w:instrText>
            </w:r>
            <w:r w:rsidRPr="00671009">
              <w:rPr>
                <w:noProof/>
                <w:webHidden/>
              </w:rPr>
            </w:r>
            <w:r w:rsidRPr="00671009">
              <w:rPr>
                <w:noProof/>
                <w:webHidden/>
              </w:rPr>
              <w:fldChar w:fldCharType="separate"/>
            </w:r>
            <w:r w:rsidR="009D65AC">
              <w:rPr>
                <w:noProof/>
                <w:webHidden/>
              </w:rPr>
              <w:t>44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69" w:history="1">
            <w:r w:rsidR="005701DF" w:rsidRPr="00671009">
              <w:rPr>
                <w:rStyle w:val="af3"/>
                <w:noProof/>
                <w:color w:val="auto"/>
              </w:rPr>
              <w:t>1.7. ПЛАНОВЫЕ ЗНАЧЕНИЯ ПОКАЗАТЕЛЕЙ РАЗВИТИЯ ЦЕНТРАЛИЗОВАННЫХ СИСТЕМ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_Toc201654569 \h </w:instrText>
            </w:r>
            <w:r w:rsidRPr="00671009">
              <w:rPr>
                <w:noProof/>
                <w:webHidden/>
              </w:rPr>
            </w:r>
            <w:r w:rsidRPr="00671009">
              <w:rPr>
                <w:noProof/>
                <w:webHidden/>
              </w:rPr>
              <w:fldChar w:fldCharType="separate"/>
            </w:r>
            <w:r w:rsidR="009D65AC">
              <w:rPr>
                <w:noProof/>
                <w:webHidden/>
              </w:rPr>
              <w:t>46</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0" w:history="1">
            <w:r w:rsidR="005701DF" w:rsidRPr="00671009">
              <w:rPr>
                <w:rStyle w:val="af3"/>
                <w:noProof/>
                <w:color w:val="auto"/>
              </w:rPr>
              <w:t>1.7.1. Показатели качества воды</w:t>
            </w:r>
            <w:r w:rsidR="005701DF" w:rsidRPr="00671009">
              <w:rPr>
                <w:noProof/>
                <w:webHidden/>
              </w:rPr>
              <w:tab/>
            </w:r>
            <w:r w:rsidRPr="00671009">
              <w:rPr>
                <w:noProof/>
                <w:webHidden/>
              </w:rPr>
              <w:fldChar w:fldCharType="begin"/>
            </w:r>
            <w:r w:rsidR="005701DF" w:rsidRPr="00671009">
              <w:rPr>
                <w:noProof/>
                <w:webHidden/>
              </w:rPr>
              <w:instrText xml:space="preserve"> PAGEREF _Toc201654570 \h </w:instrText>
            </w:r>
            <w:r w:rsidRPr="00671009">
              <w:rPr>
                <w:noProof/>
                <w:webHidden/>
              </w:rPr>
            </w:r>
            <w:r w:rsidRPr="00671009">
              <w:rPr>
                <w:noProof/>
                <w:webHidden/>
              </w:rPr>
              <w:fldChar w:fldCharType="separate"/>
            </w:r>
            <w:r w:rsidR="009D65AC">
              <w:rPr>
                <w:noProof/>
                <w:webHidden/>
              </w:rPr>
              <w:t>48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1" w:history="1">
            <w:r w:rsidR="005701DF" w:rsidRPr="00671009">
              <w:rPr>
                <w:rStyle w:val="af3"/>
                <w:noProof/>
                <w:color w:val="auto"/>
              </w:rPr>
              <w:t>1.7.2. Показатели надежности и бесперебойности водоснабжения</w:t>
            </w:r>
            <w:r w:rsidR="005701DF" w:rsidRPr="00671009">
              <w:rPr>
                <w:noProof/>
                <w:webHidden/>
              </w:rPr>
              <w:tab/>
            </w:r>
            <w:r w:rsidRPr="00671009">
              <w:rPr>
                <w:noProof/>
                <w:webHidden/>
              </w:rPr>
              <w:fldChar w:fldCharType="begin"/>
            </w:r>
            <w:r w:rsidR="005701DF" w:rsidRPr="00671009">
              <w:rPr>
                <w:noProof/>
                <w:webHidden/>
              </w:rPr>
              <w:instrText xml:space="preserve"> PAGEREF _Toc201654571 \h </w:instrText>
            </w:r>
            <w:r w:rsidRPr="00671009">
              <w:rPr>
                <w:noProof/>
                <w:webHidden/>
              </w:rPr>
            </w:r>
            <w:r w:rsidRPr="00671009">
              <w:rPr>
                <w:noProof/>
                <w:webHidden/>
              </w:rPr>
              <w:fldChar w:fldCharType="separate"/>
            </w:r>
            <w:r w:rsidR="009D65AC">
              <w:rPr>
                <w:noProof/>
                <w:webHidden/>
              </w:rPr>
              <w:t>49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2" w:history="1">
            <w:r w:rsidR="005701DF" w:rsidRPr="00671009">
              <w:rPr>
                <w:rStyle w:val="af3"/>
                <w:noProof/>
                <w:color w:val="auto"/>
              </w:rPr>
              <w:t>1.7.3. Показатели эффективности использования ресурсов, в том числе уровень потерь воды (тепловой энергии в составе горячей воды)</w:t>
            </w:r>
            <w:r w:rsidR="005701DF" w:rsidRPr="00671009">
              <w:rPr>
                <w:noProof/>
                <w:webHidden/>
              </w:rPr>
              <w:tab/>
            </w:r>
            <w:r w:rsidRPr="00671009">
              <w:rPr>
                <w:noProof/>
                <w:webHidden/>
              </w:rPr>
              <w:fldChar w:fldCharType="begin"/>
            </w:r>
            <w:r w:rsidR="005701DF" w:rsidRPr="00671009">
              <w:rPr>
                <w:noProof/>
                <w:webHidden/>
              </w:rPr>
              <w:instrText xml:space="preserve"> PAGEREF _Toc201654572 \h </w:instrText>
            </w:r>
            <w:r w:rsidRPr="00671009">
              <w:rPr>
                <w:noProof/>
                <w:webHidden/>
              </w:rPr>
            </w:r>
            <w:r w:rsidRPr="00671009">
              <w:rPr>
                <w:noProof/>
                <w:webHidden/>
              </w:rPr>
              <w:fldChar w:fldCharType="separate"/>
            </w:r>
            <w:r w:rsidR="009D65AC">
              <w:rPr>
                <w:noProof/>
                <w:webHidden/>
              </w:rPr>
              <w:t>50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3" w:history="1">
            <w:r w:rsidR="005701DF" w:rsidRPr="00671009">
              <w:rPr>
                <w:rStyle w:val="af3"/>
                <w:noProof/>
                <w:color w:val="auto"/>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5701DF" w:rsidRPr="00671009">
              <w:rPr>
                <w:noProof/>
                <w:webHidden/>
              </w:rPr>
              <w:tab/>
            </w:r>
            <w:r w:rsidRPr="00671009">
              <w:rPr>
                <w:noProof/>
                <w:webHidden/>
              </w:rPr>
              <w:fldChar w:fldCharType="begin"/>
            </w:r>
            <w:r w:rsidR="005701DF" w:rsidRPr="00671009">
              <w:rPr>
                <w:noProof/>
                <w:webHidden/>
              </w:rPr>
              <w:instrText xml:space="preserve"> PAGEREF _Toc201654573 \h </w:instrText>
            </w:r>
            <w:r w:rsidRPr="00671009">
              <w:rPr>
                <w:noProof/>
                <w:webHidden/>
              </w:rPr>
            </w:r>
            <w:r w:rsidRPr="00671009">
              <w:rPr>
                <w:noProof/>
                <w:webHidden/>
              </w:rPr>
              <w:fldChar w:fldCharType="separate"/>
            </w:r>
            <w:r w:rsidR="009D65AC">
              <w:rPr>
                <w:noProof/>
                <w:webHidden/>
              </w:rPr>
              <w:t>50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4" w:history="1">
            <w:r w:rsidR="005701DF" w:rsidRPr="00671009">
              <w:rPr>
                <w:rStyle w:val="af3"/>
                <w:noProof/>
                <w:color w:val="auto"/>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5701DF" w:rsidRPr="00671009">
              <w:rPr>
                <w:noProof/>
                <w:webHidden/>
              </w:rPr>
              <w:tab/>
            </w:r>
            <w:r w:rsidRPr="00671009">
              <w:rPr>
                <w:noProof/>
                <w:webHidden/>
              </w:rPr>
              <w:fldChar w:fldCharType="begin"/>
            </w:r>
            <w:r w:rsidR="005701DF" w:rsidRPr="00671009">
              <w:rPr>
                <w:noProof/>
                <w:webHidden/>
              </w:rPr>
              <w:instrText xml:space="preserve"> PAGEREF _Toc201654574 \h </w:instrText>
            </w:r>
            <w:r w:rsidRPr="00671009">
              <w:rPr>
                <w:noProof/>
                <w:webHidden/>
              </w:rPr>
            </w:r>
            <w:r w:rsidRPr="00671009">
              <w:rPr>
                <w:noProof/>
                <w:webHidden/>
              </w:rPr>
              <w:fldChar w:fldCharType="separate"/>
            </w:r>
            <w:r w:rsidR="009D65AC">
              <w:rPr>
                <w:noProof/>
                <w:webHidden/>
              </w:rPr>
              <w:t>51</w:t>
            </w:r>
            <w:r w:rsidRPr="00671009">
              <w:rPr>
                <w:noProof/>
                <w:webHidden/>
              </w:rPr>
              <w:fldChar w:fldCharType="end"/>
            </w:r>
          </w:hyperlink>
        </w:p>
        <w:p w:rsidR="005701DF" w:rsidRPr="00671009" w:rsidRDefault="000059E0">
          <w:pPr>
            <w:pStyle w:val="13"/>
            <w:rPr>
              <w:rFonts w:asciiTheme="minorHAnsi" w:eastAsiaTheme="minorEastAsia" w:hAnsiTheme="minorHAnsi" w:cstheme="minorBidi"/>
              <w:noProof/>
              <w:sz w:val="22"/>
            </w:rPr>
          </w:pPr>
          <w:hyperlink w:anchor="_Toc201654575" w:history="1">
            <w:r w:rsidR="005701DF" w:rsidRPr="00671009">
              <w:rPr>
                <w:rStyle w:val="af3"/>
                <w:noProof/>
                <w:color w:val="auto"/>
              </w:rPr>
              <w:t xml:space="preserve">ГЛАВА </w:t>
            </w:r>
            <w:r w:rsidR="005701DF" w:rsidRPr="00671009">
              <w:rPr>
                <w:rStyle w:val="af3"/>
                <w:noProof/>
                <w:color w:val="auto"/>
                <w:lang w:val="en-US"/>
              </w:rPr>
              <w:t>2</w:t>
            </w:r>
            <w:r w:rsidR="005701DF" w:rsidRPr="00671009">
              <w:rPr>
                <w:rStyle w:val="af3"/>
                <w:noProof/>
                <w:color w:val="auto"/>
              </w:rPr>
              <w:t xml:space="preserve">. </w:t>
            </w:r>
            <w:r w:rsidR="005701DF" w:rsidRPr="00671009">
              <w:rPr>
                <w:rStyle w:val="af3"/>
                <w:noProof/>
                <w:color w:val="auto"/>
                <w:lang w:val="en-US"/>
              </w:rPr>
              <w:t>СХЕМА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_Toc201654575 \h </w:instrText>
            </w:r>
            <w:r w:rsidRPr="00671009">
              <w:rPr>
                <w:noProof/>
                <w:webHidden/>
              </w:rPr>
            </w:r>
            <w:r w:rsidRPr="00671009">
              <w:rPr>
                <w:noProof/>
                <w:webHidden/>
              </w:rPr>
              <w:fldChar w:fldCharType="separate"/>
            </w:r>
            <w:r w:rsidR="009D65AC">
              <w:rPr>
                <w:noProof/>
                <w:webHidden/>
              </w:rPr>
              <w:t>52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6" w:history="1">
            <w:r w:rsidR="005701DF" w:rsidRPr="00671009">
              <w:rPr>
                <w:rStyle w:val="af3"/>
                <w:noProof/>
                <w:color w:val="auto"/>
              </w:rPr>
              <w:t>2.1. СУЩЕСТВУЮЩЕЕ ПОЛОЖЕНИЕ В СФЕРЕ ВОДООТВЕДЕНИЯ ПОСЕЛЕНИЯ, МУНИЦИПАЛЬНОГО ОКРУГА, ГОРОДСКОГО ОКРУГА</w:t>
            </w:r>
            <w:r w:rsidR="005701DF" w:rsidRPr="00671009">
              <w:rPr>
                <w:noProof/>
                <w:webHidden/>
              </w:rPr>
              <w:tab/>
            </w:r>
            <w:r w:rsidRPr="00671009">
              <w:rPr>
                <w:noProof/>
                <w:webHidden/>
              </w:rPr>
              <w:fldChar w:fldCharType="begin"/>
            </w:r>
            <w:r w:rsidR="005701DF" w:rsidRPr="00671009">
              <w:rPr>
                <w:noProof/>
                <w:webHidden/>
              </w:rPr>
              <w:instrText xml:space="preserve"> PAGEREF _Toc201654576 \h </w:instrText>
            </w:r>
            <w:r w:rsidRPr="00671009">
              <w:rPr>
                <w:noProof/>
                <w:webHidden/>
              </w:rPr>
            </w:r>
            <w:r w:rsidRPr="00671009">
              <w:rPr>
                <w:noProof/>
                <w:webHidden/>
              </w:rPr>
              <w:fldChar w:fldCharType="separate"/>
            </w:r>
            <w:r w:rsidR="009D65AC">
              <w:rPr>
                <w:noProof/>
                <w:webHidden/>
              </w:rPr>
              <w:t>52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7" w:history="1">
            <w:r w:rsidR="005701DF" w:rsidRPr="00671009">
              <w:rPr>
                <w:rStyle w:val="af3"/>
                <w:noProof/>
                <w:color w:val="auto"/>
              </w:rPr>
              <w:t>2.1.1. 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r w:rsidR="005701DF" w:rsidRPr="00671009">
              <w:rPr>
                <w:noProof/>
                <w:webHidden/>
              </w:rPr>
              <w:tab/>
            </w:r>
            <w:r w:rsidRPr="00671009">
              <w:rPr>
                <w:noProof/>
                <w:webHidden/>
              </w:rPr>
              <w:fldChar w:fldCharType="begin"/>
            </w:r>
            <w:r w:rsidR="005701DF" w:rsidRPr="00671009">
              <w:rPr>
                <w:noProof/>
                <w:webHidden/>
              </w:rPr>
              <w:instrText xml:space="preserve"> PAGEREF _Toc201654577 \h </w:instrText>
            </w:r>
            <w:r w:rsidRPr="00671009">
              <w:rPr>
                <w:noProof/>
                <w:webHidden/>
              </w:rPr>
            </w:r>
            <w:r w:rsidRPr="00671009">
              <w:rPr>
                <w:noProof/>
                <w:webHidden/>
              </w:rPr>
              <w:fldChar w:fldCharType="separate"/>
            </w:r>
            <w:r w:rsidR="009D65AC">
              <w:rPr>
                <w:noProof/>
                <w:webHidden/>
              </w:rPr>
              <w:t>52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8" w:history="1">
            <w:r w:rsidR="005701DF" w:rsidRPr="00671009">
              <w:rPr>
                <w:rStyle w:val="af3"/>
                <w:noProof/>
                <w:color w:val="auto"/>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5701DF" w:rsidRPr="00671009">
              <w:rPr>
                <w:noProof/>
                <w:webHidden/>
              </w:rPr>
              <w:tab/>
            </w:r>
            <w:r w:rsidRPr="00671009">
              <w:rPr>
                <w:noProof/>
                <w:webHidden/>
              </w:rPr>
              <w:fldChar w:fldCharType="begin"/>
            </w:r>
            <w:r w:rsidR="005701DF" w:rsidRPr="00671009">
              <w:rPr>
                <w:noProof/>
                <w:webHidden/>
              </w:rPr>
              <w:instrText xml:space="preserve"> PAGEREF _Toc201654578 \h </w:instrText>
            </w:r>
            <w:r w:rsidRPr="00671009">
              <w:rPr>
                <w:noProof/>
                <w:webHidden/>
              </w:rPr>
            </w:r>
            <w:r w:rsidRPr="00671009">
              <w:rPr>
                <w:noProof/>
                <w:webHidden/>
              </w:rPr>
              <w:fldChar w:fldCharType="separate"/>
            </w:r>
            <w:r w:rsidR="009D65AC">
              <w:rPr>
                <w:noProof/>
                <w:webHidden/>
              </w:rPr>
              <w:t>53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79" w:history="1">
            <w:r w:rsidR="005701DF" w:rsidRPr="00671009">
              <w:rPr>
                <w:rStyle w:val="af3"/>
                <w:noProof/>
                <w:color w:val="auto"/>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_Toc201654579 \h </w:instrText>
            </w:r>
            <w:r w:rsidRPr="00671009">
              <w:rPr>
                <w:noProof/>
                <w:webHidden/>
              </w:rPr>
            </w:r>
            <w:r w:rsidRPr="00671009">
              <w:rPr>
                <w:noProof/>
                <w:webHidden/>
              </w:rPr>
              <w:fldChar w:fldCharType="separate"/>
            </w:r>
            <w:r w:rsidR="009D65AC">
              <w:rPr>
                <w:noProof/>
                <w:webHidden/>
              </w:rPr>
              <w:t>54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0" w:history="1">
            <w:r w:rsidR="005701DF" w:rsidRPr="00671009">
              <w:rPr>
                <w:rStyle w:val="af3"/>
                <w:noProof/>
                <w:color w:val="auto"/>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_Toc201654580 \h </w:instrText>
            </w:r>
            <w:r w:rsidRPr="00671009">
              <w:rPr>
                <w:noProof/>
                <w:webHidden/>
              </w:rPr>
            </w:r>
            <w:r w:rsidRPr="00671009">
              <w:rPr>
                <w:noProof/>
                <w:webHidden/>
              </w:rPr>
              <w:fldChar w:fldCharType="separate"/>
            </w:r>
            <w:r w:rsidR="009D65AC">
              <w:rPr>
                <w:noProof/>
                <w:webHidden/>
              </w:rPr>
              <w:t>54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1" w:history="1">
            <w:r w:rsidR="005701DF" w:rsidRPr="00671009">
              <w:rPr>
                <w:rStyle w:val="af3"/>
                <w:noProof/>
                <w:color w:val="auto"/>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_Toc201654581 \h </w:instrText>
            </w:r>
            <w:r w:rsidRPr="00671009">
              <w:rPr>
                <w:noProof/>
                <w:webHidden/>
              </w:rPr>
            </w:r>
            <w:r w:rsidRPr="00671009">
              <w:rPr>
                <w:noProof/>
                <w:webHidden/>
              </w:rPr>
              <w:fldChar w:fldCharType="separate"/>
            </w:r>
            <w:r w:rsidR="009D65AC">
              <w:rPr>
                <w:noProof/>
                <w:webHidden/>
              </w:rPr>
              <w:t>55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2" w:history="1">
            <w:r w:rsidR="005701DF" w:rsidRPr="00671009">
              <w:rPr>
                <w:rStyle w:val="af3"/>
                <w:noProof/>
                <w:color w:val="auto"/>
              </w:rPr>
              <w:t>2.1.6. Оценка безопасности и надежности объектов централизованной системы водоотведения и их управляемости</w:t>
            </w:r>
            <w:r w:rsidR="005701DF" w:rsidRPr="00671009">
              <w:rPr>
                <w:noProof/>
                <w:webHidden/>
              </w:rPr>
              <w:tab/>
            </w:r>
            <w:r w:rsidRPr="00671009">
              <w:rPr>
                <w:noProof/>
                <w:webHidden/>
              </w:rPr>
              <w:fldChar w:fldCharType="begin"/>
            </w:r>
            <w:r w:rsidR="005701DF" w:rsidRPr="00671009">
              <w:rPr>
                <w:noProof/>
                <w:webHidden/>
              </w:rPr>
              <w:instrText xml:space="preserve"> PAGEREF _Toc201654582 \h </w:instrText>
            </w:r>
            <w:r w:rsidRPr="00671009">
              <w:rPr>
                <w:noProof/>
                <w:webHidden/>
              </w:rPr>
            </w:r>
            <w:r w:rsidRPr="00671009">
              <w:rPr>
                <w:noProof/>
                <w:webHidden/>
              </w:rPr>
              <w:fldChar w:fldCharType="separate"/>
            </w:r>
            <w:r w:rsidR="009D65AC">
              <w:rPr>
                <w:noProof/>
                <w:webHidden/>
              </w:rPr>
              <w:t>55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3" w:history="1">
            <w:r w:rsidR="005701DF" w:rsidRPr="00671009">
              <w:rPr>
                <w:rStyle w:val="af3"/>
                <w:noProof/>
                <w:color w:val="auto"/>
              </w:rPr>
              <w:t>2.1.7. Оценка воздействия сбросов сточных вод через централизованную систему водоотведения на окружающую среду</w:t>
            </w:r>
            <w:r w:rsidR="005701DF" w:rsidRPr="00671009">
              <w:rPr>
                <w:noProof/>
                <w:webHidden/>
              </w:rPr>
              <w:tab/>
            </w:r>
            <w:r w:rsidRPr="00671009">
              <w:rPr>
                <w:noProof/>
                <w:webHidden/>
              </w:rPr>
              <w:fldChar w:fldCharType="begin"/>
            </w:r>
            <w:r w:rsidR="005701DF" w:rsidRPr="00671009">
              <w:rPr>
                <w:noProof/>
                <w:webHidden/>
              </w:rPr>
              <w:instrText xml:space="preserve"> PAGEREF _Toc201654583 \h </w:instrText>
            </w:r>
            <w:r w:rsidRPr="00671009">
              <w:rPr>
                <w:noProof/>
                <w:webHidden/>
              </w:rPr>
            </w:r>
            <w:r w:rsidRPr="00671009">
              <w:rPr>
                <w:noProof/>
                <w:webHidden/>
              </w:rPr>
              <w:fldChar w:fldCharType="separate"/>
            </w:r>
            <w:r w:rsidR="009D65AC">
              <w:rPr>
                <w:noProof/>
                <w:webHidden/>
              </w:rPr>
              <w:t>56</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4" w:history="1">
            <w:r w:rsidR="005701DF" w:rsidRPr="00671009">
              <w:rPr>
                <w:rStyle w:val="af3"/>
                <w:noProof/>
                <w:color w:val="auto"/>
              </w:rPr>
              <w:t>2.1.8. Описание территорий муниципального образования, не охваченных централизованной системой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_Toc201654584 \h </w:instrText>
            </w:r>
            <w:r w:rsidRPr="00671009">
              <w:rPr>
                <w:noProof/>
                <w:webHidden/>
              </w:rPr>
            </w:r>
            <w:r w:rsidRPr="00671009">
              <w:rPr>
                <w:noProof/>
                <w:webHidden/>
              </w:rPr>
              <w:fldChar w:fldCharType="separate"/>
            </w:r>
            <w:r w:rsidR="009D65AC">
              <w:rPr>
                <w:noProof/>
                <w:webHidden/>
              </w:rPr>
              <w:t>56</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5" w:history="1">
            <w:r w:rsidR="005701DF" w:rsidRPr="00671009">
              <w:rPr>
                <w:rStyle w:val="af3"/>
                <w:noProof/>
                <w:color w:val="auto"/>
              </w:rPr>
              <w:t>2.1.9. Описание существующих технических и технологических проблем системы водоотведения поселения, муниципального округа, городского округа</w:t>
            </w:r>
            <w:r w:rsidR="005701DF" w:rsidRPr="00671009">
              <w:rPr>
                <w:noProof/>
                <w:webHidden/>
              </w:rPr>
              <w:tab/>
            </w:r>
            <w:r w:rsidRPr="00671009">
              <w:rPr>
                <w:noProof/>
                <w:webHidden/>
              </w:rPr>
              <w:fldChar w:fldCharType="begin"/>
            </w:r>
            <w:r w:rsidR="005701DF" w:rsidRPr="00671009">
              <w:rPr>
                <w:noProof/>
                <w:webHidden/>
              </w:rPr>
              <w:instrText xml:space="preserve"> PAGEREF _Toc201654585 \h </w:instrText>
            </w:r>
            <w:r w:rsidRPr="00671009">
              <w:rPr>
                <w:noProof/>
                <w:webHidden/>
              </w:rPr>
            </w:r>
            <w:r w:rsidRPr="00671009">
              <w:rPr>
                <w:noProof/>
                <w:webHidden/>
              </w:rPr>
              <w:fldChar w:fldCharType="separate"/>
            </w:r>
            <w:r w:rsidR="009D65AC">
              <w:rPr>
                <w:noProof/>
                <w:webHidden/>
              </w:rPr>
              <w:t>57</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6" w:history="1">
            <w:r w:rsidR="005701DF" w:rsidRPr="00671009">
              <w:rPr>
                <w:rStyle w:val="af3"/>
                <w:noProof/>
                <w:color w:val="auto"/>
              </w:rPr>
              <w:t>2.1.10. Сведения об отнесении централизованной системы водоотведения (канализации) к централизованным системам водоотведения поселений, муниципальных округов,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_Toc201654586 \h </w:instrText>
            </w:r>
            <w:r w:rsidRPr="00671009">
              <w:rPr>
                <w:noProof/>
                <w:webHidden/>
              </w:rPr>
            </w:r>
            <w:r w:rsidRPr="00671009">
              <w:rPr>
                <w:noProof/>
                <w:webHidden/>
              </w:rPr>
              <w:fldChar w:fldCharType="separate"/>
            </w:r>
            <w:r w:rsidR="009D65AC">
              <w:rPr>
                <w:noProof/>
                <w:webHidden/>
              </w:rPr>
              <w:t>58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7" w:history="1">
            <w:r w:rsidR="005701DF" w:rsidRPr="00671009">
              <w:rPr>
                <w:rStyle w:val="af3"/>
                <w:noProof/>
                <w:color w:val="auto"/>
              </w:rPr>
              <w:t>2.2. БАЛАНСЫ СТОЧНЫХ ВОД В СИСТЕМЕ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_Toc201654587 \h </w:instrText>
            </w:r>
            <w:r w:rsidRPr="00671009">
              <w:rPr>
                <w:noProof/>
                <w:webHidden/>
              </w:rPr>
            </w:r>
            <w:r w:rsidRPr="00671009">
              <w:rPr>
                <w:noProof/>
                <w:webHidden/>
              </w:rPr>
              <w:fldChar w:fldCharType="separate"/>
            </w:r>
            <w:r w:rsidR="009D65AC">
              <w:rPr>
                <w:noProof/>
                <w:webHidden/>
              </w:rPr>
              <w:t>59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8" w:history="1">
            <w:r w:rsidR="005701DF" w:rsidRPr="00671009">
              <w:rPr>
                <w:rStyle w:val="af3"/>
                <w:noProof/>
                <w:color w:val="auto"/>
              </w:rPr>
              <w:t>2.2.1. Баланс поступления сточных вод в централизованную систему водоотведения и отведения стоков по технологическим зонам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_Toc201654588 \h </w:instrText>
            </w:r>
            <w:r w:rsidRPr="00671009">
              <w:rPr>
                <w:noProof/>
                <w:webHidden/>
              </w:rPr>
            </w:r>
            <w:r w:rsidRPr="00671009">
              <w:rPr>
                <w:noProof/>
                <w:webHidden/>
              </w:rPr>
              <w:fldChar w:fldCharType="separate"/>
            </w:r>
            <w:r w:rsidR="009D65AC">
              <w:rPr>
                <w:noProof/>
                <w:webHidden/>
              </w:rPr>
              <w:t>59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89" w:history="1">
            <w:r w:rsidR="005701DF" w:rsidRPr="00671009">
              <w:rPr>
                <w:rStyle w:val="af3"/>
                <w:noProof/>
                <w:color w:val="auto"/>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_Toc201654589 \h </w:instrText>
            </w:r>
            <w:r w:rsidRPr="00671009">
              <w:rPr>
                <w:noProof/>
                <w:webHidden/>
              </w:rPr>
            </w:r>
            <w:r w:rsidRPr="00671009">
              <w:rPr>
                <w:noProof/>
                <w:webHidden/>
              </w:rPr>
              <w:fldChar w:fldCharType="separate"/>
            </w:r>
            <w:r w:rsidR="009D65AC">
              <w:rPr>
                <w:noProof/>
                <w:webHidden/>
              </w:rPr>
              <w:t>59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0" w:history="1">
            <w:r w:rsidR="005701DF" w:rsidRPr="00671009">
              <w:rPr>
                <w:rStyle w:val="af3"/>
                <w:noProof/>
                <w:color w:val="auto"/>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5701DF" w:rsidRPr="00671009">
              <w:rPr>
                <w:noProof/>
                <w:webHidden/>
              </w:rPr>
              <w:tab/>
            </w:r>
            <w:r w:rsidRPr="00671009">
              <w:rPr>
                <w:noProof/>
                <w:webHidden/>
              </w:rPr>
              <w:fldChar w:fldCharType="begin"/>
            </w:r>
            <w:r w:rsidR="005701DF" w:rsidRPr="00671009">
              <w:rPr>
                <w:noProof/>
                <w:webHidden/>
              </w:rPr>
              <w:instrText xml:space="preserve"> PAGEREF _Toc201654590 \h </w:instrText>
            </w:r>
            <w:r w:rsidRPr="00671009">
              <w:rPr>
                <w:noProof/>
                <w:webHidden/>
              </w:rPr>
            </w:r>
            <w:r w:rsidRPr="00671009">
              <w:rPr>
                <w:noProof/>
                <w:webHidden/>
              </w:rPr>
              <w:fldChar w:fldCharType="separate"/>
            </w:r>
            <w:r w:rsidR="009D65AC">
              <w:rPr>
                <w:noProof/>
                <w:webHidden/>
              </w:rPr>
              <w:t>59</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1" w:history="1">
            <w:r w:rsidR="005701DF" w:rsidRPr="00671009">
              <w:rPr>
                <w:rStyle w:val="af3"/>
                <w:noProof/>
                <w:color w:val="auto"/>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муниципальным округам, городским округам с выделением зон дефицитов и резервов производственных мощностей</w:t>
            </w:r>
            <w:r w:rsidR="005701DF" w:rsidRPr="00671009">
              <w:rPr>
                <w:noProof/>
                <w:webHidden/>
              </w:rPr>
              <w:tab/>
            </w:r>
            <w:r w:rsidRPr="00671009">
              <w:rPr>
                <w:noProof/>
                <w:webHidden/>
              </w:rPr>
              <w:fldChar w:fldCharType="begin"/>
            </w:r>
            <w:r w:rsidR="005701DF" w:rsidRPr="00671009">
              <w:rPr>
                <w:noProof/>
                <w:webHidden/>
              </w:rPr>
              <w:instrText xml:space="preserve"> PAGEREF _Toc201654591 \h </w:instrText>
            </w:r>
            <w:r w:rsidRPr="00671009">
              <w:rPr>
                <w:noProof/>
                <w:webHidden/>
              </w:rPr>
            </w:r>
            <w:r w:rsidRPr="00671009">
              <w:rPr>
                <w:noProof/>
                <w:webHidden/>
              </w:rPr>
              <w:fldChar w:fldCharType="separate"/>
            </w:r>
            <w:r w:rsidR="009D65AC">
              <w:rPr>
                <w:noProof/>
                <w:webHidden/>
              </w:rPr>
              <w:t>60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2" w:history="1">
            <w:r w:rsidR="005701DF" w:rsidRPr="00671009">
              <w:rPr>
                <w:rStyle w:val="af3"/>
                <w:noProof/>
                <w:color w:val="auto"/>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муниципальных округов, городских округов</w:t>
            </w:r>
            <w:r w:rsidR="005701DF" w:rsidRPr="00671009">
              <w:rPr>
                <w:noProof/>
                <w:webHidden/>
              </w:rPr>
              <w:tab/>
            </w:r>
            <w:r w:rsidRPr="00671009">
              <w:rPr>
                <w:noProof/>
                <w:webHidden/>
              </w:rPr>
              <w:fldChar w:fldCharType="begin"/>
            </w:r>
            <w:r w:rsidR="005701DF" w:rsidRPr="00671009">
              <w:rPr>
                <w:noProof/>
                <w:webHidden/>
              </w:rPr>
              <w:instrText xml:space="preserve"> PAGEREF _Toc201654592 \h </w:instrText>
            </w:r>
            <w:r w:rsidRPr="00671009">
              <w:rPr>
                <w:noProof/>
                <w:webHidden/>
              </w:rPr>
            </w:r>
            <w:r w:rsidRPr="00671009">
              <w:rPr>
                <w:noProof/>
                <w:webHidden/>
              </w:rPr>
              <w:fldChar w:fldCharType="separate"/>
            </w:r>
            <w:r w:rsidR="009D65AC">
              <w:rPr>
                <w:noProof/>
                <w:webHidden/>
              </w:rPr>
              <w:t>60</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3" w:history="1">
            <w:r w:rsidR="005701DF" w:rsidRPr="00671009">
              <w:rPr>
                <w:rStyle w:val="af3"/>
                <w:noProof/>
                <w:color w:val="auto"/>
              </w:rPr>
              <w:t>2.3. ПРОГНОЗ ОБЪЕМА СТОЧНЫХ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_Toc201654593 \h </w:instrText>
            </w:r>
            <w:r w:rsidRPr="00671009">
              <w:rPr>
                <w:noProof/>
                <w:webHidden/>
              </w:rPr>
            </w:r>
            <w:r w:rsidRPr="00671009">
              <w:rPr>
                <w:noProof/>
                <w:webHidden/>
              </w:rPr>
              <w:fldChar w:fldCharType="separate"/>
            </w:r>
            <w:r w:rsidR="009D65AC">
              <w:rPr>
                <w:noProof/>
                <w:webHidden/>
              </w:rPr>
              <w:t>62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4" w:history="1">
            <w:r w:rsidR="005701DF" w:rsidRPr="00671009">
              <w:rPr>
                <w:rStyle w:val="af3"/>
                <w:noProof/>
                <w:color w:val="auto"/>
              </w:rPr>
              <w:t>2.3.1. Сведения о фактическом и ожидаемом поступлении сточных вод в централизованную систему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_Toc201654594 \h </w:instrText>
            </w:r>
            <w:r w:rsidRPr="00671009">
              <w:rPr>
                <w:noProof/>
                <w:webHidden/>
              </w:rPr>
            </w:r>
            <w:r w:rsidRPr="00671009">
              <w:rPr>
                <w:noProof/>
                <w:webHidden/>
              </w:rPr>
              <w:fldChar w:fldCharType="separate"/>
            </w:r>
            <w:r w:rsidR="009D65AC">
              <w:rPr>
                <w:noProof/>
                <w:webHidden/>
              </w:rPr>
              <w:t>62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5" w:history="1">
            <w:r w:rsidR="005701DF" w:rsidRPr="00671009">
              <w:rPr>
                <w:rStyle w:val="af3"/>
                <w:noProof/>
                <w:color w:val="auto"/>
              </w:rPr>
              <w:t>2.3.2. Описание структуры централизованной системы водоотведения (эксплуатационные и технологические зоны)</w:t>
            </w:r>
            <w:r w:rsidR="005701DF" w:rsidRPr="00671009">
              <w:rPr>
                <w:noProof/>
                <w:webHidden/>
              </w:rPr>
              <w:tab/>
            </w:r>
            <w:r w:rsidRPr="00671009">
              <w:rPr>
                <w:noProof/>
                <w:webHidden/>
              </w:rPr>
              <w:fldChar w:fldCharType="begin"/>
            </w:r>
            <w:r w:rsidR="005701DF" w:rsidRPr="00671009">
              <w:rPr>
                <w:noProof/>
                <w:webHidden/>
              </w:rPr>
              <w:instrText xml:space="preserve"> PAGEREF _Toc201654595 \h </w:instrText>
            </w:r>
            <w:r w:rsidRPr="00671009">
              <w:rPr>
                <w:noProof/>
                <w:webHidden/>
              </w:rPr>
            </w:r>
            <w:r w:rsidRPr="00671009">
              <w:rPr>
                <w:noProof/>
                <w:webHidden/>
              </w:rPr>
              <w:fldChar w:fldCharType="separate"/>
            </w:r>
            <w:r w:rsidR="009D65AC">
              <w:rPr>
                <w:noProof/>
                <w:webHidden/>
              </w:rPr>
              <w:t>62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6" w:history="1">
            <w:r w:rsidR="005701DF" w:rsidRPr="00671009">
              <w:rPr>
                <w:rStyle w:val="af3"/>
                <w:noProof/>
                <w:color w:val="auto"/>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5701DF" w:rsidRPr="00671009">
              <w:rPr>
                <w:noProof/>
                <w:webHidden/>
              </w:rPr>
              <w:tab/>
            </w:r>
            <w:r w:rsidRPr="00671009">
              <w:rPr>
                <w:noProof/>
                <w:webHidden/>
              </w:rPr>
              <w:fldChar w:fldCharType="begin"/>
            </w:r>
            <w:r w:rsidR="005701DF" w:rsidRPr="00671009">
              <w:rPr>
                <w:noProof/>
                <w:webHidden/>
              </w:rPr>
              <w:instrText xml:space="preserve"> PAGEREF _Toc201654596 \h </w:instrText>
            </w:r>
            <w:r w:rsidRPr="00671009">
              <w:rPr>
                <w:noProof/>
                <w:webHidden/>
              </w:rPr>
            </w:r>
            <w:r w:rsidRPr="00671009">
              <w:rPr>
                <w:noProof/>
                <w:webHidden/>
              </w:rPr>
              <w:fldChar w:fldCharType="separate"/>
            </w:r>
            <w:r w:rsidR="009D65AC">
              <w:rPr>
                <w:noProof/>
                <w:webHidden/>
              </w:rPr>
              <w:t>63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7" w:history="1">
            <w:r w:rsidR="005701DF" w:rsidRPr="00671009">
              <w:rPr>
                <w:rStyle w:val="af3"/>
                <w:noProof/>
                <w:color w:val="auto"/>
              </w:rPr>
              <w:t>2.3.4. Результаты анализа гидравлических режимов и режимов работы элементов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_Toc201654597 \h </w:instrText>
            </w:r>
            <w:r w:rsidRPr="00671009">
              <w:rPr>
                <w:noProof/>
                <w:webHidden/>
              </w:rPr>
            </w:r>
            <w:r w:rsidRPr="00671009">
              <w:rPr>
                <w:noProof/>
                <w:webHidden/>
              </w:rPr>
              <w:fldChar w:fldCharType="separate"/>
            </w:r>
            <w:r w:rsidR="009D65AC">
              <w:rPr>
                <w:noProof/>
                <w:webHidden/>
              </w:rPr>
              <w:t>63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8" w:history="1">
            <w:r w:rsidR="005701DF" w:rsidRPr="00671009">
              <w:rPr>
                <w:rStyle w:val="af3"/>
                <w:noProof/>
                <w:color w:val="auto"/>
              </w:rPr>
              <w:t>2.3.5. Анализ резервов производственных мощностей очистных сооружений системы водоотведения и возможности расширения зоны их действия.</w:t>
            </w:r>
            <w:r w:rsidR="005701DF" w:rsidRPr="00671009">
              <w:rPr>
                <w:noProof/>
                <w:webHidden/>
              </w:rPr>
              <w:tab/>
            </w:r>
            <w:r w:rsidRPr="00671009">
              <w:rPr>
                <w:noProof/>
                <w:webHidden/>
              </w:rPr>
              <w:fldChar w:fldCharType="begin"/>
            </w:r>
            <w:r w:rsidR="005701DF" w:rsidRPr="00671009">
              <w:rPr>
                <w:noProof/>
                <w:webHidden/>
              </w:rPr>
              <w:instrText xml:space="preserve"> PAGEREF _Toc201654598 \h </w:instrText>
            </w:r>
            <w:r w:rsidRPr="00671009">
              <w:rPr>
                <w:noProof/>
                <w:webHidden/>
              </w:rPr>
            </w:r>
            <w:r w:rsidRPr="00671009">
              <w:rPr>
                <w:noProof/>
                <w:webHidden/>
              </w:rPr>
              <w:fldChar w:fldCharType="separate"/>
            </w:r>
            <w:r w:rsidR="009D65AC">
              <w:rPr>
                <w:noProof/>
                <w:webHidden/>
              </w:rPr>
              <w:t>63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599" w:history="1">
            <w:r w:rsidR="005701DF" w:rsidRPr="00671009">
              <w:rPr>
                <w:rStyle w:val="af3"/>
                <w:noProof/>
                <w:color w:val="auto"/>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_Toc201654599 \h </w:instrText>
            </w:r>
            <w:r w:rsidRPr="00671009">
              <w:rPr>
                <w:noProof/>
                <w:webHidden/>
              </w:rPr>
            </w:r>
            <w:r w:rsidRPr="00671009">
              <w:rPr>
                <w:noProof/>
                <w:webHidden/>
              </w:rPr>
              <w:fldChar w:fldCharType="separate"/>
            </w:r>
            <w:r w:rsidR="009D65AC">
              <w:rPr>
                <w:noProof/>
                <w:webHidden/>
              </w:rPr>
              <w:t>64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0" w:history="1">
            <w:r w:rsidR="005701DF" w:rsidRPr="00671009">
              <w:rPr>
                <w:rStyle w:val="af3"/>
                <w:noProof/>
                <w:color w:val="auto"/>
              </w:rPr>
              <w:t>2.4.1. Основные направления, принципы, задачи и плановые значения показателей развития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_Toc201654600 \h </w:instrText>
            </w:r>
            <w:r w:rsidRPr="00671009">
              <w:rPr>
                <w:noProof/>
                <w:webHidden/>
              </w:rPr>
            </w:r>
            <w:r w:rsidRPr="00671009">
              <w:rPr>
                <w:noProof/>
                <w:webHidden/>
              </w:rPr>
              <w:fldChar w:fldCharType="separate"/>
            </w:r>
            <w:r w:rsidR="009D65AC">
              <w:rPr>
                <w:noProof/>
                <w:webHidden/>
              </w:rPr>
              <w:t>64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1" w:history="1">
            <w:r w:rsidR="005701DF" w:rsidRPr="00671009">
              <w:rPr>
                <w:rStyle w:val="af3"/>
                <w:noProof/>
                <w:color w:val="auto"/>
              </w:rPr>
              <w:t>2.4.2. Перечень основных мероприятий по реализации схем водоотведения с разбивкой по годам, включая технические обоснования этих мероприятий.</w:t>
            </w:r>
            <w:r w:rsidR="005701DF" w:rsidRPr="00671009">
              <w:rPr>
                <w:noProof/>
                <w:webHidden/>
              </w:rPr>
              <w:tab/>
            </w:r>
            <w:r w:rsidRPr="00671009">
              <w:rPr>
                <w:noProof/>
                <w:webHidden/>
              </w:rPr>
              <w:fldChar w:fldCharType="begin"/>
            </w:r>
            <w:r w:rsidR="005701DF" w:rsidRPr="00671009">
              <w:rPr>
                <w:noProof/>
                <w:webHidden/>
              </w:rPr>
              <w:instrText xml:space="preserve"> PAGEREF _Toc201654601 \h </w:instrText>
            </w:r>
            <w:r w:rsidRPr="00671009">
              <w:rPr>
                <w:noProof/>
                <w:webHidden/>
              </w:rPr>
            </w:r>
            <w:r w:rsidRPr="00671009">
              <w:rPr>
                <w:noProof/>
                <w:webHidden/>
              </w:rPr>
              <w:fldChar w:fldCharType="separate"/>
            </w:r>
            <w:r w:rsidR="009D65AC">
              <w:rPr>
                <w:noProof/>
                <w:webHidden/>
              </w:rPr>
              <w:t>64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2" w:history="1">
            <w:r w:rsidR="005701DF" w:rsidRPr="00671009">
              <w:rPr>
                <w:rStyle w:val="af3"/>
                <w:noProof/>
                <w:color w:val="auto"/>
              </w:rPr>
              <w:t>2.4.3. Технические обоснования основных мероприятий по реализации схем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_Toc201654602 \h </w:instrText>
            </w:r>
            <w:r w:rsidRPr="00671009">
              <w:rPr>
                <w:noProof/>
                <w:webHidden/>
              </w:rPr>
            </w:r>
            <w:r w:rsidRPr="00671009">
              <w:rPr>
                <w:noProof/>
                <w:webHidden/>
              </w:rPr>
              <w:fldChar w:fldCharType="separate"/>
            </w:r>
            <w:r w:rsidR="009D65AC">
              <w:rPr>
                <w:noProof/>
                <w:webHidden/>
              </w:rPr>
              <w:t>64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3" w:history="1">
            <w:r w:rsidR="005701DF" w:rsidRPr="00671009">
              <w:rPr>
                <w:rStyle w:val="af3"/>
                <w:noProof/>
                <w:color w:val="auto"/>
              </w:rPr>
              <w:t>2.4.4. Сведения о вновь строящихся, реконструируемых и предлагаемых к выводу из эксплуатации объектах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_Toc201654603 \h </w:instrText>
            </w:r>
            <w:r w:rsidRPr="00671009">
              <w:rPr>
                <w:noProof/>
                <w:webHidden/>
              </w:rPr>
            </w:r>
            <w:r w:rsidRPr="00671009">
              <w:rPr>
                <w:noProof/>
                <w:webHidden/>
              </w:rPr>
              <w:fldChar w:fldCharType="separate"/>
            </w:r>
            <w:r w:rsidR="009D65AC">
              <w:rPr>
                <w:noProof/>
                <w:webHidden/>
              </w:rPr>
              <w:t>65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4" w:history="1">
            <w:r w:rsidR="005701DF" w:rsidRPr="00671009">
              <w:rPr>
                <w:rStyle w:val="af3"/>
                <w:noProof/>
                <w:color w:val="auto"/>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5701DF" w:rsidRPr="00671009">
              <w:rPr>
                <w:noProof/>
                <w:webHidden/>
              </w:rPr>
              <w:tab/>
            </w:r>
            <w:r w:rsidRPr="00671009">
              <w:rPr>
                <w:noProof/>
                <w:webHidden/>
              </w:rPr>
              <w:fldChar w:fldCharType="begin"/>
            </w:r>
            <w:r w:rsidR="005701DF" w:rsidRPr="00671009">
              <w:rPr>
                <w:noProof/>
                <w:webHidden/>
              </w:rPr>
              <w:instrText xml:space="preserve"> PAGEREF _Toc201654604 \h </w:instrText>
            </w:r>
            <w:r w:rsidRPr="00671009">
              <w:rPr>
                <w:noProof/>
                <w:webHidden/>
              </w:rPr>
            </w:r>
            <w:r w:rsidRPr="00671009">
              <w:rPr>
                <w:noProof/>
                <w:webHidden/>
              </w:rPr>
              <w:fldChar w:fldCharType="separate"/>
            </w:r>
            <w:r w:rsidR="009D65AC">
              <w:rPr>
                <w:noProof/>
                <w:webHidden/>
              </w:rPr>
              <w:t>65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5" w:history="1">
            <w:r w:rsidR="005701DF" w:rsidRPr="00671009">
              <w:rPr>
                <w:rStyle w:val="af3"/>
                <w:noProof/>
                <w:color w:val="auto"/>
              </w:rPr>
              <w:t>2.4.6. Описание вариантов маршрутов прохождения трубопроводов (трасс) по территории поселения, муниципального округа, городского округа, расположения намечаемых площадок под строительство сооружений водоотведения и их обоснование</w:t>
            </w:r>
            <w:r w:rsidR="005701DF" w:rsidRPr="00671009">
              <w:rPr>
                <w:noProof/>
                <w:webHidden/>
              </w:rPr>
              <w:tab/>
            </w:r>
            <w:r w:rsidRPr="00671009">
              <w:rPr>
                <w:noProof/>
                <w:webHidden/>
              </w:rPr>
              <w:fldChar w:fldCharType="begin"/>
            </w:r>
            <w:r w:rsidR="005701DF" w:rsidRPr="00671009">
              <w:rPr>
                <w:noProof/>
                <w:webHidden/>
              </w:rPr>
              <w:instrText xml:space="preserve"> PAGEREF _Toc201654605 \h </w:instrText>
            </w:r>
            <w:r w:rsidRPr="00671009">
              <w:rPr>
                <w:noProof/>
                <w:webHidden/>
              </w:rPr>
            </w:r>
            <w:r w:rsidRPr="00671009">
              <w:rPr>
                <w:noProof/>
                <w:webHidden/>
              </w:rPr>
              <w:fldChar w:fldCharType="separate"/>
            </w:r>
            <w:r w:rsidR="009D65AC">
              <w:rPr>
                <w:noProof/>
                <w:webHidden/>
              </w:rPr>
              <w:t>65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6" w:history="1">
            <w:r w:rsidR="005701DF" w:rsidRPr="00671009">
              <w:rPr>
                <w:rStyle w:val="af3"/>
                <w:noProof/>
                <w:color w:val="auto"/>
              </w:rPr>
              <w:t>2.4.7. Границы и характеристики охранных зон сетей и сооружений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_Toc201654606 \h </w:instrText>
            </w:r>
            <w:r w:rsidRPr="00671009">
              <w:rPr>
                <w:noProof/>
                <w:webHidden/>
              </w:rPr>
            </w:r>
            <w:r w:rsidRPr="00671009">
              <w:rPr>
                <w:noProof/>
                <w:webHidden/>
              </w:rPr>
              <w:fldChar w:fldCharType="separate"/>
            </w:r>
            <w:r w:rsidR="009D65AC">
              <w:rPr>
                <w:noProof/>
                <w:webHidden/>
              </w:rPr>
              <w:t>65</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7" w:history="1">
            <w:r w:rsidR="005701DF" w:rsidRPr="00671009">
              <w:rPr>
                <w:rStyle w:val="af3"/>
                <w:noProof/>
                <w:color w:val="auto"/>
              </w:rPr>
              <w:t>2.4.8. Границы планируемых зон размещения объектов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_Toc201654607 \h </w:instrText>
            </w:r>
            <w:r w:rsidRPr="00671009">
              <w:rPr>
                <w:noProof/>
                <w:webHidden/>
              </w:rPr>
            </w:r>
            <w:r w:rsidRPr="00671009">
              <w:rPr>
                <w:noProof/>
                <w:webHidden/>
              </w:rPr>
              <w:fldChar w:fldCharType="separate"/>
            </w:r>
            <w:r w:rsidR="009D65AC">
              <w:rPr>
                <w:noProof/>
                <w:webHidden/>
              </w:rPr>
              <w:t>67</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8" w:history="1">
            <w:r w:rsidR="005701DF" w:rsidRPr="00671009">
              <w:rPr>
                <w:rStyle w:val="af3"/>
                <w:noProof/>
                <w:color w:val="auto"/>
              </w:rPr>
              <w:t>2.5. ЭКОЛОГИЧЕСКИЕ АСПЕКТЫ МЕРОПРИЯТИЙ ПО СТРОИТЕЛЬСТВУ И РЕКОНСТРУКЦИИ ОБЪЕКТОВ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_Toc201654608 \h </w:instrText>
            </w:r>
            <w:r w:rsidRPr="00671009">
              <w:rPr>
                <w:noProof/>
                <w:webHidden/>
              </w:rPr>
            </w:r>
            <w:r w:rsidRPr="00671009">
              <w:rPr>
                <w:noProof/>
                <w:webHidden/>
              </w:rPr>
              <w:fldChar w:fldCharType="separate"/>
            </w:r>
            <w:r w:rsidR="009D65AC">
              <w:rPr>
                <w:noProof/>
                <w:webHidden/>
              </w:rPr>
              <w:t>68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09" w:history="1">
            <w:r w:rsidR="005701DF" w:rsidRPr="00671009">
              <w:rPr>
                <w:rStyle w:val="af3"/>
                <w:noProof/>
                <w:color w:val="auto"/>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5701DF" w:rsidRPr="00671009">
              <w:rPr>
                <w:noProof/>
                <w:webHidden/>
              </w:rPr>
              <w:tab/>
            </w:r>
            <w:r w:rsidRPr="00671009">
              <w:rPr>
                <w:noProof/>
                <w:webHidden/>
              </w:rPr>
              <w:fldChar w:fldCharType="begin"/>
            </w:r>
            <w:r w:rsidR="005701DF" w:rsidRPr="00671009">
              <w:rPr>
                <w:noProof/>
                <w:webHidden/>
              </w:rPr>
              <w:instrText xml:space="preserve"> PAGEREF _Toc201654609 \h </w:instrText>
            </w:r>
            <w:r w:rsidRPr="00671009">
              <w:rPr>
                <w:noProof/>
                <w:webHidden/>
              </w:rPr>
            </w:r>
            <w:r w:rsidRPr="00671009">
              <w:rPr>
                <w:noProof/>
                <w:webHidden/>
              </w:rPr>
              <w:fldChar w:fldCharType="separate"/>
            </w:r>
            <w:r w:rsidR="009D65AC">
              <w:rPr>
                <w:noProof/>
                <w:webHidden/>
              </w:rPr>
              <w:t>68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0" w:history="1">
            <w:r w:rsidR="005701DF" w:rsidRPr="00671009">
              <w:rPr>
                <w:rStyle w:val="af3"/>
                <w:noProof/>
                <w:color w:val="auto"/>
              </w:rPr>
              <w:t>2.5.2. Сведения о применении методов, безопасных для окружающей среды, при утилизации осадков сточных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_Toc201654610 \h </w:instrText>
            </w:r>
            <w:r w:rsidRPr="00671009">
              <w:rPr>
                <w:noProof/>
                <w:webHidden/>
              </w:rPr>
            </w:r>
            <w:r w:rsidRPr="00671009">
              <w:rPr>
                <w:noProof/>
                <w:webHidden/>
              </w:rPr>
              <w:fldChar w:fldCharType="separate"/>
            </w:r>
            <w:r w:rsidR="009D65AC">
              <w:rPr>
                <w:noProof/>
                <w:webHidden/>
              </w:rPr>
              <w:t>68</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1" w:history="1">
            <w:r w:rsidR="005701DF" w:rsidRPr="00671009">
              <w:rPr>
                <w:rStyle w:val="af3"/>
                <w:noProof/>
                <w:color w:val="auto"/>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_Toc201654611 \h </w:instrText>
            </w:r>
            <w:r w:rsidRPr="00671009">
              <w:rPr>
                <w:noProof/>
                <w:webHidden/>
              </w:rPr>
            </w:r>
            <w:r w:rsidRPr="00671009">
              <w:rPr>
                <w:noProof/>
                <w:webHidden/>
              </w:rPr>
              <w:fldChar w:fldCharType="separate"/>
            </w:r>
            <w:r w:rsidR="009D65AC">
              <w:rPr>
                <w:noProof/>
                <w:webHidden/>
              </w:rPr>
              <w:t>71</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2" w:history="1">
            <w:r w:rsidR="005701DF" w:rsidRPr="00671009">
              <w:rPr>
                <w:rStyle w:val="af3"/>
                <w:noProof/>
                <w:color w:val="auto"/>
              </w:rPr>
              <w:t>2.7. ПЛАНОВЫЕ ЗНАЧЕНИЯ ПОКАЗАТЕЛЕЙ РАЗВИТИЯ ЦЕНТРАЛИЗОВАННЫХ СИСТЕМ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_Toc201654612 \h </w:instrText>
            </w:r>
            <w:r w:rsidRPr="00671009">
              <w:rPr>
                <w:noProof/>
                <w:webHidden/>
              </w:rPr>
            </w:r>
            <w:r w:rsidRPr="00671009">
              <w:rPr>
                <w:noProof/>
                <w:webHidden/>
              </w:rPr>
              <w:fldChar w:fldCharType="separate"/>
            </w:r>
            <w:r w:rsidR="009D65AC">
              <w:rPr>
                <w:noProof/>
                <w:webHidden/>
              </w:rPr>
              <w:t>72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3" w:history="1">
            <w:r w:rsidR="005701DF" w:rsidRPr="00671009">
              <w:rPr>
                <w:rStyle w:val="af3"/>
                <w:noProof/>
                <w:color w:val="auto"/>
              </w:rPr>
              <w:t>2.7.1. Показатели надежности и бесперебойности водоотведения</w:t>
            </w:r>
            <w:r w:rsidR="005701DF" w:rsidRPr="00671009">
              <w:rPr>
                <w:noProof/>
                <w:webHidden/>
              </w:rPr>
              <w:tab/>
            </w:r>
            <w:r w:rsidRPr="00671009">
              <w:rPr>
                <w:noProof/>
                <w:webHidden/>
              </w:rPr>
              <w:fldChar w:fldCharType="begin"/>
            </w:r>
            <w:r w:rsidR="005701DF" w:rsidRPr="00671009">
              <w:rPr>
                <w:noProof/>
                <w:webHidden/>
              </w:rPr>
              <w:instrText xml:space="preserve"> PAGEREF _Toc201654613 \h </w:instrText>
            </w:r>
            <w:r w:rsidRPr="00671009">
              <w:rPr>
                <w:noProof/>
                <w:webHidden/>
              </w:rPr>
            </w:r>
            <w:r w:rsidRPr="00671009">
              <w:rPr>
                <w:noProof/>
                <w:webHidden/>
              </w:rPr>
              <w:fldChar w:fldCharType="separate"/>
            </w:r>
            <w:r w:rsidR="009D65AC">
              <w:rPr>
                <w:noProof/>
                <w:webHidden/>
              </w:rPr>
              <w:t>72</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4" w:history="1">
            <w:r w:rsidR="005701DF" w:rsidRPr="00671009">
              <w:rPr>
                <w:rStyle w:val="af3"/>
                <w:noProof/>
                <w:color w:val="auto"/>
              </w:rPr>
              <w:t>2.7.2. Показатели очистки сточных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_Toc201654614 \h </w:instrText>
            </w:r>
            <w:r w:rsidRPr="00671009">
              <w:rPr>
                <w:noProof/>
                <w:webHidden/>
              </w:rPr>
            </w:r>
            <w:r w:rsidRPr="00671009">
              <w:rPr>
                <w:noProof/>
                <w:webHidden/>
              </w:rPr>
              <w:fldChar w:fldCharType="separate"/>
            </w:r>
            <w:r w:rsidR="009D65AC">
              <w:rPr>
                <w:noProof/>
                <w:webHidden/>
              </w:rPr>
              <w:t>73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5" w:history="1">
            <w:r w:rsidR="005701DF" w:rsidRPr="00671009">
              <w:rPr>
                <w:rStyle w:val="af3"/>
                <w:noProof/>
                <w:color w:val="auto"/>
              </w:rPr>
              <w:t>2.7.3. Показатели эффективности использования ресурсов при транспортировке сточных вод</w:t>
            </w:r>
            <w:r w:rsidR="005701DF" w:rsidRPr="00671009">
              <w:rPr>
                <w:noProof/>
                <w:webHidden/>
              </w:rPr>
              <w:tab/>
            </w:r>
            <w:r w:rsidRPr="00671009">
              <w:rPr>
                <w:noProof/>
                <w:webHidden/>
              </w:rPr>
              <w:fldChar w:fldCharType="begin"/>
            </w:r>
            <w:r w:rsidR="005701DF" w:rsidRPr="00671009">
              <w:rPr>
                <w:noProof/>
                <w:webHidden/>
              </w:rPr>
              <w:instrText xml:space="preserve"> PAGEREF _Toc201654615 \h </w:instrText>
            </w:r>
            <w:r w:rsidRPr="00671009">
              <w:rPr>
                <w:noProof/>
                <w:webHidden/>
              </w:rPr>
            </w:r>
            <w:r w:rsidRPr="00671009">
              <w:rPr>
                <w:noProof/>
                <w:webHidden/>
              </w:rPr>
              <w:fldChar w:fldCharType="separate"/>
            </w:r>
            <w:r w:rsidR="009D65AC">
              <w:rPr>
                <w:noProof/>
                <w:webHidden/>
              </w:rPr>
              <w:t>73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6" w:history="1">
            <w:r w:rsidR="005701DF" w:rsidRPr="00671009">
              <w:rPr>
                <w:rStyle w:val="af3"/>
                <w:noProof/>
                <w:color w:val="auto"/>
              </w:rPr>
              <w:t>2.7.4.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5701DF" w:rsidRPr="00671009">
              <w:rPr>
                <w:noProof/>
                <w:webHidden/>
              </w:rPr>
              <w:tab/>
            </w:r>
            <w:r w:rsidRPr="00671009">
              <w:rPr>
                <w:noProof/>
                <w:webHidden/>
              </w:rPr>
              <w:fldChar w:fldCharType="begin"/>
            </w:r>
            <w:r w:rsidR="005701DF" w:rsidRPr="00671009">
              <w:rPr>
                <w:noProof/>
                <w:webHidden/>
              </w:rPr>
              <w:instrText xml:space="preserve"> PAGEREF _Toc201654616 \h </w:instrText>
            </w:r>
            <w:r w:rsidRPr="00671009">
              <w:rPr>
                <w:noProof/>
                <w:webHidden/>
              </w:rPr>
            </w:r>
            <w:r w:rsidRPr="00671009">
              <w:rPr>
                <w:noProof/>
                <w:webHidden/>
              </w:rPr>
              <w:fldChar w:fldCharType="separate"/>
            </w:r>
            <w:r w:rsidR="009D65AC">
              <w:rPr>
                <w:noProof/>
                <w:webHidden/>
              </w:rPr>
              <w:t>73</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7" w:history="1">
            <w:r w:rsidR="005701DF" w:rsidRPr="00671009">
              <w:rPr>
                <w:rStyle w:val="af3"/>
                <w:noProof/>
                <w:color w:val="auto"/>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5701DF" w:rsidRPr="00671009">
              <w:rPr>
                <w:noProof/>
                <w:webHidden/>
              </w:rPr>
              <w:tab/>
            </w:r>
            <w:r w:rsidRPr="00671009">
              <w:rPr>
                <w:noProof/>
                <w:webHidden/>
              </w:rPr>
              <w:fldChar w:fldCharType="begin"/>
            </w:r>
            <w:r w:rsidR="005701DF" w:rsidRPr="00671009">
              <w:rPr>
                <w:noProof/>
                <w:webHidden/>
              </w:rPr>
              <w:instrText xml:space="preserve"> PAGEREF _Toc201654617 \h </w:instrText>
            </w:r>
            <w:r w:rsidRPr="00671009">
              <w:rPr>
                <w:noProof/>
                <w:webHidden/>
              </w:rPr>
            </w:r>
            <w:r w:rsidRPr="00671009">
              <w:rPr>
                <w:noProof/>
                <w:webHidden/>
              </w:rPr>
              <w:fldChar w:fldCharType="separate"/>
            </w:r>
            <w:r w:rsidR="009D65AC">
              <w:rPr>
                <w:noProof/>
                <w:webHidden/>
              </w:rPr>
              <w:t>74</w:t>
            </w:r>
            <w:r w:rsidRPr="00671009">
              <w:rPr>
                <w:noProof/>
                <w:webHidden/>
              </w:rPr>
              <w:fldChar w:fldCharType="end"/>
            </w:r>
          </w:hyperlink>
        </w:p>
        <w:p w:rsidR="005701DF" w:rsidRPr="00671009" w:rsidRDefault="000059E0">
          <w:pPr>
            <w:pStyle w:val="21"/>
            <w:rPr>
              <w:rFonts w:asciiTheme="minorHAnsi" w:eastAsiaTheme="minorEastAsia" w:hAnsiTheme="minorHAnsi" w:cstheme="minorBidi"/>
              <w:noProof/>
              <w:sz w:val="22"/>
            </w:rPr>
          </w:pPr>
          <w:hyperlink w:anchor="_Toc201654618" w:history="1">
            <w:r w:rsidR="005701DF" w:rsidRPr="00671009">
              <w:rPr>
                <w:rStyle w:val="af3"/>
                <w:noProof/>
                <w:color w:val="auto"/>
              </w:rPr>
              <w:t>НОРМАТИВНО-ТЕХНИЧЕСКАЯ (ССЫЛОЧНАЯ) ЛИТЕРАТУРА</w:t>
            </w:r>
            <w:r w:rsidR="005701DF" w:rsidRPr="00671009">
              <w:rPr>
                <w:noProof/>
                <w:webHidden/>
              </w:rPr>
              <w:tab/>
            </w:r>
            <w:r w:rsidRPr="00671009">
              <w:rPr>
                <w:noProof/>
                <w:webHidden/>
              </w:rPr>
              <w:fldChar w:fldCharType="begin"/>
            </w:r>
            <w:r w:rsidR="005701DF" w:rsidRPr="00671009">
              <w:rPr>
                <w:noProof/>
                <w:webHidden/>
              </w:rPr>
              <w:instrText xml:space="preserve"> PAGEREF _Toc201654618 \h </w:instrText>
            </w:r>
            <w:r w:rsidRPr="00671009">
              <w:rPr>
                <w:noProof/>
                <w:webHidden/>
              </w:rPr>
            </w:r>
            <w:r w:rsidRPr="00671009">
              <w:rPr>
                <w:noProof/>
                <w:webHidden/>
              </w:rPr>
              <w:fldChar w:fldCharType="separate"/>
            </w:r>
            <w:r w:rsidR="009D65AC">
              <w:rPr>
                <w:noProof/>
                <w:webHidden/>
              </w:rPr>
              <w:t>75</w:t>
            </w:r>
            <w:r w:rsidRPr="00671009">
              <w:rPr>
                <w:noProof/>
                <w:webHidden/>
              </w:rPr>
              <w:fldChar w:fldCharType="end"/>
            </w:r>
          </w:hyperlink>
        </w:p>
        <w:p w:rsidR="005701DF" w:rsidRPr="00671009" w:rsidRDefault="000059E0">
          <w:r w:rsidRPr="00671009">
            <w:rPr>
              <w:b/>
              <w:bCs/>
            </w:rPr>
            <w:fldChar w:fldCharType="end"/>
          </w:r>
        </w:p>
      </w:sdtContent>
    </w:sdt>
    <w:p w:rsidR="005701DF" w:rsidRPr="00671009" w:rsidRDefault="005701DF" w:rsidP="00491AA0">
      <w:pPr>
        <w:pStyle w:val="ac"/>
        <w:spacing w:line="276" w:lineRule="auto"/>
        <w:jc w:val="center"/>
        <w:rPr>
          <w:rFonts w:ascii="Times New Roman" w:hAnsi="Times New Roman"/>
          <w:sz w:val="24"/>
        </w:rPr>
      </w:pPr>
    </w:p>
    <w:p w:rsidR="005701DF" w:rsidRPr="00671009" w:rsidRDefault="005701DF" w:rsidP="00491AA0">
      <w:pPr>
        <w:pStyle w:val="ac"/>
        <w:spacing w:line="276" w:lineRule="auto"/>
        <w:jc w:val="center"/>
        <w:rPr>
          <w:rFonts w:ascii="Times New Roman" w:hAnsi="Times New Roman"/>
          <w:sz w:val="24"/>
        </w:rPr>
      </w:pPr>
    </w:p>
    <w:p w:rsidR="005701DF" w:rsidRPr="00671009" w:rsidRDefault="005701DF" w:rsidP="00491AA0">
      <w:pPr>
        <w:pStyle w:val="ac"/>
        <w:spacing w:line="276" w:lineRule="auto"/>
        <w:jc w:val="center"/>
        <w:rPr>
          <w:rFonts w:ascii="Times New Roman" w:hAnsi="Times New Roman"/>
          <w:sz w:val="24"/>
        </w:rPr>
      </w:pPr>
    </w:p>
    <w:p w:rsidR="00B9556C" w:rsidRPr="00671009" w:rsidRDefault="00B9556C">
      <w:pPr>
        <w:sectPr w:rsidR="00B9556C" w:rsidRPr="00671009" w:rsidSect="00D927DD">
          <w:footerReference w:type="even" r:id="rId9"/>
          <w:footerReference w:type="default" r:id="rId10"/>
          <w:footerReference w:type="first" r:id="rId11"/>
          <w:pgSz w:w="11906" w:h="16838"/>
          <w:pgMar w:top="743" w:right="849" w:bottom="856" w:left="1418" w:header="709" w:footer="709" w:gutter="0"/>
          <w:cols w:space="708"/>
          <w:titlePg/>
          <w:docGrid w:linePitch="360"/>
        </w:sectPr>
      </w:pPr>
    </w:p>
    <w:p w:rsidR="009148F3" w:rsidRPr="00671009" w:rsidRDefault="009148F3" w:rsidP="003C3D2F">
      <w:pPr>
        <w:tabs>
          <w:tab w:val="right" w:leader="dot" w:pos="9923"/>
        </w:tabs>
        <w:spacing w:line="276" w:lineRule="auto"/>
        <w:rPr>
          <w:rFonts w:ascii="Times New Roman" w:hAnsi="Times New Roman"/>
          <w:sz w:val="24"/>
        </w:rPr>
      </w:pPr>
    </w:p>
    <w:p w:rsidR="005A3C63" w:rsidRPr="00671009" w:rsidRDefault="00EF1D49" w:rsidP="003C3D2F">
      <w:pPr>
        <w:pStyle w:val="1"/>
        <w:spacing w:line="276" w:lineRule="auto"/>
        <w:jc w:val="center"/>
        <w:rPr>
          <w:rFonts w:ascii="Times New Roman" w:hAnsi="Times New Roman"/>
          <w:sz w:val="24"/>
          <w:szCs w:val="24"/>
        </w:rPr>
      </w:pPr>
      <w:bookmarkStart w:id="0" w:name="_Toc88831149"/>
      <w:bookmarkStart w:id="1" w:name="_Toc201654519"/>
      <w:r w:rsidRPr="00671009">
        <w:rPr>
          <w:rFonts w:ascii="Times New Roman" w:hAnsi="Times New Roman"/>
          <w:sz w:val="24"/>
          <w:szCs w:val="24"/>
        </w:rPr>
        <w:t>ОБЩИЕ ПОЛОЖЕНИЯ</w:t>
      </w:r>
      <w:bookmarkEnd w:id="0"/>
      <w:bookmarkEnd w:id="1"/>
    </w:p>
    <w:p w:rsidR="00EF1D49" w:rsidRPr="00671009" w:rsidRDefault="00EF1D49" w:rsidP="003C3D2F">
      <w:pPr>
        <w:pStyle w:val="e"/>
        <w:spacing w:line="276" w:lineRule="auto"/>
        <w:jc w:val="both"/>
      </w:pPr>
    </w:p>
    <w:p w:rsidR="008E6F41" w:rsidRPr="00671009" w:rsidRDefault="008E6F41" w:rsidP="003C3D2F">
      <w:pPr>
        <w:pStyle w:val="e"/>
        <w:spacing w:before="0" w:line="276" w:lineRule="auto"/>
        <w:jc w:val="both"/>
      </w:pPr>
      <w:r w:rsidRPr="00671009">
        <w:t xml:space="preserve">Проектирование систем водоснабжения и водоотведения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8E6F41" w:rsidRPr="00671009" w:rsidRDefault="008E6F41" w:rsidP="003C3D2F">
      <w:pPr>
        <w:pStyle w:val="e"/>
        <w:spacing w:before="0" w:line="276" w:lineRule="auto"/>
        <w:jc w:val="both"/>
      </w:pPr>
      <w:r w:rsidRPr="00671009">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расчётный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водопроводного и канализационного хозяйства </w:t>
      </w:r>
      <w:r w:rsidR="003C3D2F" w:rsidRPr="00671009">
        <w:t xml:space="preserve">муниципального образования </w:t>
      </w:r>
      <w:r w:rsidRPr="00671009">
        <w:t>принята практика составления перспективных схем водоснабжения и водоотведения.</w:t>
      </w:r>
    </w:p>
    <w:p w:rsidR="008E6F41" w:rsidRPr="00671009" w:rsidRDefault="008E6F41" w:rsidP="003C3D2F">
      <w:pPr>
        <w:pStyle w:val="e"/>
        <w:spacing w:before="0" w:line="276" w:lineRule="auto"/>
        <w:jc w:val="both"/>
      </w:pPr>
      <w:r w:rsidRPr="00671009">
        <w:t>Схемы разрабатываются на основе анализа фактических нагрузок потребителей по водоснабжению и водоотведению с учётом перспективного развития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8E6F41" w:rsidRPr="00671009" w:rsidRDefault="008E6F41" w:rsidP="003C3D2F">
      <w:pPr>
        <w:pStyle w:val="e"/>
        <w:spacing w:before="0" w:line="276" w:lineRule="auto"/>
        <w:jc w:val="both"/>
      </w:pPr>
      <w:r w:rsidRPr="00671009">
        <w:t>Обоснование решений (рекомендаций) при разработке схемы водоснабжения и водоотведения осуществляется на основе технико-экономического сопоставления вариантов развития систем водоснабжения и водоотведения, в целом.</w:t>
      </w:r>
    </w:p>
    <w:p w:rsidR="003C3D2F" w:rsidRPr="00671009" w:rsidRDefault="008E6F41" w:rsidP="003C3D2F">
      <w:pPr>
        <w:pStyle w:val="e"/>
        <w:spacing w:before="0" w:line="276" w:lineRule="auto"/>
        <w:jc w:val="both"/>
      </w:pPr>
      <w:r w:rsidRPr="00671009">
        <w:t>Основой для разработки и реализации схемы водоснабжения и водоотведения до2029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3C3D2F" w:rsidRPr="00671009" w:rsidRDefault="008E6F41" w:rsidP="003C3D2F">
      <w:pPr>
        <w:pStyle w:val="e"/>
        <w:spacing w:before="0" w:line="276" w:lineRule="auto"/>
        <w:jc w:val="both"/>
      </w:pPr>
      <w:r w:rsidRPr="00671009">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3C3D2F" w:rsidRPr="00671009" w:rsidRDefault="003C3D2F" w:rsidP="003C3D2F">
      <w:pPr>
        <w:pStyle w:val="e"/>
        <w:spacing w:before="0" w:line="276" w:lineRule="auto"/>
        <w:jc w:val="both"/>
      </w:pPr>
      <w:r w:rsidRPr="00671009">
        <w:t>Схема водоснабжения и водоотведения разработана на основании:</w:t>
      </w:r>
    </w:p>
    <w:p w:rsidR="003C3D2F" w:rsidRPr="00671009" w:rsidRDefault="003C3D2F" w:rsidP="003C3D2F">
      <w:pPr>
        <w:pStyle w:val="e"/>
        <w:spacing w:before="0" w:line="276" w:lineRule="auto"/>
        <w:jc w:val="both"/>
      </w:pPr>
      <w:r w:rsidRPr="00671009">
        <w:rPr>
          <w:bCs/>
        </w:rPr>
        <w:t>- приказа Министерства регионального развития Российской Федерации от 06.05.2011 № 204</w:t>
      </w:r>
      <w:r w:rsidRPr="00671009">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p w:rsidR="003C3D2F" w:rsidRPr="00671009" w:rsidRDefault="003C3D2F" w:rsidP="003C3D2F">
      <w:pPr>
        <w:pStyle w:val="e"/>
        <w:spacing w:before="0" w:line="276" w:lineRule="auto"/>
        <w:jc w:val="both"/>
      </w:pPr>
      <w:bookmarkStart w:id="2" w:name="_Hlk116293017"/>
      <w:r w:rsidRPr="00671009">
        <w:lastRenderedPageBreak/>
        <w:t>- свода правил Министерства строительства и жилищно-коммунального хозяйства Российской Федерации СП 31.13330.2021 «Водоснабжение. Наружные сети и сооружения СНиП 2.04.02-84*»;</w:t>
      </w:r>
    </w:p>
    <w:bookmarkEnd w:id="2"/>
    <w:p w:rsidR="003C3D2F" w:rsidRPr="00671009" w:rsidRDefault="003C3D2F" w:rsidP="003C3D2F">
      <w:pPr>
        <w:pStyle w:val="e"/>
        <w:spacing w:before="0" w:line="276" w:lineRule="auto"/>
        <w:jc w:val="both"/>
      </w:pPr>
      <w:r w:rsidRPr="00671009">
        <w:t xml:space="preserve">- свода правил Министерства строительства и жилищно-коммунального хозяйства Российской Федерации СП 32.13330.2018 «Канализация. Наружные сети и сооружения. СНиП 2.04.03-85» (с Изменением №1, №2); </w:t>
      </w:r>
    </w:p>
    <w:p w:rsidR="003C3D2F" w:rsidRPr="00671009" w:rsidRDefault="003C3D2F" w:rsidP="003C3D2F">
      <w:pPr>
        <w:pStyle w:val="e"/>
        <w:spacing w:before="0" w:line="276" w:lineRule="auto"/>
        <w:jc w:val="both"/>
      </w:pPr>
      <w:r w:rsidRPr="00671009">
        <w:t>- свода правил Министерства строительства и жилищно-коммунального хозяйства Российской Федерации СП 30.13330.2020 "Внутренний водопровод и канализация зданий СНИП 2.04.01-85*" (с Изменением №1, №2);</w:t>
      </w:r>
    </w:p>
    <w:p w:rsidR="008E6F41" w:rsidRPr="00671009" w:rsidRDefault="003C3D2F" w:rsidP="003C3D2F">
      <w:pPr>
        <w:pStyle w:val="e"/>
        <w:spacing w:before="0" w:line="276" w:lineRule="auto"/>
        <w:jc w:val="both"/>
      </w:pPr>
      <w:r w:rsidRPr="00671009">
        <w:t>- технического задания на разработку схемы водоснабжения и водоотведения муниципального образования.</w:t>
      </w: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3E6F74" w:rsidRPr="00671009" w:rsidRDefault="00EF1D49" w:rsidP="000712AB">
      <w:pPr>
        <w:pStyle w:val="1"/>
        <w:keepNext w:val="0"/>
        <w:widowControl w:val="0"/>
        <w:autoSpaceDE w:val="0"/>
        <w:autoSpaceDN w:val="0"/>
        <w:adjustRightInd w:val="0"/>
        <w:spacing w:before="64" w:after="0"/>
        <w:rPr>
          <w:rFonts w:ascii="Times New Roman" w:hAnsi="Times New Roman"/>
          <w:kern w:val="0"/>
          <w:sz w:val="28"/>
          <w:szCs w:val="28"/>
        </w:rPr>
      </w:pPr>
      <w:bookmarkStart w:id="3" w:name="_Toc88831150"/>
      <w:bookmarkStart w:id="4" w:name="_Toc201654520"/>
      <w:r w:rsidRPr="00671009">
        <w:rPr>
          <w:rFonts w:ascii="Times New Roman" w:hAnsi="Times New Roman"/>
          <w:kern w:val="0"/>
          <w:sz w:val="28"/>
          <w:szCs w:val="28"/>
        </w:rPr>
        <w:lastRenderedPageBreak/>
        <w:t>ГЛАВА 1. СХЕМА ВОДОСНАБЖЕНИЯ</w:t>
      </w:r>
      <w:bookmarkEnd w:id="3"/>
      <w:bookmarkEnd w:id="4"/>
    </w:p>
    <w:p w:rsidR="000712AB" w:rsidRPr="00671009" w:rsidRDefault="000712AB" w:rsidP="000712AB">
      <w:pPr>
        <w:rPr>
          <w:rFonts w:ascii="Times New Roman" w:hAnsi="Times New Roman"/>
        </w:rPr>
      </w:pPr>
    </w:p>
    <w:p w:rsidR="007C0BA2" w:rsidRPr="00671009" w:rsidRDefault="003C3D2F" w:rsidP="00487B94">
      <w:pPr>
        <w:pStyle w:val="3TimesNewRoman14"/>
        <w:numPr>
          <w:ilvl w:val="0"/>
          <w:numId w:val="0"/>
        </w:numPr>
        <w:ind w:left="1224" w:hanging="504"/>
      </w:pPr>
      <w:bookmarkStart w:id="5" w:name="_Toc88831151"/>
      <w:bookmarkStart w:id="6" w:name="_Toc201654521"/>
      <w:r w:rsidRPr="00671009">
        <w:t>1.1</w:t>
      </w:r>
      <w:r w:rsidR="00487B94" w:rsidRPr="00671009">
        <w:t xml:space="preserve">. </w:t>
      </w:r>
      <w:bookmarkStart w:id="7" w:name="OLE_LINK44"/>
      <w:bookmarkStart w:id="8" w:name="OLE_LINK45"/>
      <w:bookmarkStart w:id="9" w:name="OLE_LINK46"/>
      <w:r w:rsidR="008F6D69" w:rsidRPr="00671009">
        <w:t xml:space="preserve">ТЕХНИКО-ЭКОНОМИЧЕСКОЕ СОСТОЯНИЕ ЦЕНТРАЛИЗОВАННЫХ СИСТЕМ ВОДОСНАБЖЕНИЯ </w:t>
      </w:r>
      <w:r w:rsidR="00286887" w:rsidRPr="00671009">
        <w:t>ПОСЕЛЕНИЯ</w:t>
      </w:r>
      <w:r w:rsidRPr="00671009">
        <w:t>, МУНИЦИПАЛЬНОГО ОКРУГА</w:t>
      </w:r>
      <w:r w:rsidR="00286887" w:rsidRPr="00671009">
        <w:t>, ГОРОДСКОГО ОКРУГА</w:t>
      </w:r>
      <w:bookmarkEnd w:id="5"/>
      <w:bookmarkEnd w:id="6"/>
      <w:bookmarkEnd w:id="7"/>
      <w:bookmarkEnd w:id="8"/>
      <w:bookmarkEnd w:id="9"/>
    </w:p>
    <w:p w:rsidR="000712AB" w:rsidRPr="00671009" w:rsidRDefault="000712AB" w:rsidP="00487B94">
      <w:pPr>
        <w:pStyle w:val="70"/>
        <w:rPr>
          <w:color w:val="auto"/>
        </w:rPr>
      </w:pPr>
    </w:p>
    <w:p w:rsidR="007C0BA2" w:rsidRPr="00671009" w:rsidRDefault="003C3D2F" w:rsidP="00487B94">
      <w:pPr>
        <w:pStyle w:val="3TimesNewRoman14"/>
        <w:numPr>
          <w:ilvl w:val="0"/>
          <w:numId w:val="0"/>
        </w:numPr>
        <w:ind w:left="1224" w:hanging="504"/>
      </w:pPr>
      <w:bookmarkStart w:id="10" w:name="_Toc88831152"/>
      <w:bookmarkStart w:id="11" w:name="_Toc201654522"/>
      <w:r w:rsidRPr="00671009">
        <w:t>1.1</w:t>
      </w:r>
      <w:r w:rsidR="00487B94" w:rsidRPr="00671009">
        <w:t xml:space="preserve">.1. </w:t>
      </w:r>
      <w:r w:rsidR="007C0BA2" w:rsidRPr="00671009">
        <w:t>Описание си</w:t>
      </w:r>
      <w:r w:rsidR="00EA5E46" w:rsidRPr="00671009">
        <w:t>стемы и структуры водоснабжения</w:t>
      </w:r>
      <w:r w:rsidR="008039D8" w:rsidRPr="00671009">
        <w:t xml:space="preserve"> поселения</w:t>
      </w:r>
      <w:r w:rsidRPr="00671009">
        <w:t>, муниципального округа</w:t>
      </w:r>
      <w:r w:rsidR="008039D8" w:rsidRPr="00671009">
        <w:t>, городского округа и</w:t>
      </w:r>
      <w:r w:rsidR="00FE76F7" w:rsidRPr="00671009">
        <w:t xml:space="preserve"> деление территории </w:t>
      </w:r>
      <w:r w:rsidR="008039D8" w:rsidRPr="00671009">
        <w:t>поселения</w:t>
      </w:r>
      <w:r w:rsidRPr="00671009">
        <w:t>, муниципального округа</w:t>
      </w:r>
      <w:r w:rsidR="008039D8" w:rsidRPr="00671009">
        <w:t xml:space="preserve">, городского округа </w:t>
      </w:r>
      <w:r w:rsidR="00FE76F7" w:rsidRPr="00671009">
        <w:t>на эксплуатационные зоны</w:t>
      </w:r>
      <w:bookmarkEnd w:id="10"/>
      <w:bookmarkEnd w:id="11"/>
    </w:p>
    <w:p w:rsidR="0051623A" w:rsidRPr="00671009" w:rsidRDefault="0051623A" w:rsidP="0051623A">
      <w:pPr>
        <w:pStyle w:val="e"/>
        <w:spacing w:line="276" w:lineRule="auto"/>
        <w:jc w:val="both"/>
      </w:pPr>
      <w:r w:rsidRPr="00671009">
        <w:t>Система водоснабжения — это комплекс взаимосвязанных инженерных сооружений, предназначенных для забора, очистки, и транспортировки потребителям воды заданного качества в требуемых количествах и под необходимым напором. При этом централизованная система водоснабжения является основой надежного и устойчивого водообеспечения потребителей.</w:t>
      </w:r>
    </w:p>
    <w:p w:rsidR="00346145" w:rsidRPr="00671009" w:rsidRDefault="00346145" w:rsidP="00D35335">
      <w:pPr>
        <w:pStyle w:val="e"/>
        <w:spacing w:line="276" w:lineRule="auto"/>
        <w:jc w:val="both"/>
      </w:pPr>
      <w:r w:rsidRPr="00671009">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9422D1" w:rsidRPr="00671009" w:rsidRDefault="009422D1" w:rsidP="009422D1">
      <w:pPr>
        <w:pStyle w:val="e"/>
        <w:spacing w:line="276" w:lineRule="auto"/>
        <w:jc w:val="both"/>
      </w:pPr>
      <w:r w:rsidRPr="00671009">
        <w:t>Таким образом, территорию</w:t>
      </w:r>
      <w:r w:rsidR="003C3D2F" w:rsidRPr="00671009">
        <w:t xml:space="preserve"> МО </w:t>
      </w:r>
      <w:r w:rsidRPr="00671009">
        <w:t>СП «Деревня Шумятино» можно условно разделить на1эксплуатационную зону:</w:t>
      </w:r>
    </w:p>
    <w:p w:rsidR="008518A8" w:rsidRPr="00671009" w:rsidRDefault="008518A8" w:rsidP="003C3D2F">
      <w:pPr>
        <w:pStyle w:val="e"/>
        <w:spacing w:line="276" w:lineRule="auto"/>
        <w:jc w:val="center"/>
      </w:pPr>
    </w:p>
    <w:p w:rsidR="00B9556C" w:rsidRPr="00671009" w:rsidRDefault="003C3D2F">
      <w:pPr>
        <w:spacing w:before="400" w:after="200"/>
      </w:pPr>
      <w:r w:rsidRPr="00671009">
        <w:rPr>
          <w:rFonts w:ascii="Times New Roman" w:hAnsi="Times New Roman"/>
          <w:b/>
          <w:sz w:val="24"/>
        </w:rPr>
        <w:t xml:space="preserve">Таблица 1.1.1.1 - Организации участвующие в структуре водоснабжения МО </w:t>
      </w:r>
    </w:p>
    <w:tbl>
      <w:tblPr>
        <w:tblStyle w:val="a5"/>
        <w:tblW w:w="5000" w:type="pct"/>
        <w:jc w:val="center"/>
        <w:tblLook w:val="04A0"/>
      </w:tblPr>
      <w:tblGrid>
        <w:gridCol w:w="372"/>
        <w:gridCol w:w="5075"/>
        <w:gridCol w:w="2466"/>
        <w:gridCol w:w="1766"/>
      </w:tblGrid>
      <w:tr w:rsidR="00671009" w:rsidRPr="00671009">
        <w:trPr>
          <w:jc w:val="center"/>
        </w:trPr>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организации</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Вид деятельности</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Населенный пункт</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 Забор воды со скважин</w:t>
            </w:r>
            <w:r w:rsidRPr="00671009">
              <w:rPr>
                <w:rFonts w:ascii="Times New Roman" w:hAnsi="Times New Roman"/>
                <w:szCs w:val="22"/>
              </w:rPr>
              <w:br/>
              <w:t>- Транспортировка ХВС</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 Шумятино</w:t>
            </w:r>
            <w:r w:rsidRPr="00671009">
              <w:rPr>
                <w:rFonts w:ascii="Times New Roman" w:hAnsi="Times New Roman"/>
                <w:szCs w:val="22"/>
              </w:rPr>
              <w:br/>
              <w:t>д. Терентьево</w:t>
            </w:r>
            <w:r w:rsidRPr="00671009">
              <w:rPr>
                <w:rFonts w:ascii="Times New Roman" w:hAnsi="Times New Roman"/>
                <w:szCs w:val="22"/>
              </w:rPr>
              <w:br/>
              <w:t>д. Панское</w:t>
            </w:r>
          </w:p>
        </w:tc>
      </w:tr>
    </w:tbl>
    <w:p w:rsidR="003C3D2F" w:rsidRPr="00671009" w:rsidRDefault="003C3D2F" w:rsidP="003C3D2F">
      <w:pPr>
        <w:pStyle w:val="e"/>
        <w:spacing w:line="276" w:lineRule="auto"/>
        <w:jc w:val="center"/>
      </w:pPr>
    </w:p>
    <w:p w:rsidR="00BA091E" w:rsidRPr="00671009" w:rsidRDefault="003C3D2F" w:rsidP="00487B94">
      <w:pPr>
        <w:pStyle w:val="3TimesNewRoman14"/>
        <w:numPr>
          <w:ilvl w:val="0"/>
          <w:numId w:val="0"/>
        </w:numPr>
        <w:ind w:left="1224" w:hanging="504"/>
      </w:pPr>
      <w:bookmarkStart w:id="12" w:name="_Toc88831153"/>
      <w:bookmarkStart w:id="13" w:name="_Toc201654523"/>
      <w:r w:rsidRPr="00671009">
        <w:t>1.1</w:t>
      </w:r>
      <w:r w:rsidR="00487B94" w:rsidRPr="00671009">
        <w:t xml:space="preserve">.2. </w:t>
      </w:r>
      <w:r w:rsidR="00BA091E" w:rsidRPr="00671009">
        <w:t>Описание территорий</w:t>
      </w:r>
      <w:r w:rsidR="008039D8" w:rsidRPr="00671009">
        <w:t xml:space="preserve"> поселения</w:t>
      </w:r>
      <w:r w:rsidRPr="00671009">
        <w:t>, муниципального округа</w:t>
      </w:r>
      <w:r w:rsidR="008039D8" w:rsidRPr="00671009">
        <w:t xml:space="preserve">, </w:t>
      </w:r>
      <w:r w:rsidR="00EC134B" w:rsidRPr="00671009">
        <w:t>городского округа</w:t>
      </w:r>
      <w:r w:rsidR="008039D8" w:rsidRPr="00671009">
        <w:t>,</w:t>
      </w:r>
      <w:r w:rsidR="00BA091E" w:rsidRPr="00671009">
        <w:t xml:space="preserve"> не охваченных централизованными системами водоснабжения</w:t>
      </w:r>
      <w:bookmarkEnd w:id="12"/>
      <w:bookmarkEnd w:id="13"/>
    </w:p>
    <w:p w:rsidR="003C3D2F" w:rsidRPr="00671009" w:rsidRDefault="003C3D2F" w:rsidP="003C3D2F">
      <w:pPr>
        <w:pStyle w:val="e"/>
        <w:spacing w:line="276" w:lineRule="auto"/>
        <w:jc w:val="both"/>
      </w:pPr>
      <w:r w:rsidRPr="00671009">
        <w:t xml:space="preserve">В муниципальном образовании СП «Деревня Шумятино» населенные пункты, не охваченные централизованным водоснабжением, представлены в таблице ниже. </w:t>
      </w:r>
    </w:p>
    <w:p w:rsidR="003C3D2F" w:rsidRPr="00671009" w:rsidRDefault="003C3D2F" w:rsidP="003C3D2F">
      <w:pPr>
        <w:autoSpaceDE w:val="0"/>
        <w:autoSpaceDN w:val="0"/>
        <w:adjustRightInd w:val="0"/>
        <w:snapToGrid w:val="0"/>
        <w:spacing w:line="276" w:lineRule="auto"/>
        <w:ind w:firstLine="570"/>
        <w:jc w:val="center"/>
        <w:rPr>
          <w:rFonts w:ascii="Times New Roman" w:hAnsi="Times New Roman"/>
          <w:sz w:val="24"/>
        </w:rPr>
      </w:pPr>
    </w:p>
    <w:p w:rsidR="00B9556C" w:rsidRPr="00671009" w:rsidRDefault="003C3D2F">
      <w:pPr>
        <w:spacing w:before="400" w:after="200"/>
      </w:pPr>
      <w:r w:rsidRPr="00671009">
        <w:rPr>
          <w:rFonts w:ascii="Times New Roman" w:hAnsi="Times New Roman"/>
          <w:b/>
          <w:sz w:val="24"/>
        </w:rPr>
        <w:t>Таблица 1.1.2.1 - Структура централизованного водоснабжения МО</w:t>
      </w:r>
    </w:p>
    <w:tbl>
      <w:tblPr>
        <w:tblStyle w:val="a5"/>
        <w:tblW w:w="5000" w:type="pct"/>
        <w:jc w:val="center"/>
        <w:tblLook w:val="04A0"/>
      </w:tblPr>
      <w:tblGrid>
        <w:gridCol w:w="631"/>
        <w:gridCol w:w="1661"/>
        <w:gridCol w:w="1594"/>
        <w:gridCol w:w="1242"/>
        <w:gridCol w:w="1223"/>
        <w:gridCol w:w="1877"/>
        <w:gridCol w:w="1811"/>
      </w:tblGrid>
      <w:tr w:rsidR="00671009" w:rsidRPr="00671009">
        <w:trPr>
          <w:jc w:val="center"/>
        </w:trPr>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Численность населённого пункта</w:t>
            </w:r>
          </w:p>
        </w:tc>
        <w:tc>
          <w:tcPr>
            <w:tcW w:w="0" w:type="dxa"/>
            <w:gridSpan w:val="4"/>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Кол-во жителей, чел.</w:t>
            </w:r>
          </w:p>
        </w:tc>
      </w:tr>
      <w:tr w:rsidR="00671009" w:rsidRPr="00671009">
        <w:trPr>
          <w:jc w:val="center"/>
        </w:trPr>
        <w:tc>
          <w:tcPr>
            <w:tcW w:w="0" w:type="dxa"/>
            <w:vMerge/>
          </w:tcPr>
          <w:p w:rsidR="00B9556C" w:rsidRPr="00671009" w:rsidRDefault="00B9556C"/>
        </w:tc>
        <w:tc>
          <w:tcPr>
            <w:tcW w:w="0" w:type="dxa"/>
            <w:vMerge/>
          </w:tcPr>
          <w:p w:rsidR="00B9556C" w:rsidRPr="00671009" w:rsidRDefault="00B9556C"/>
        </w:tc>
        <w:tc>
          <w:tcPr>
            <w:tcW w:w="0" w:type="dxa"/>
            <w:vMerge/>
          </w:tcPr>
          <w:p w:rsidR="00B9556C" w:rsidRPr="00671009" w:rsidRDefault="00B9556C"/>
        </w:tc>
        <w:tc>
          <w:tcPr>
            <w:tcW w:w="0" w:type="dxa"/>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безцентрализованного водоснабжения</w:t>
            </w:r>
          </w:p>
        </w:tc>
        <w:tc>
          <w:tcPr>
            <w:tcW w:w="0" w:type="dxa"/>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с централизованнымводоснабжением</w:t>
            </w:r>
          </w:p>
        </w:tc>
      </w:tr>
      <w:tr w:rsidR="00671009" w:rsidRPr="00671009">
        <w:trPr>
          <w:jc w:val="center"/>
        </w:trPr>
        <w:tc>
          <w:tcPr>
            <w:tcW w:w="0" w:type="dxa"/>
            <w:vMerge/>
          </w:tcPr>
          <w:p w:rsidR="00B9556C" w:rsidRPr="00671009" w:rsidRDefault="00B9556C"/>
        </w:tc>
        <w:tc>
          <w:tcPr>
            <w:tcW w:w="0" w:type="dxa"/>
            <w:vMerge/>
          </w:tcPr>
          <w:p w:rsidR="00B9556C" w:rsidRPr="00671009" w:rsidRDefault="00B9556C"/>
        </w:tc>
        <w:tc>
          <w:tcPr>
            <w:tcW w:w="0" w:type="dxa"/>
            <w:vMerge/>
          </w:tcPr>
          <w:p w:rsidR="00B9556C" w:rsidRPr="00671009" w:rsidRDefault="00B9556C"/>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Шумятино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lastRenderedPageBreak/>
              <w:t>2</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Адлеровка</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Алехново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Бородухино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Величково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Дубровка</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Заболотное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24</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 Игнатьевское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21</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21</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21</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9</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с. Карижа</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Костино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Панское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432</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432</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12</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Подольное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13</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Терентьево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71</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71</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14</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Трубицино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Черкасово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16</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Чуркино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17</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Шубинка</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gridSpan w:val="2"/>
            <w:shd w:val="clear" w:color="auto" w:fill="FBD4B4"/>
            <w:tcMar>
              <w:top w:w="40" w:type="dxa"/>
              <w:left w:w="200" w:type="dxa"/>
              <w:bottom w:w="40" w:type="dxa"/>
              <w:right w:w="200" w:type="dxa"/>
            </w:tcMar>
            <w:vAlign w:val="center"/>
          </w:tcPr>
          <w:p w:rsidR="00B9556C" w:rsidRPr="00671009" w:rsidRDefault="003C3D2F">
            <w:pPr>
              <w:jc w:val="right"/>
            </w:pPr>
            <w:r w:rsidRPr="00671009">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1042</w:t>
            </w:r>
          </w:p>
        </w:tc>
        <w:tc>
          <w:tcPr>
            <w:tcW w:w="0" w:type="dxa"/>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1042</w:t>
            </w:r>
          </w:p>
        </w:tc>
        <w:tc>
          <w:tcPr>
            <w:tcW w:w="0" w:type="dxa"/>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н/д</w:t>
            </w:r>
          </w:p>
        </w:tc>
        <w:tc>
          <w:tcPr>
            <w:tcW w:w="0" w:type="dxa"/>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bl>
    <w:p w:rsidR="003C3D2F" w:rsidRPr="00671009" w:rsidRDefault="003C3D2F" w:rsidP="003C3D2F">
      <w:pPr>
        <w:autoSpaceDE w:val="0"/>
        <w:autoSpaceDN w:val="0"/>
        <w:adjustRightInd w:val="0"/>
        <w:snapToGrid w:val="0"/>
        <w:spacing w:line="276" w:lineRule="auto"/>
        <w:ind w:firstLine="570"/>
        <w:jc w:val="center"/>
        <w:rPr>
          <w:rFonts w:ascii="Times New Roman" w:hAnsi="Times New Roman"/>
          <w:sz w:val="24"/>
        </w:rPr>
      </w:pPr>
    </w:p>
    <w:p w:rsidR="003C3D2F" w:rsidRPr="00671009" w:rsidRDefault="003C3D2F"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Из таблицы 1.1.2.1 можно сделать вывод о том, что в МО водоснабжением не обеспеченно:</w:t>
      </w:r>
    </w:p>
    <w:p w:rsidR="003C3D2F" w:rsidRPr="00671009" w:rsidRDefault="003C3D2F"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 xml:space="preserve">- ХВС </w:t>
      </w:r>
      <w:r w:rsidRPr="00671009">
        <w:rPr>
          <w:rFonts w:ascii="Times New Roman" w:hAnsi="Times New Roman"/>
          <w:szCs w:val="22"/>
        </w:rPr>
        <w:t>н/д</w:t>
      </w:r>
      <w:r w:rsidRPr="00671009">
        <w:rPr>
          <w:rFonts w:ascii="Times New Roman" w:hAnsi="Times New Roman"/>
          <w:sz w:val="24"/>
        </w:rPr>
        <w:t xml:space="preserve"> населения </w:t>
      </w:r>
    </w:p>
    <w:p w:rsidR="003C3D2F" w:rsidRPr="00671009" w:rsidRDefault="003C3D2F"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 ГВС 100 % населения.</w:t>
      </w:r>
    </w:p>
    <w:p w:rsidR="003C3D2F" w:rsidRPr="00671009" w:rsidRDefault="003C3D2F" w:rsidP="003C3D2F">
      <w:pPr>
        <w:autoSpaceDE w:val="0"/>
        <w:autoSpaceDN w:val="0"/>
        <w:adjustRightInd w:val="0"/>
        <w:snapToGrid w:val="0"/>
        <w:spacing w:line="276" w:lineRule="auto"/>
        <w:ind w:firstLine="570"/>
        <w:rPr>
          <w:rFonts w:ascii="Times New Roman" w:hAnsi="Times New Roman"/>
          <w:sz w:val="24"/>
        </w:rPr>
      </w:pPr>
    </w:p>
    <w:p w:rsidR="003C3D2F" w:rsidRPr="00671009" w:rsidRDefault="003C3D2F"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Водоснабжение потребителей нецентрализованной части МО обеспечивается за счет эксплуатации индивидуальных скважин и колодцев, а также подвозом автотранспортом.</w:t>
      </w:r>
    </w:p>
    <w:p w:rsidR="002B7250" w:rsidRPr="00671009" w:rsidRDefault="002B7250" w:rsidP="00B934CE">
      <w:pPr>
        <w:autoSpaceDE w:val="0"/>
        <w:autoSpaceDN w:val="0"/>
        <w:adjustRightInd w:val="0"/>
        <w:snapToGrid w:val="0"/>
        <w:spacing w:line="276" w:lineRule="auto"/>
        <w:ind w:firstLine="570"/>
        <w:rPr>
          <w:rFonts w:ascii="Times New Roman" w:hAnsi="Times New Roman"/>
          <w:sz w:val="24"/>
        </w:rPr>
      </w:pPr>
    </w:p>
    <w:p w:rsidR="00E2320B" w:rsidRPr="00671009" w:rsidRDefault="003C3D2F" w:rsidP="003C3D2F">
      <w:pPr>
        <w:pStyle w:val="3TimesNewRoman14"/>
        <w:numPr>
          <w:ilvl w:val="0"/>
          <w:numId w:val="0"/>
        </w:numPr>
        <w:ind w:left="1224" w:hanging="504"/>
      </w:pPr>
      <w:bookmarkStart w:id="14" w:name="_Toc88831154"/>
      <w:bookmarkStart w:id="15" w:name="_Toc201654524"/>
      <w:r w:rsidRPr="00671009">
        <w:t>1.1</w:t>
      </w:r>
      <w:r w:rsidR="00487B94" w:rsidRPr="00671009">
        <w:t xml:space="preserve">.3. </w:t>
      </w:r>
      <w:r w:rsidR="00FE289D" w:rsidRPr="00671009">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4"/>
      <w:bookmarkEnd w:id="15"/>
    </w:p>
    <w:p w:rsidR="000B4AAF" w:rsidRPr="00671009" w:rsidRDefault="00EF6475"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Технологическая зона водоснабжения – это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3600E6" w:rsidRPr="00671009" w:rsidRDefault="00EF6475" w:rsidP="003C3D2F">
      <w:pPr>
        <w:autoSpaceDE w:val="0"/>
        <w:autoSpaceDN w:val="0"/>
        <w:adjustRightInd w:val="0"/>
        <w:snapToGrid w:val="0"/>
        <w:spacing w:line="276" w:lineRule="auto"/>
        <w:ind w:firstLine="709"/>
        <w:rPr>
          <w:rFonts w:ascii="Times New Roman" w:hAnsi="Times New Roman"/>
          <w:sz w:val="24"/>
        </w:rPr>
      </w:pPr>
      <w:r w:rsidRPr="00671009">
        <w:rPr>
          <w:rFonts w:ascii="Times New Roman" w:hAnsi="Times New Roman"/>
          <w:sz w:val="24"/>
        </w:rPr>
        <w:t xml:space="preserve">В </w:t>
      </w:r>
      <w:r w:rsidR="009F16D2" w:rsidRPr="00671009">
        <w:rPr>
          <w:rFonts w:ascii="Times New Roman" w:hAnsi="Times New Roman"/>
          <w:sz w:val="24"/>
        </w:rPr>
        <w:t>м</w:t>
      </w:r>
      <w:r w:rsidR="00533E71" w:rsidRPr="00671009">
        <w:rPr>
          <w:rFonts w:ascii="Times New Roman" w:hAnsi="Times New Roman"/>
          <w:sz w:val="24"/>
        </w:rPr>
        <w:t xml:space="preserve">униципальном </w:t>
      </w:r>
      <w:r w:rsidR="003C3D2F" w:rsidRPr="00671009">
        <w:rPr>
          <w:rFonts w:ascii="Times New Roman" w:hAnsi="Times New Roman"/>
          <w:sz w:val="24"/>
        </w:rPr>
        <w:t xml:space="preserve">образовании </w:t>
      </w:r>
      <w:r w:rsidRPr="00671009">
        <w:rPr>
          <w:rFonts w:ascii="Times New Roman" w:hAnsi="Times New Roman"/>
          <w:sz w:val="24"/>
        </w:rPr>
        <w:t>СП «Деревня Шумятино»существуют</w:t>
      </w:r>
      <w:bookmarkStart w:id="16" w:name="OLE_LINK90"/>
      <w:bookmarkStart w:id="17" w:name="OLE_LINK91"/>
      <w:bookmarkEnd w:id="16"/>
      <w:bookmarkEnd w:id="17"/>
      <w:r w:rsidRPr="00671009">
        <w:rPr>
          <w:rFonts w:ascii="Times New Roman" w:hAnsi="Times New Roman"/>
          <w:sz w:val="24"/>
        </w:rPr>
        <w:t>3технологические зоны</w:t>
      </w:r>
      <w:r w:rsidR="00770942" w:rsidRPr="00671009">
        <w:rPr>
          <w:rFonts w:ascii="Times New Roman" w:hAnsi="Times New Roman"/>
          <w:sz w:val="24"/>
        </w:rPr>
        <w:t xml:space="preserve"> холодного и</w:t>
      </w:r>
      <w:bookmarkStart w:id="18" w:name="OLE_LINK88"/>
      <w:bookmarkStart w:id="19" w:name="OLE_LINK89"/>
      <w:bookmarkEnd w:id="18"/>
      <w:bookmarkEnd w:id="19"/>
      <w:r w:rsidRPr="00671009">
        <w:rPr>
          <w:rFonts w:ascii="Times New Roman" w:hAnsi="Times New Roman"/>
          <w:sz w:val="24"/>
        </w:rPr>
        <w:t>0</w:t>
      </w:r>
      <w:r w:rsidR="00484CBD" w:rsidRPr="00671009">
        <w:rPr>
          <w:rFonts w:ascii="Times New Roman" w:hAnsi="Times New Roman"/>
          <w:sz w:val="24"/>
        </w:rPr>
        <w:t>г</w:t>
      </w:r>
      <w:r w:rsidR="00770942" w:rsidRPr="00671009">
        <w:rPr>
          <w:rFonts w:ascii="Times New Roman" w:hAnsi="Times New Roman"/>
          <w:sz w:val="24"/>
        </w:rPr>
        <w:t>о</w:t>
      </w:r>
      <w:r w:rsidR="00E91781" w:rsidRPr="00671009">
        <w:rPr>
          <w:rFonts w:ascii="Times New Roman" w:hAnsi="Times New Roman"/>
          <w:sz w:val="24"/>
        </w:rPr>
        <w:t>рячего водоснабжения, к</w:t>
      </w:r>
      <w:r w:rsidR="00770942" w:rsidRPr="00671009">
        <w:rPr>
          <w:rFonts w:ascii="Times New Roman" w:hAnsi="Times New Roman"/>
          <w:sz w:val="24"/>
        </w:rPr>
        <w:t>оторые представлены в таблице ниже</w:t>
      </w:r>
      <w:r w:rsidR="003600E6" w:rsidRPr="00671009">
        <w:rPr>
          <w:rFonts w:ascii="Times New Roman" w:hAnsi="Times New Roman"/>
          <w:sz w:val="24"/>
        </w:rPr>
        <w:t>:</w:t>
      </w:r>
    </w:p>
    <w:p w:rsidR="003770E6" w:rsidRPr="00671009" w:rsidRDefault="003770E6" w:rsidP="003C3D2F">
      <w:pPr>
        <w:autoSpaceDE w:val="0"/>
        <w:autoSpaceDN w:val="0"/>
        <w:adjustRightInd w:val="0"/>
        <w:snapToGrid w:val="0"/>
        <w:spacing w:line="276" w:lineRule="auto"/>
        <w:ind w:firstLine="573"/>
        <w:jc w:val="center"/>
        <w:rPr>
          <w:rFonts w:ascii="Times New Roman" w:hAnsi="Times New Roman"/>
          <w:sz w:val="24"/>
        </w:rPr>
      </w:pPr>
      <w:bookmarkStart w:id="20" w:name="OLE_LINK81"/>
      <w:bookmarkStart w:id="21" w:name="OLE_LINK82"/>
      <w:bookmarkStart w:id="22" w:name="OLE_LINK83"/>
      <w:bookmarkEnd w:id="20"/>
      <w:bookmarkEnd w:id="21"/>
      <w:bookmarkEnd w:id="22"/>
    </w:p>
    <w:p w:rsidR="00B9556C" w:rsidRPr="00671009" w:rsidRDefault="003C3D2F">
      <w:pPr>
        <w:spacing w:before="400" w:after="200"/>
      </w:pPr>
      <w:r w:rsidRPr="00671009">
        <w:rPr>
          <w:rFonts w:ascii="Times New Roman" w:hAnsi="Times New Roman"/>
          <w:b/>
          <w:sz w:val="24"/>
        </w:rPr>
        <w:t>Таблица 1.1.3.1 - Технологические зоны централизованного водоснабжения МО</w:t>
      </w:r>
    </w:p>
    <w:tbl>
      <w:tblPr>
        <w:tblStyle w:val="a5"/>
        <w:tblW w:w="5000" w:type="pct"/>
        <w:jc w:val="center"/>
        <w:tblLook w:val="04A0"/>
      </w:tblPr>
      <w:tblGrid>
        <w:gridCol w:w="265"/>
        <w:gridCol w:w="3440"/>
        <w:gridCol w:w="1848"/>
        <w:gridCol w:w="2118"/>
        <w:gridCol w:w="2008"/>
      </w:tblGrid>
      <w:tr w:rsidR="00671009" w:rsidRPr="00671009" w:rsidTr="003C3D2F">
        <w:trPr>
          <w:jc w:val="center"/>
        </w:trPr>
        <w:tc>
          <w:tcPr>
            <w:tcW w:w="264"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w:t>
            </w:r>
          </w:p>
        </w:tc>
        <w:tc>
          <w:tcPr>
            <w:tcW w:w="3422"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Организацияобслуживающая сети</w:t>
            </w:r>
          </w:p>
        </w:tc>
        <w:tc>
          <w:tcPr>
            <w:tcW w:w="1838"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Тип водоснабжения</w:t>
            </w:r>
          </w:p>
        </w:tc>
        <w:tc>
          <w:tcPr>
            <w:tcW w:w="2107"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Источник</w:t>
            </w:r>
          </w:p>
        </w:tc>
        <w:tc>
          <w:tcPr>
            <w:tcW w:w="1998"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Водоснабжение населенного пункта</w:t>
            </w:r>
          </w:p>
        </w:tc>
      </w:tr>
      <w:tr w:rsidR="00671009" w:rsidRPr="00671009" w:rsidTr="003C3D2F">
        <w:trPr>
          <w:jc w:val="center"/>
        </w:trPr>
        <w:tc>
          <w:tcPr>
            <w:tcW w:w="264" w:type="dxa"/>
            <w:vMerge w:val="restart"/>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lastRenderedPageBreak/>
              <w:t>1</w:t>
            </w:r>
          </w:p>
        </w:tc>
        <w:tc>
          <w:tcPr>
            <w:tcW w:w="3422" w:type="dxa"/>
            <w:vMerge w:val="restar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1838" w:type="dxa"/>
            <w:vMerge w:val="restart"/>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ХВС</w:t>
            </w:r>
          </w:p>
        </w:tc>
        <w:tc>
          <w:tcPr>
            <w:tcW w:w="210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 Артезианская</w:t>
            </w:r>
          </w:p>
        </w:tc>
        <w:tc>
          <w:tcPr>
            <w:tcW w:w="1998"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 Шумятино</w:t>
            </w:r>
          </w:p>
        </w:tc>
      </w:tr>
      <w:tr w:rsidR="00671009" w:rsidRPr="00671009" w:rsidTr="003C3D2F">
        <w:trPr>
          <w:jc w:val="center"/>
        </w:trPr>
        <w:tc>
          <w:tcPr>
            <w:tcW w:w="264" w:type="dxa"/>
            <w:vMerge/>
          </w:tcPr>
          <w:p w:rsidR="00B9556C" w:rsidRPr="00671009" w:rsidRDefault="00B9556C"/>
        </w:tc>
        <w:tc>
          <w:tcPr>
            <w:tcW w:w="3422" w:type="dxa"/>
            <w:vMerge/>
          </w:tcPr>
          <w:p w:rsidR="00B9556C" w:rsidRPr="00671009" w:rsidRDefault="00B9556C"/>
        </w:tc>
        <w:tc>
          <w:tcPr>
            <w:tcW w:w="1838" w:type="dxa"/>
            <w:vMerge/>
          </w:tcPr>
          <w:p w:rsidR="00B9556C" w:rsidRPr="00671009" w:rsidRDefault="00B9556C"/>
        </w:tc>
        <w:tc>
          <w:tcPr>
            <w:tcW w:w="2107"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 Артезианская</w:t>
            </w:r>
          </w:p>
        </w:tc>
        <w:tc>
          <w:tcPr>
            <w:tcW w:w="1998"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Терентьево</w:t>
            </w:r>
          </w:p>
        </w:tc>
      </w:tr>
      <w:tr w:rsidR="00671009" w:rsidRPr="00671009" w:rsidTr="003C3D2F">
        <w:trPr>
          <w:jc w:val="center"/>
        </w:trPr>
        <w:tc>
          <w:tcPr>
            <w:tcW w:w="264" w:type="dxa"/>
            <w:vMerge/>
          </w:tcPr>
          <w:p w:rsidR="00B9556C" w:rsidRPr="00671009" w:rsidRDefault="00B9556C"/>
        </w:tc>
        <w:tc>
          <w:tcPr>
            <w:tcW w:w="3422" w:type="dxa"/>
            <w:vMerge/>
          </w:tcPr>
          <w:p w:rsidR="00B9556C" w:rsidRPr="00671009" w:rsidRDefault="00B9556C"/>
        </w:tc>
        <w:tc>
          <w:tcPr>
            <w:tcW w:w="1838" w:type="dxa"/>
            <w:vMerge/>
          </w:tcPr>
          <w:p w:rsidR="00B9556C" w:rsidRPr="00671009" w:rsidRDefault="00B9556C"/>
        </w:tc>
        <w:tc>
          <w:tcPr>
            <w:tcW w:w="2107"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 Артезианская</w:t>
            </w:r>
          </w:p>
        </w:tc>
        <w:tc>
          <w:tcPr>
            <w:tcW w:w="1998" w:type="dxa"/>
            <w:shd w:val="clear" w:color="auto" w:fill="FFFFFF"/>
            <w:tcMar>
              <w:top w:w="40" w:type="dxa"/>
              <w:left w:w="200" w:type="dxa"/>
              <w:bottom w:w="40" w:type="dxa"/>
              <w:right w:w="200" w:type="dxa"/>
            </w:tcMar>
            <w:vAlign w:val="center"/>
          </w:tcPr>
          <w:p w:rsidR="00B9556C" w:rsidRPr="00671009" w:rsidRDefault="003C3D2F">
            <w:pPr>
              <w:jc w:val="center"/>
              <w:rPr>
                <w:rFonts w:ascii="Times New Roman" w:hAnsi="Times New Roman"/>
              </w:rPr>
            </w:pPr>
            <w:r w:rsidRPr="00671009">
              <w:rPr>
                <w:rFonts w:ascii="Times New Roman" w:hAnsi="Times New Roman"/>
                <w:szCs w:val="22"/>
              </w:rPr>
              <w:t>д. Панское</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улица Юбилейная, улица Лесная, </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улица Центральная, проезд Липовый, </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улица Придорожная, улица Звездная, </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тупик Садовый, улица Рябиновая, </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проезд Звездный, улица Луговая, </w:t>
            </w:r>
          </w:p>
          <w:p w:rsidR="00285561" w:rsidRPr="00671009" w:rsidRDefault="00285561" w:rsidP="00285561">
            <w:pPr>
              <w:ind w:right="170"/>
              <w:rPr>
                <w:rFonts w:ascii="Times New Roman" w:eastAsia="Calibri" w:hAnsi="Times New Roman"/>
                <w:szCs w:val="20"/>
              </w:rPr>
            </w:pPr>
            <w:r w:rsidRPr="00671009">
              <w:rPr>
                <w:rFonts w:ascii="Times New Roman" w:eastAsia="Calibri" w:hAnsi="Times New Roman"/>
                <w:szCs w:val="20"/>
              </w:rPr>
              <w:t xml:space="preserve">улица Заречная, улица Мирная, </w:t>
            </w:r>
          </w:p>
          <w:p w:rsidR="00285561" w:rsidRPr="00671009" w:rsidRDefault="00285561" w:rsidP="00285561">
            <w:pPr>
              <w:jc w:val="center"/>
            </w:pPr>
            <w:r w:rsidRPr="00671009">
              <w:rPr>
                <w:rFonts w:ascii="Times New Roman" w:eastAsia="Calibri" w:hAnsi="Times New Roman"/>
                <w:szCs w:val="20"/>
              </w:rPr>
              <w:t>улица Рассветная, улица Березовая, улица Новая, проезд Сосновый.</w:t>
            </w:r>
          </w:p>
        </w:tc>
      </w:tr>
    </w:tbl>
    <w:p w:rsidR="003600E6" w:rsidRPr="00671009" w:rsidRDefault="003600E6" w:rsidP="003C3D2F">
      <w:pPr>
        <w:autoSpaceDE w:val="0"/>
        <w:autoSpaceDN w:val="0"/>
        <w:adjustRightInd w:val="0"/>
        <w:snapToGrid w:val="0"/>
        <w:spacing w:line="276" w:lineRule="auto"/>
        <w:rPr>
          <w:rFonts w:ascii="Times New Roman" w:hAnsi="Times New Roman"/>
          <w:sz w:val="24"/>
        </w:rPr>
      </w:pPr>
    </w:p>
    <w:p w:rsidR="00285561" w:rsidRPr="00671009" w:rsidRDefault="00285561" w:rsidP="003C3D2F">
      <w:pPr>
        <w:autoSpaceDE w:val="0"/>
        <w:autoSpaceDN w:val="0"/>
        <w:adjustRightInd w:val="0"/>
        <w:snapToGrid w:val="0"/>
        <w:spacing w:line="276" w:lineRule="auto"/>
        <w:rPr>
          <w:rFonts w:ascii="Times New Roman" w:hAnsi="Times New Roman"/>
          <w:sz w:val="24"/>
        </w:rPr>
      </w:pPr>
    </w:p>
    <w:p w:rsidR="00770942" w:rsidRPr="00671009" w:rsidRDefault="003C3D2F" w:rsidP="00487B94">
      <w:pPr>
        <w:pStyle w:val="3TimesNewRoman14"/>
        <w:numPr>
          <w:ilvl w:val="0"/>
          <w:numId w:val="0"/>
        </w:numPr>
        <w:ind w:left="1224" w:hanging="504"/>
      </w:pPr>
      <w:bookmarkStart w:id="23" w:name="_Toc88831155"/>
      <w:bookmarkStart w:id="24" w:name="_Toc201654525"/>
      <w:r w:rsidRPr="00671009">
        <w:t>1.1.4</w:t>
      </w:r>
      <w:r w:rsidR="00487B94" w:rsidRPr="00671009">
        <w:t xml:space="preserve">. </w:t>
      </w:r>
      <w:r w:rsidR="00BA091E" w:rsidRPr="00671009">
        <w:t>Описание результатов технического обследования централизованных систем водоснабжения</w:t>
      </w:r>
      <w:bookmarkEnd w:id="23"/>
      <w:bookmarkEnd w:id="24"/>
    </w:p>
    <w:p w:rsidR="00285561" w:rsidRPr="00671009" w:rsidRDefault="00285561" w:rsidP="00285561">
      <w:pPr>
        <w:pStyle w:val="e"/>
        <w:spacing w:line="276" w:lineRule="auto"/>
        <w:jc w:val="both"/>
      </w:pPr>
      <w:r w:rsidRPr="00671009">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487B94" w:rsidRPr="00671009" w:rsidRDefault="00285561" w:rsidP="00285561">
      <w:pPr>
        <w:pStyle w:val="e"/>
        <w:spacing w:line="276" w:lineRule="auto"/>
        <w:jc w:val="both"/>
      </w:pPr>
      <w:r w:rsidRPr="00671009">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285561" w:rsidRPr="00671009" w:rsidRDefault="00285561" w:rsidP="00285561">
      <w:pPr>
        <w:pStyle w:val="e"/>
        <w:spacing w:line="276" w:lineRule="auto"/>
        <w:jc w:val="both"/>
      </w:pPr>
      <w:r w:rsidRPr="00671009">
        <w:t xml:space="preserve">На период разработки настоящего Документа результаты технического обследования (акты технического обследования) системы централизованного водоснабжения МО СП «Деревня Шумятино», проведенного до 1 января 2020 года,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МР «Малоярославецкий район» в адрес Разработчика не представлены. </w:t>
      </w:r>
    </w:p>
    <w:p w:rsidR="00285561" w:rsidRPr="00671009" w:rsidRDefault="00285561" w:rsidP="00285561">
      <w:pPr>
        <w:pStyle w:val="e"/>
        <w:spacing w:line="276" w:lineRule="auto"/>
        <w:jc w:val="both"/>
      </w:pPr>
      <w:r w:rsidRPr="00671009">
        <w:t>В отсутствии данного документа Разработчик путем мониторинга имеющихся в открытом доступе данных и данных предоставленных УМП МР «Малоярославецкий район» «Малоярославецстройзаказчик» проводил формирование основных технических показателей схемы водоснабжения.</w:t>
      </w:r>
    </w:p>
    <w:p w:rsidR="00285561" w:rsidRPr="00671009" w:rsidRDefault="00285561" w:rsidP="00285561">
      <w:pPr>
        <w:pStyle w:val="e"/>
        <w:spacing w:line="276" w:lineRule="auto"/>
        <w:jc w:val="both"/>
      </w:pPr>
    </w:p>
    <w:p w:rsidR="001E004B" w:rsidRPr="00671009" w:rsidRDefault="003C3D2F" w:rsidP="003C3D2F">
      <w:pPr>
        <w:pStyle w:val="3TimesNewRoman14"/>
        <w:numPr>
          <w:ilvl w:val="0"/>
          <w:numId w:val="0"/>
        </w:numPr>
        <w:ind w:left="1224" w:hanging="504"/>
      </w:pPr>
      <w:bookmarkStart w:id="25" w:name="_Toc88831156"/>
      <w:bookmarkStart w:id="26" w:name="_Toc201654526"/>
      <w:r w:rsidRPr="00671009">
        <w:lastRenderedPageBreak/>
        <w:t>1.1.4</w:t>
      </w:r>
      <w:r w:rsidR="00714242" w:rsidRPr="00671009">
        <w:t xml:space="preserve">.1. </w:t>
      </w:r>
      <w:r w:rsidR="00FE289D" w:rsidRPr="00671009">
        <w:t>Описание состояния существующих источников водоснабжения и водозаборных сооружений</w:t>
      </w:r>
      <w:bookmarkEnd w:id="25"/>
      <w:bookmarkEnd w:id="26"/>
    </w:p>
    <w:p w:rsidR="003C3D2F" w:rsidRPr="00671009" w:rsidRDefault="001E004B" w:rsidP="003C3D2F">
      <w:pPr>
        <w:pStyle w:val="e"/>
        <w:spacing w:before="0" w:line="276" w:lineRule="auto"/>
        <w:jc w:val="both"/>
      </w:pPr>
      <w:r w:rsidRPr="00671009">
        <w:t>Водоснабжение в</w:t>
      </w:r>
      <w:r w:rsidR="003C3D2F" w:rsidRPr="00671009">
        <w:t xml:space="preserve"> МО </w:t>
      </w:r>
      <w:r w:rsidRPr="00671009">
        <w:t>СП «Деревня Шумятино» осуществляетсяводозаборными скважинами из подземных источников. Вода используется для удовлетворения хозяйс</w:t>
      </w:r>
      <w:r w:rsidR="00C76EF1" w:rsidRPr="00671009">
        <w:t>твенно-питьевых нужд населения.</w:t>
      </w:r>
      <w:r w:rsidRPr="00671009">
        <w:t>Общее количество водозаборных сооружений</w:t>
      </w:r>
      <w:r w:rsidR="003C3D2F" w:rsidRPr="00671009">
        <w:t xml:space="preserve"> и их технологические параметры представлены в таблицах ниже.</w:t>
      </w:r>
    </w:p>
    <w:p w:rsidR="003C3D2F" w:rsidRPr="00671009" w:rsidRDefault="003C3D2F" w:rsidP="003C3D2F">
      <w:pPr>
        <w:pStyle w:val="e"/>
        <w:spacing w:before="0" w:line="276" w:lineRule="auto"/>
        <w:jc w:val="both"/>
      </w:pP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3C3D2F" w:rsidRPr="00671009" w:rsidRDefault="003C3D2F" w:rsidP="003C3D2F">
      <w:pPr>
        <w:jc w:val="center"/>
        <w:rPr>
          <w:rFonts w:ascii="Times New Roman" w:hAnsi="Times New Roman"/>
          <w:sz w:val="24"/>
        </w:rPr>
      </w:pPr>
    </w:p>
    <w:p w:rsidR="00B9556C" w:rsidRPr="00671009" w:rsidRDefault="003C3D2F">
      <w:pPr>
        <w:spacing w:before="400" w:after="200"/>
      </w:pPr>
      <w:r w:rsidRPr="00671009">
        <w:rPr>
          <w:rFonts w:ascii="Times New Roman" w:hAnsi="Times New Roman"/>
          <w:b/>
          <w:sz w:val="24"/>
        </w:rPr>
        <w:t>Таблица 1.1.4.1.1 - Технологические параметры источников</w:t>
      </w:r>
    </w:p>
    <w:tbl>
      <w:tblPr>
        <w:tblStyle w:val="a5"/>
        <w:tblW w:w="5000" w:type="pct"/>
        <w:jc w:val="center"/>
        <w:tblLook w:val="04A0"/>
      </w:tblPr>
      <w:tblGrid>
        <w:gridCol w:w="724"/>
        <w:gridCol w:w="3276"/>
        <w:gridCol w:w="1735"/>
        <w:gridCol w:w="1814"/>
        <w:gridCol w:w="1597"/>
        <w:gridCol w:w="1571"/>
        <w:gridCol w:w="2656"/>
        <w:gridCol w:w="1598"/>
      </w:tblGrid>
      <w:tr w:rsidR="00671009" w:rsidRPr="00671009">
        <w:trPr>
          <w:jc w:val="center"/>
        </w:trPr>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водозаборногосооружения</w:t>
            </w:r>
          </w:p>
        </w:tc>
        <w:tc>
          <w:tcPr>
            <w:tcW w:w="0" w:type="dxa"/>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Адрес</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Состояние источника</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Год ввода источника</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Водонапорнаябашня - объем, м3</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Глубина скважины, м</w:t>
            </w:r>
          </w:p>
        </w:tc>
      </w:tr>
      <w:tr w:rsidR="00671009" w:rsidRPr="00671009">
        <w:trPr>
          <w:jc w:val="center"/>
        </w:trPr>
        <w:tc>
          <w:tcPr>
            <w:tcW w:w="0" w:type="dxa"/>
            <w:vMerge/>
          </w:tcPr>
          <w:p w:rsidR="00B9556C" w:rsidRPr="00671009" w:rsidRDefault="00B9556C"/>
        </w:tc>
        <w:tc>
          <w:tcPr>
            <w:tcW w:w="0" w:type="dxa"/>
            <w:vMerge/>
          </w:tcPr>
          <w:p w:rsidR="00B9556C" w:rsidRPr="00671009" w:rsidRDefault="00B9556C"/>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улица</w:t>
            </w:r>
          </w:p>
        </w:tc>
        <w:tc>
          <w:tcPr>
            <w:tcW w:w="0" w:type="dxa"/>
            <w:vMerge/>
          </w:tcPr>
          <w:p w:rsidR="00B9556C" w:rsidRPr="00671009" w:rsidRDefault="00B9556C"/>
        </w:tc>
        <w:tc>
          <w:tcPr>
            <w:tcW w:w="0" w:type="dxa"/>
            <w:vMerge/>
          </w:tcPr>
          <w:p w:rsidR="00B9556C" w:rsidRPr="00671009" w:rsidRDefault="00B9556C"/>
        </w:tc>
        <w:tc>
          <w:tcPr>
            <w:tcW w:w="0" w:type="dxa"/>
            <w:vMerge/>
          </w:tcPr>
          <w:p w:rsidR="00B9556C" w:rsidRPr="00671009" w:rsidRDefault="00B9556C"/>
        </w:tc>
        <w:tc>
          <w:tcPr>
            <w:tcW w:w="0" w:type="dxa"/>
            <w:vMerge/>
          </w:tcPr>
          <w:p w:rsidR="00B9556C" w:rsidRPr="00671009" w:rsidRDefault="00B9556C"/>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д.Шумятино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Рябиновая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д.Терентьево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Промышленная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д.Панское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Сосновыйпроезд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r>
    </w:tbl>
    <w:p w:rsidR="003C3D2F" w:rsidRPr="00671009" w:rsidRDefault="003C3D2F" w:rsidP="003C3D2F">
      <w:pPr>
        <w:jc w:val="center"/>
        <w:rPr>
          <w:rFonts w:ascii="Times New Roman" w:hAnsi="Times New Roman"/>
          <w:sz w:val="24"/>
          <w:lang w:val="en-US"/>
        </w:rPr>
      </w:pPr>
    </w:p>
    <w:p w:rsidR="00B9556C" w:rsidRPr="00671009" w:rsidRDefault="003C3D2F">
      <w:pPr>
        <w:spacing w:before="400" w:after="200"/>
      </w:pPr>
      <w:r w:rsidRPr="00671009">
        <w:rPr>
          <w:rFonts w:ascii="Times New Roman" w:hAnsi="Times New Roman"/>
          <w:b/>
          <w:sz w:val="24"/>
        </w:rPr>
        <w:t>Таблица 1.1.4.1.2 - Оборудование на источниках</w:t>
      </w:r>
    </w:p>
    <w:tbl>
      <w:tblPr>
        <w:tblStyle w:val="a5"/>
        <w:tblW w:w="5000" w:type="pct"/>
        <w:jc w:val="center"/>
        <w:tblLook w:val="04A0"/>
      </w:tblPr>
      <w:tblGrid>
        <w:gridCol w:w="582"/>
        <w:gridCol w:w="2579"/>
        <w:gridCol w:w="1374"/>
        <w:gridCol w:w="1435"/>
        <w:gridCol w:w="939"/>
        <w:gridCol w:w="1223"/>
        <w:gridCol w:w="1479"/>
        <w:gridCol w:w="1381"/>
        <w:gridCol w:w="2111"/>
        <w:gridCol w:w="929"/>
        <w:gridCol w:w="939"/>
      </w:tblGrid>
      <w:tr w:rsidR="00671009" w:rsidRPr="00671009">
        <w:trPr>
          <w:jc w:val="center"/>
        </w:trPr>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водозаборногосооружения</w:t>
            </w:r>
          </w:p>
        </w:tc>
        <w:tc>
          <w:tcPr>
            <w:tcW w:w="0" w:type="dxa"/>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Адрес</w:t>
            </w:r>
          </w:p>
        </w:tc>
        <w:tc>
          <w:tcPr>
            <w:tcW w:w="0" w:type="dxa"/>
            <w:gridSpan w:val="7"/>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Оборудование на источнике</w:t>
            </w:r>
          </w:p>
        </w:tc>
      </w:tr>
      <w:tr w:rsidR="00671009" w:rsidRPr="00671009">
        <w:trPr>
          <w:jc w:val="center"/>
        </w:trPr>
        <w:tc>
          <w:tcPr>
            <w:tcW w:w="0" w:type="dxa"/>
            <w:vMerge/>
          </w:tcPr>
          <w:p w:rsidR="00B9556C" w:rsidRPr="00671009" w:rsidRDefault="00B9556C"/>
        </w:tc>
        <w:tc>
          <w:tcPr>
            <w:tcW w:w="0" w:type="dxa"/>
            <w:vMerge/>
          </w:tcPr>
          <w:p w:rsidR="00B9556C" w:rsidRPr="00671009" w:rsidRDefault="00B9556C"/>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улица</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марка насоса</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состояние насоса</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мощность эл.двигателя, кВт</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часыработы ч/сут.</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производительность, м3/ч</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напор, м</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год ввода насоса</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д.Шумятино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Рябиновая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ЭЦВ 6-10-110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д.Терентьево</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Промышленная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ЭЦВ 5-6,5-80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6,5000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д.Панское</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Сосновыйпроезд</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ЭЦВ 6-10-110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w:t>
            </w:r>
          </w:p>
        </w:tc>
      </w:tr>
    </w:tbl>
    <w:p w:rsidR="003C3D2F" w:rsidRPr="00671009" w:rsidRDefault="003C3D2F" w:rsidP="003C3D2F">
      <w:pPr>
        <w:jc w:val="center"/>
        <w:rPr>
          <w:rFonts w:ascii="Times New Roman" w:hAnsi="Times New Roman"/>
          <w:sz w:val="24"/>
          <w:lang w:val="en-US"/>
        </w:rPr>
      </w:pPr>
    </w:p>
    <w:p w:rsidR="00B9556C" w:rsidRPr="00671009" w:rsidRDefault="00B9556C">
      <w:pPr>
        <w:sectPr w:rsidR="00B9556C" w:rsidRPr="00671009" w:rsidSect="003C3D2F">
          <w:pgSz w:w="16838" w:h="11906" w:orient="landscape"/>
          <w:pgMar w:top="743" w:right="849" w:bottom="856" w:left="1418" w:header="709" w:footer="709" w:gutter="0"/>
          <w:cols w:space="708"/>
          <w:titlePg/>
          <w:docGrid w:linePitch="360"/>
        </w:sectPr>
      </w:pPr>
    </w:p>
    <w:p w:rsidR="00BA091E" w:rsidRPr="00671009" w:rsidRDefault="00714242" w:rsidP="00714242">
      <w:pPr>
        <w:pStyle w:val="3TimesNewRoman14"/>
        <w:numPr>
          <w:ilvl w:val="0"/>
          <w:numId w:val="0"/>
        </w:numPr>
        <w:ind w:left="1224" w:hanging="504"/>
      </w:pPr>
      <w:bookmarkStart w:id="27" w:name="_Toc88831157"/>
      <w:bookmarkStart w:id="28" w:name="_Toc201654527"/>
      <w:r w:rsidRPr="00671009">
        <w:lastRenderedPageBreak/>
        <w:t xml:space="preserve">1.1.4.2. </w:t>
      </w:r>
      <w:r w:rsidR="00BA091E" w:rsidRPr="00671009">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7"/>
      <w:bookmarkEnd w:id="28"/>
    </w:p>
    <w:p w:rsidR="0071488C" w:rsidRPr="00671009" w:rsidRDefault="00601B89" w:rsidP="003C3D2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671009">
        <w:rPr>
          <w:rFonts w:ascii="Times New Roman" w:eastAsia="Times New Roman" w:hAnsi="Times New Roman" w:cs="Times New Roman"/>
          <w:spacing w:val="-1"/>
          <w:sz w:val="24"/>
          <w:szCs w:val="24"/>
          <w:lang w:val="ru-RU"/>
        </w:rPr>
        <w:t>Вода, подаваемая в водопроводную сеть, должна соответствовать СанПиН</w:t>
      </w:r>
      <w:r w:rsidR="005066E7" w:rsidRPr="00671009">
        <w:rPr>
          <w:rFonts w:ascii="Times New Roman" w:eastAsia="Times New Roman" w:hAnsi="Times New Roman" w:cs="Times New Roman"/>
          <w:spacing w:val="-1"/>
          <w:sz w:val="24"/>
          <w:szCs w:val="24"/>
          <w:lang w:val="ru-RU"/>
        </w:rPr>
        <w:t xml:space="preserve"> 2.1.4.3684-21 </w:t>
      </w:r>
      <w:r w:rsidR="003C3D2F" w:rsidRPr="00671009">
        <w:rPr>
          <w:rFonts w:ascii="Times New Roman" w:hAnsi="Times New Roman"/>
          <w:spacing w:val="-1"/>
          <w:sz w:val="24"/>
          <w:lang w:val="ru-RU"/>
        </w:rPr>
        <w:t>«</w:t>
      </w:r>
      <w:r w:rsidR="003C3D2F" w:rsidRPr="00671009">
        <w:rPr>
          <w:rFonts w:ascii="Times New Roman" w:eastAsia="Times New Roman" w:hAnsi="Times New Roman" w:cs="Times New Roman"/>
          <w:spacing w:val="-1"/>
          <w:sz w:val="24"/>
          <w:szCs w:val="24"/>
          <w:lang w:val="ru-RU"/>
        </w:rPr>
        <w:t>С</w:t>
      </w:r>
      <w:r w:rsidR="005066E7" w:rsidRPr="00671009">
        <w:rPr>
          <w:rFonts w:ascii="Times New Roman" w:eastAsia="Times New Roman" w:hAnsi="Times New Roman" w:cs="Times New Roman"/>
          <w:spacing w:val="-1"/>
          <w:sz w:val="24"/>
          <w:szCs w:val="24"/>
          <w:lang w:val="ru-RU"/>
        </w:rPr>
        <w:t>анитарно-</w:t>
      </w:r>
      <w:r w:rsidR="00687FEA" w:rsidRPr="00671009">
        <w:rPr>
          <w:rFonts w:ascii="Times New Roman" w:eastAsia="Times New Roman" w:hAnsi="Times New Roman" w:cs="Times New Roman"/>
          <w:spacing w:val="-1"/>
          <w:sz w:val="24"/>
          <w:szCs w:val="24"/>
          <w:lang w:val="ru-RU"/>
        </w:rPr>
        <w:t>эпидемиологические</w:t>
      </w:r>
      <w:r w:rsidR="005066E7" w:rsidRPr="00671009">
        <w:rPr>
          <w:rFonts w:ascii="Times New Roman" w:eastAsia="Times New Roman" w:hAnsi="Times New Roman" w:cs="Times New Roman"/>
          <w:spacing w:val="-1"/>
          <w:sz w:val="24"/>
          <w:szCs w:val="24"/>
          <w:lang w:val="ru-RU"/>
        </w:rPr>
        <w:t xml:space="preserve"> требования к содержанию территорий городских и сельских поселений, к водным объектам, питьевой воде и питьевому вод</w:t>
      </w:r>
      <w:r w:rsidR="00687FEA" w:rsidRPr="00671009">
        <w:rPr>
          <w:rFonts w:ascii="Times New Roman" w:eastAsia="Times New Roman" w:hAnsi="Times New Roman" w:cs="Times New Roman"/>
          <w:spacing w:val="-1"/>
          <w:sz w:val="24"/>
          <w:szCs w:val="24"/>
          <w:lang w:val="ru-RU"/>
        </w:rPr>
        <w:t>оснабжению, атмосферному воздуху</w:t>
      </w:r>
      <w:r w:rsidR="005066E7" w:rsidRPr="00671009">
        <w:rPr>
          <w:rFonts w:ascii="Times New Roman" w:eastAsia="Times New Roman" w:hAnsi="Times New Roman" w:cs="Times New Roman"/>
          <w:spacing w:val="-1"/>
          <w:sz w:val="24"/>
          <w:szCs w:val="24"/>
          <w:lang w:val="ru-RU"/>
        </w:rPr>
        <w:t>, почвам, жилым помещениям, эксплуатации производственных, общественных помещений, организации и проведению санитарно-противоэпидемических (</w:t>
      </w:r>
      <w:r w:rsidR="00687FEA" w:rsidRPr="00671009">
        <w:rPr>
          <w:rFonts w:ascii="Times New Roman" w:eastAsia="Times New Roman" w:hAnsi="Times New Roman" w:cs="Times New Roman"/>
          <w:spacing w:val="-1"/>
          <w:sz w:val="24"/>
          <w:szCs w:val="24"/>
          <w:lang w:val="ru-RU"/>
        </w:rPr>
        <w:t>профилактических</w:t>
      </w:r>
      <w:r w:rsidR="005066E7" w:rsidRPr="00671009">
        <w:rPr>
          <w:rFonts w:ascii="Times New Roman" w:eastAsia="Times New Roman" w:hAnsi="Times New Roman" w:cs="Times New Roman"/>
          <w:spacing w:val="-1"/>
          <w:sz w:val="24"/>
          <w:szCs w:val="24"/>
          <w:lang w:val="ru-RU"/>
        </w:rPr>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r w:rsidRPr="00671009">
        <w:rPr>
          <w:rFonts w:ascii="Times New Roman" w:eastAsia="Times New Roman" w:hAnsi="Times New Roman" w:cs="Times New Roman"/>
          <w:spacing w:val="-1"/>
          <w:sz w:val="24"/>
          <w:szCs w:val="24"/>
          <w:lang w:val="ru-RU"/>
        </w:rPr>
        <w:t>Необходимость обеззараживания подземных вод определяется органами санитарно-эпидемиологической службы.</w:t>
      </w:r>
    </w:p>
    <w:p w:rsidR="003C3D2F" w:rsidRPr="00671009" w:rsidRDefault="00445FB0" w:rsidP="003C3D2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671009">
        <w:rPr>
          <w:rFonts w:ascii="Times New Roman" w:eastAsia="Times New Roman" w:hAnsi="Times New Roman" w:cs="Times New Roman"/>
          <w:spacing w:val="-1"/>
          <w:sz w:val="24"/>
          <w:szCs w:val="24"/>
          <w:lang w:val="ru-RU"/>
        </w:rPr>
        <w:t>Контроль за исходный водой, качеством питьевой воды, правильностью приготовления реагентов, подбора доз реагентов осуществляет сменный персонал, инженер-технолог.</w:t>
      </w:r>
    </w:p>
    <w:p w:rsidR="003C3D2F" w:rsidRPr="00671009" w:rsidRDefault="00285561" w:rsidP="003C3D2F">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r w:rsidRPr="00671009">
        <w:rPr>
          <w:rFonts w:ascii="Times New Roman" w:eastAsia="Times New Roman" w:hAnsi="Times New Roman" w:cs="Times New Roman"/>
          <w:spacing w:val="-1"/>
          <w:sz w:val="24"/>
          <w:szCs w:val="24"/>
          <w:lang w:val="ru-RU"/>
        </w:rPr>
        <w:t>Результаты лабораторных исследований качества воды, поднимаемой из артезианских скважин централизованных систем водоснабжения МО СП «Деревня Шумятино» отсутствуют.</w:t>
      </w:r>
    </w:p>
    <w:p w:rsidR="00B9556C" w:rsidRPr="00671009" w:rsidRDefault="00B9556C">
      <w:pPr>
        <w:rPr>
          <w:rFonts w:ascii="Times New Roman" w:hAnsi="Times New Roman"/>
          <w:spacing w:val="-1"/>
          <w:sz w:val="24"/>
          <w:lang w:eastAsia="en-US"/>
        </w:rPr>
        <w:sectPr w:rsidR="00B9556C" w:rsidRPr="00671009" w:rsidSect="003C3D2F">
          <w:pgSz w:w="11906" w:h="16838"/>
          <w:pgMar w:top="743" w:right="849" w:bottom="856" w:left="1418" w:header="709" w:footer="709" w:gutter="0"/>
          <w:cols w:space="708"/>
          <w:titlePg/>
          <w:docGrid w:linePitch="360"/>
        </w:sectPr>
      </w:pPr>
    </w:p>
    <w:p w:rsidR="001157A7" w:rsidRPr="00671009" w:rsidRDefault="00714242" w:rsidP="003C3D2F">
      <w:pPr>
        <w:pStyle w:val="3TimesNewRoman14"/>
        <w:numPr>
          <w:ilvl w:val="0"/>
          <w:numId w:val="0"/>
        </w:numPr>
        <w:ind w:left="1224" w:hanging="504"/>
      </w:pPr>
      <w:bookmarkStart w:id="29" w:name="_Toc88831158"/>
      <w:bookmarkStart w:id="30" w:name="_Toc201654528"/>
      <w:r w:rsidRPr="00671009">
        <w:lastRenderedPageBreak/>
        <w:t xml:space="preserve">1.1.4.3. </w:t>
      </w:r>
      <w:bookmarkStart w:id="31" w:name="OLE_LINK110"/>
      <w:bookmarkStart w:id="32" w:name="OLE_LINK111"/>
      <w:r w:rsidR="00FE289D" w:rsidRPr="00671009">
        <w:t xml:space="preserve">Описание состояния и функционирования существующих насосных </w:t>
      </w:r>
      <w:bookmarkEnd w:id="31"/>
      <w:bookmarkEnd w:id="32"/>
      <w:r w:rsidR="00FE289D" w:rsidRPr="00671009">
        <w:t>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29"/>
      <w:bookmarkEnd w:id="30"/>
    </w:p>
    <w:p w:rsidR="003C3D2F" w:rsidRPr="00671009" w:rsidRDefault="003C3D2F" w:rsidP="003C3D2F">
      <w:pPr>
        <w:pStyle w:val="a8"/>
        <w:spacing w:line="276" w:lineRule="auto"/>
        <w:ind w:left="142" w:firstLine="567"/>
        <w:jc w:val="both"/>
        <w:rPr>
          <w:rFonts w:ascii="Times New Roman" w:hAnsi="Times New Roman"/>
          <w:sz w:val="24"/>
          <w:szCs w:val="24"/>
        </w:rPr>
      </w:pPr>
      <w:r w:rsidRPr="00671009">
        <w:rPr>
          <w:rFonts w:ascii="Times New Roman" w:hAnsi="Times New Roman"/>
          <w:sz w:val="24"/>
          <w:szCs w:val="24"/>
        </w:rPr>
        <w:t>На территории МО СП «Деревня Шумятино» водоснабжение осуществляется подземной водой из артезианских скважин. В составе водозаборных узлов используются насосы марки ЭЦВ различной производительности.</w:t>
      </w:r>
      <w:bookmarkStart w:id="33" w:name="_Hlk135747715"/>
      <w:r w:rsidRPr="00671009">
        <w:rPr>
          <w:rFonts w:ascii="Times New Roman" w:hAnsi="Times New Roman"/>
          <w:sz w:val="24"/>
          <w:szCs w:val="24"/>
        </w:rPr>
        <w:t xml:space="preserve"> Описание оборудования водозаборных сооружений представлено в пункте 1.1.4.1.</w:t>
      </w:r>
      <w:bookmarkEnd w:id="33"/>
    </w:p>
    <w:p w:rsidR="003C3D2F" w:rsidRPr="00671009" w:rsidRDefault="003C3D2F" w:rsidP="003C3D2F">
      <w:pPr>
        <w:pStyle w:val="TableParagraph"/>
        <w:spacing w:before="115" w:line="288" w:lineRule="auto"/>
        <w:ind w:left="142" w:right="335" w:firstLine="567"/>
        <w:jc w:val="both"/>
        <w:rPr>
          <w:rFonts w:ascii="Times New Roman" w:eastAsia="Times New Roman" w:hAnsi="Times New Roman" w:cs="Times New Roman"/>
          <w:spacing w:val="-1"/>
          <w:sz w:val="24"/>
          <w:szCs w:val="24"/>
          <w:lang w:val="ru-RU"/>
        </w:rPr>
      </w:pPr>
      <w:bookmarkStart w:id="34" w:name="_Hlk135747771"/>
      <w:r w:rsidRPr="00671009">
        <w:rPr>
          <w:rFonts w:ascii="Times New Roman" w:hAnsi="Times New Roman"/>
          <w:sz w:val="24"/>
          <w:szCs w:val="24"/>
          <w:lang w:val="ru-RU"/>
        </w:rPr>
        <w:t>В системе водоснабжения МО СП «Деревня Шумятино» имеются повысительные насосные станции. Информация о насосных станциях приведена в таблице ниже.</w:t>
      </w:r>
      <w:bookmarkEnd w:id="34"/>
    </w:p>
    <w:p w:rsidR="003C3D2F" w:rsidRPr="00671009" w:rsidRDefault="003C3D2F" w:rsidP="003C3D2F">
      <w:pPr>
        <w:pStyle w:val="TableParagraph"/>
        <w:spacing w:line="288" w:lineRule="auto"/>
        <w:ind w:left="195" w:right="335" w:firstLine="710"/>
        <w:jc w:val="center"/>
        <w:rPr>
          <w:rFonts w:ascii="Times New Roman" w:eastAsia="Times New Roman" w:hAnsi="Times New Roman" w:cs="Times New Roman"/>
          <w:spacing w:val="-1"/>
          <w:sz w:val="24"/>
          <w:szCs w:val="24"/>
          <w:lang w:val="ru-RU"/>
        </w:rPr>
      </w:pPr>
    </w:p>
    <w:p w:rsidR="003C3D2F" w:rsidRPr="00671009" w:rsidRDefault="00285561" w:rsidP="00285561">
      <w:pPr>
        <w:spacing w:before="400" w:after="200"/>
        <w:rPr>
          <w:rFonts w:ascii="Times New Roman" w:hAnsi="Times New Roman"/>
          <w:b/>
          <w:sz w:val="24"/>
        </w:rPr>
      </w:pPr>
      <w:bookmarkStart w:id="35" w:name="OLE_LINK135"/>
      <w:bookmarkStart w:id="36" w:name="OLE_LINK136"/>
      <w:bookmarkStart w:id="37" w:name="OLE_LINK137"/>
      <w:bookmarkEnd w:id="35"/>
      <w:bookmarkEnd w:id="36"/>
      <w:bookmarkEnd w:id="37"/>
      <w:r w:rsidRPr="00671009">
        <w:rPr>
          <w:rFonts w:ascii="Times New Roman" w:hAnsi="Times New Roman"/>
          <w:b/>
          <w:sz w:val="24"/>
        </w:rPr>
        <w:t>Таблица 1.1.4.3.2 - Технические характеристики насосного оборудования</w:t>
      </w:r>
    </w:p>
    <w:tbl>
      <w:tblPr>
        <w:tblStyle w:val="a5"/>
        <w:tblW w:w="11113" w:type="dxa"/>
        <w:jc w:val="center"/>
        <w:tblLayout w:type="fixed"/>
        <w:tblLook w:val="04A0"/>
      </w:tblPr>
      <w:tblGrid>
        <w:gridCol w:w="2279"/>
        <w:gridCol w:w="1028"/>
        <w:gridCol w:w="1273"/>
        <w:gridCol w:w="740"/>
        <w:gridCol w:w="1333"/>
        <w:gridCol w:w="1600"/>
        <w:gridCol w:w="1256"/>
        <w:gridCol w:w="1604"/>
      </w:tblGrid>
      <w:tr w:rsidR="00671009" w:rsidRPr="00671009" w:rsidTr="00285561">
        <w:trPr>
          <w:cantSplit/>
          <w:trHeight w:val="978"/>
          <w:jc w:val="center"/>
        </w:trPr>
        <w:tc>
          <w:tcPr>
            <w:tcW w:w="2279" w:type="dxa"/>
            <w:shd w:val="clear" w:color="auto" w:fill="F2F2F2" w:themeFill="background1" w:themeFillShade="F2"/>
            <w:vAlign w:val="center"/>
          </w:tcPr>
          <w:p w:rsidR="00285561" w:rsidRPr="009D65AC" w:rsidRDefault="00285561" w:rsidP="0057300A">
            <w:pPr>
              <w:autoSpaceDE w:val="0"/>
              <w:autoSpaceDN w:val="0"/>
              <w:adjustRightInd w:val="0"/>
              <w:jc w:val="center"/>
              <w:rPr>
                <w:rFonts w:ascii="Times New Roman" w:hAnsi="Times New Roman"/>
                <w:szCs w:val="20"/>
              </w:rPr>
            </w:pPr>
            <w:r w:rsidRPr="009D65AC">
              <w:rPr>
                <w:rFonts w:ascii="Times New Roman" w:hAnsi="Times New Roman"/>
                <w:szCs w:val="20"/>
              </w:rPr>
              <w:t>Место установки насоса (населенный пункт)</w:t>
            </w:r>
          </w:p>
        </w:tc>
        <w:tc>
          <w:tcPr>
            <w:tcW w:w="1028"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Тип насоса</w:t>
            </w:r>
          </w:p>
        </w:tc>
        <w:tc>
          <w:tcPr>
            <w:tcW w:w="1273"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Марка насоса</w:t>
            </w:r>
          </w:p>
        </w:tc>
        <w:tc>
          <w:tcPr>
            <w:tcW w:w="740"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Кол-во, ед.</w:t>
            </w:r>
          </w:p>
        </w:tc>
        <w:tc>
          <w:tcPr>
            <w:tcW w:w="1333"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Дата</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последнейзамены</w:t>
            </w:r>
          </w:p>
        </w:tc>
        <w:tc>
          <w:tcPr>
            <w:tcW w:w="1600"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Производитель-</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ность,</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м</w:t>
            </w:r>
            <w:r w:rsidRPr="00671009">
              <w:rPr>
                <w:rFonts w:ascii="Times New Roman" w:hAnsi="Times New Roman"/>
                <w:szCs w:val="20"/>
                <w:vertAlign w:val="superscript"/>
              </w:rPr>
              <w:t>3</w:t>
            </w:r>
            <w:r w:rsidRPr="00671009">
              <w:rPr>
                <w:rFonts w:ascii="Times New Roman" w:hAnsi="Times New Roman"/>
                <w:szCs w:val="20"/>
              </w:rPr>
              <w:t>/час</w:t>
            </w:r>
          </w:p>
        </w:tc>
        <w:tc>
          <w:tcPr>
            <w:tcW w:w="1256"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Напор,</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м</w:t>
            </w:r>
          </w:p>
        </w:tc>
        <w:tc>
          <w:tcPr>
            <w:tcW w:w="1604" w:type="dxa"/>
            <w:shd w:val="clear" w:color="auto" w:fill="F2F2F2" w:themeFill="background1" w:themeFillShade="F2"/>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 xml:space="preserve">Мощность </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электродвигателя,</w:t>
            </w:r>
          </w:p>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кВт</w:t>
            </w:r>
          </w:p>
        </w:tc>
      </w:tr>
      <w:tr w:rsidR="00671009" w:rsidRPr="00671009" w:rsidTr="00285561">
        <w:trPr>
          <w:cantSplit/>
          <w:trHeight w:val="464"/>
          <w:jc w:val="center"/>
        </w:trPr>
        <w:tc>
          <w:tcPr>
            <w:tcW w:w="2279" w:type="dxa"/>
          </w:tcPr>
          <w:p w:rsidR="00285561" w:rsidRPr="00671009" w:rsidRDefault="00285561" w:rsidP="0057300A">
            <w:pPr>
              <w:rPr>
                <w:rFonts w:ascii="Times New Roman" w:hAnsi="Times New Roman"/>
                <w:szCs w:val="20"/>
              </w:rPr>
            </w:pPr>
            <w:r w:rsidRPr="00671009">
              <w:rPr>
                <w:rFonts w:ascii="Times New Roman" w:hAnsi="Times New Roman"/>
                <w:szCs w:val="20"/>
              </w:rPr>
              <w:t xml:space="preserve">Артезианская скважина </w:t>
            </w:r>
          </w:p>
          <w:p w:rsidR="00285561" w:rsidRPr="00671009" w:rsidRDefault="00285561" w:rsidP="0057300A">
            <w:pPr>
              <w:rPr>
                <w:rFonts w:ascii="Times New Roman" w:hAnsi="Times New Roman"/>
                <w:szCs w:val="20"/>
              </w:rPr>
            </w:pPr>
            <w:r w:rsidRPr="00671009">
              <w:rPr>
                <w:rFonts w:ascii="Times New Roman" w:hAnsi="Times New Roman"/>
                <w:szCs w:val="20"/>
              </w:rPr>
              <w:t>деревняПанское</w:t>
            </w:r>
          </w:p>
        </w:tc>
        <w:tc>
          <w:tcPr>
            <w:tcW w:w="1028"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погружной</w:t>
            </w:r>
          </w:p>
        </w:tc>
        <w:tc>
          <w:tcPr>
            <w:tcW w:w="1273"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ЭЦВ 6-10-110</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w:t>
            </w:r>
          </w:p>
        </w:tc>
        <w:tc>
          <w:tcPr>
            <w:tcW w:w="1333"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28.09.2019</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10,0</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110</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5,5</w:t>
            </w:r>
          </w:p>
        </w:tc>
      </w:tr>
      <w:tr w:rsidR="00671009" w:rsidRPr="00671009" w:rsidTr="00285561">
        <w:trPr>
          <w:cantSplit/>
          <w:trHeight w:val="464"/>
          <w:jc w:val="center"/>
        </w:trPr>
        <w:tc>
          <w:tcPr>
            <w:tcW w:w="2279" w:type="dxa"/>
          </w:tcPr>
          <w:p w:rsidR="00285561" w:rsidRPr="00671009" w:rsidRDefault="00285561" w:rsidP="0057300A">
            <w:pPr>
              <w:rPr>
                <w:rFonts w:ascii="Times New Roman" w:hAnsi="Times New Roman"/>
                <w:szCs w:val="20"/>
              </w:rPr>
            </w:pPr>
            <w:r w:rsidRPr="00671009">
              <w:rPr>
                <w:rFonts w:ascii="Times New Roman" w:hAnsi="Times New Roman"/>
                <w:szCs w:val="20"/>
              </w:rPr>
              <w:t>Артезианская скважина</w:t>
            </w:r>
          </w:p>
          <w:p w:rsidR="00285561" w:rsidRPr="00671009" w:rsidRDefault="00285561" w:rsidP="0057300A">
            <w:pPr>
              <w:rPr>
                <w:rFonts w:ascii="Times New Roman" w:hAnsi="Times New Roman"/>
                <w:szCs w:val="20"/>
              </w:rPr>
            </w:pPr>
            <w:r w:rsidRPr="00671009">
              <w:rPr>
                <w:rFonts w:ascii="Times New Roman" w:hAnsi="Times New Roman"/>
                <w:szCs w:val="20"/>
              </w:rPr>
              <w:t>деревняШумятио</w:t>
            </w:r>
          </w:p>
        </w:tc>
        <w:tc>
          <w:tcPr>
            <w:tcW w:w="1028" w:type="dxa"/>
          </w:tcPr>
          <w:p w:rsidR="00285561" w:rsidRPr="00671009" w:rsidRDefault="00285561" w:rsidP="0057300A">
            <w:r w:rsidRPr="00671009">
              <w:rPr>
                <w:rFonts w:ascii="Times New Roman" w:hAnsi="Times New Roman"/>
                <w:szCs w:val="20"/>
              </w:rPr>
              <w:t>погружной</w:t>
            </w:r>
          </w:p>
        </w:tc>
        <w:tc>
          <w:tcPr>
            <w:tcW w:w="1273"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ЭЦВ 6-10-110</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w:t>
            </w:r>
          </w:p>
        </w:tc>
        <w:tc>
          <w:tcPr>
            <w:tcW w:w="1333"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18.05.2020</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10,0</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110</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5,5</w:t>
            </w:r>
          </w:p>
        </w:tc>
      </w:tr>
      <w:tr w:rsidR="00671009" w:rsidRPr="00671009" w:rsidTr="00285561">
        <w:trPr>
          <w:cantSplit/>
          <w:trHeight w:val="464"/>
          <w:jc w:val="center"/>
        </w:trPr>
        <w:tc>
          <w:tcPr>
            <w:tcW w:w="2279" w:type="dxa"/>
          </w:tcPr>
          <w:p w:rsidR="00285561" w:rsidRPr="00671009" w:rsidRDefault="00285561" w:rsidP="0057300A">
            <w:pPr>
              <w:rPr>
                <w:rFonts w:ascii="Times New Roman" w:hAnsi="Times New Roman"/>
                <w:szCs w:val="20"/>
              </w:rPr>
            </w:pPr>
            <w:r w:rsidRPr="00671009">
              <w:rPr>
                <w:rFonts w:ascii="Times New Roman" w:hAnsi="Times New Roman"/>
                <w:szCs w:val="20"/>
              </w:rPr>
              <w:t>Артезианская скважина</w:t>
            </w:r>
          </w:p>
          <w:p w:rsidR="00285561" w:rsidRPr="00671009" w:rsidRDefault="00285561" w:rsidP="0057300A">
            <w:r w:rsidRPr="00671009">
              <w:rPr>
                <w:rFonts w:ascii="Times New Roman" w:hAnsi="Times New Roman"/>
                <w:szCs w:val="20"/>
              </w:rPr>
              <w:t>деревняТерентьево</w:t>
            </w:r>
          </w:p>
        </w:tc>
        <w:tc>
          <w:tcPr>
            <w:tcW w:w="1028" w:type="dxa"/>
          </w:tcPr>
          <w:p w:rsidR="00285561" w:rsidRPr="00671009" w:rsidRDefault="00285561" w:rsidP="0057300A">
            <w:r w:rsidRPr="00671009">
              <w:rPr>
                <w:rFonts w:ascii="Times New Roman" w:hAnsi="Times New Roman"/>
                <w:szCs w:val="20"/>
              </w:rPr>
              <w:t>погружной</w:t>
            </w:r>
          </w:p>
        </w:tc>
        <w:tc>
          <w:tcPr>
            <w:tcW w:w="1273" w:type="dxa"/>
          </w:tcPr>
          <w:p w:rsidR="00285561" w:rsidRPr="00671009" w:rsidRDefault="00285561" w:rsidP="0057300A">
            <w:pPr>
              <w:jc w:val="center"/>
            </w:pPr>
            <w:r w:rsidRPr="00671009">
              <w:rPr>
                <w:rFonts w:ascii="Times New Roman" w:hAnsi="Times New Roman"/>
                <w:szCs w:val="20"/>
              </w:rPr>
              <w:t>ЭЦВ 5-6,5-80</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w:t>
            </w:r>
          </w:p>
        </w:tc>
        <w:tc>
          <w:tcPr>
            <w:tcW w:w="1333" w:type="dxa"/>
          </w:tcPr>
          <w:p w:rsidR="00285561" w:rsidRPr="00671009" w:rsidRDefault="00285561" w:rsidP="0057300A">
            <w:pPr>
              <w:jc w:val="center"/>
            </w:pPr>
            <w:r w:rsidRPr="00671009">
              <w:rPr>
                <w:rFonts w:ascii="Times New Roman" w:hAnsi="Times New Roman"/>
                <w:szCs w:val="20"/>
              </w:rPr>
              <w:t>нет данных</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6,5</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80</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3,0</w:t>
            </w:r>
          </w:p>
        </w:tc>
      </w:tr>
      <w:tr w:rsidR="00671009" w:rsidRPr="00671009" w:rsidTr="00285561">
        <w:trPr>
          <w:cantSplit/>
          <w:trHeight w:val="464"/>
          <w:jc w:val="center"/>
        </w:trPr>
        <w:tc>
          <w:tcPr>
            <w:tcW w:w="2279" w:type="dxa"/>
            <w:vAlign w:val="center"/>
          </w:tcPr>
          <w:p w:rsidR="00285561" w:rsidRPr="00671009" w:rsidRDefault="00285561" w:rsidP="0057300A">
            <w:pPr>
              <w:rPr>
                <w:rFonts w:ascii="Times New Roman" w:hAnsi="Times New Roman"/>
                <w:szCs w:val="20"/>
              </w:rPr>
            </w:pPr>
            <w:r w:rsidRPr="00671009">
              <w:rPr>
                <w:rFonts w:ascii="Times New Roman" w:hAnsi="Times New Roman"/>
                <w:szCs w:val="20"/>
              </w:rPr>
              <w:t>Артезианская скважина №1</w:t>
            </w:r>
          </w:p>
          <w:p w:rsidR="00285561" w:rsidRPr="00671009" w:rsidRDefault="00285561" w:rsidP="0057300A">
            <w:pPr>
              <w:rPr>
                <w:rFonts w:ascii="Times New Roman" w:hAnsi="Times New Roman"/>
                <w:szCs w:val="20"/>
              </w:rPr>
            </w:pPr>
          </w:p>
        </w:tc>
        <w:tc>
          <w:tcPr>
            <w:tcW w:w="1028" w:type="dxa"/>
            <w:vAlign w:val="center"/>
          </w:tcPr>
          <w:p w:rsidR="00285561" w:rsidRPr="00671009" w:rsidRDefault="00285561" w:rsidP="0057300A">
            <w:pPr>
              <w:rPr>
                <w:rFonts w:ascii="Times New Roman" w:hAnsi="Times New Roman"/>
                <w:szCs w:val="20"/>
              </w:rPr>
            </w:pPr>
            <w:r w:rsidRPr="00671009">
              <w:rPr>
                <w:rFonts w:ascii="Times New Roman" w:hAnsi="Times New Roman"/>
                <w:szCs w:val="20"/>
              </w:rPr>
              <w:t>погружной</w:t>
            </w:r>
          </w:p>
        </w:tc>
        <w:tc>
          <w:tcPr>
            <w:tcW w:w="127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Sumoto</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w:t>
            </w:r>
          </w:p>
        </w:tc>
        <w:tc>
          <w:tcPr>
            <w:tcW w:w="133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нет данных</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7,5</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102</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5,5</w:t>
            </w:r>
          </w:p>
        </w:tc>
      </w:tr>
      <w:tr w:rsidR="00671009" w:rsidRPr="00671009" w:rsidTr="00285561">
        <w:trPr>
          <w:cantSplit/>
          <w:trHeight w:val="464"/>
          <w:jc w:val="center"/>
        </w:trPr>
        <w:tc>
          <w:tcPr>
            <w:tcW w:w="2279" w:type="dxa"/>
            <w:vAlign w:val="center"/>
          </w:tcPr>
          <w:p w:rsidR="00285561" w:rsidRPr="00671009" w:rsidRDefault="00285561" w:rsidP="0057300A">
            <w:pPr>
              <w:rPr>
                <w:rFonts w:ascii="Times New Roman" w:hAnsi="Times New Roman"/>
                <w:szCs w:val="20"/>
              </w:rPr>
            </w:pPr>
            <w:r w:rsidRPr="00671009">
              <w:rPr>
                <w:rFonts w:ascii="Times New Roman" w:hAnsi="Times New Roman"/>
                <w:szCs w:val="20"/>
              </w:rPr>
              <w:t>Артезианская скважина №2</w:t>
            </w:r>
          </w:p>
        </w:tc>
        <w:tc>
          <w:tcPr>
            <w:tcW w:w="1028" w:type="dxa"/>
            <w:vAlign w:val="center"/>
          </w:tcPr>
          <w:p w:rsidR="00285561" w:rsidRPr="00671009" w:rsidRDefault="00285561" w:rsidP="0057300A">
            <w:pPr>
              <w:rPr>
                <w:rFonts w:ascii="Times New Roman" w:hAnsi="Times New Roman"/>
                <w:szCs w:val="20"/>
              </w:rPr>
            </w:pPr>
            <w:r w:rsidRPr="00671009">
              <w:rPr>
                <w:rFonts w:ascii="Times New Roman" w:hAnsi="Times New Roman"/>
                <w:szCs w:val="20"/>
              </w:rPr>
              <w:t>погружной</w:t>
            </w:r>
          </w:p>
        </w:tc>
        <w:tc>
          <w:tcPr>
            <w:tcW w:w="127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Sumoto</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w:t>
            </w:r>
          </w:p>
        </w:tc>
        <w:tc>
          <w:tcPr>
            <w:tcW w:w="133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нет данных</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7,5</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102</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5,5</w:t>
            </w:r>
          </w:p>
        </w:tc>
      </w:tr>
      <w:tr w:rsidR="00285561" w:rsidRPr="00671009" w:rsidTr="00285561">
        <w:trPr>
          <w:cantSplit/>
          <w:trHeight w:val="464"/>
          <w:jc w:val="center"/>
        </w:trPr>
        <w:tc>
          <w:tcPr>
            <w:tcW w:w="2279" w:type="dxa"/>
            <w:vAlign w:val="center"/>
          </w:tcPr>
          <w:p w:rsidR="00285561" w:rsidRPr="00671009" w:rsidRDefault="00285561" w:rsidP="0057300A">
            <w:pPr>
              <w:rPr>
                <w:rFonts w:ascii="Times New Roman" w:hAnsi="Times New Roman"/>
                <w:szCs w:val="20"/>
              </w:rPr>
            </w:pPr>
            <w:r w:rsidRPr="00671009">
              <w:rPr>
                <w:rFonts w:ascii="Times New Roman" w:hAnsi="Times New Roman"/>
                <w:szCs w:val="20"/>
              </w:rPr>
              <w:t>Насосная станция II подъема</w:t>
            </w:r>
          </w:p>
        </w:tc>
        <w:tc>
          <w:tcPr>
            <w:tcW w:w="1028" w:type="dxa"/>
            <w:vAlign w:val="center"/>
          </w:tcPr>
          <w:p w:rsidR="00285561" w:rsidRPr="00671009" w:rsidRDefault="00285561" w:rsidP="0057300A">
            <w:pPr>
              <w:rPr>
                <w:rFonts w:ascii="Times New Roman" w:hAnsi="Times New Roman"/>
                <w:szCs w:val="20"/>
              </w:rPr>
            </w:pPr>
          </w:p>
        </w:tc>
        <w:tc>
          <w:tcPr>
            <w:tcW w:w="127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PENTAIR</w:t>
            </w:r>
          </w:p>
        </w:tc>
        <w:tc>
          <w:tcPr>
            <w:tcW w:w="74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3</w:t>
            </w:r>
          </w:p>
        </w:tc>
        <w:tc>
          <w:tcPr>
            <w:tcW w:w="1333" w:type="dxa"/>
            <w:vAlign w:val="center"/>
          </w:tcPr>
          <w:p w:rsidR="00285561" w:rsidRPr="00671009" w:rsidRDefault="00285561" w:rsidP="0057300A">
            <w:pPr>
              <w:jc w:val="center"/>
              <w:rPr>
                <w:rFonts w:ascii="Times New Roman" w:hAnsi="Times New Roman"/>
                <w:szCs w:val="20"/>
              </w:rPr>
            </w:pPr>
            <w:r w:rsidRPr="00671009">
              <w:rPr>
                <w:rFonts w:ascii="Times New Roman" w:hAnsi="Times New Roman"/>
                <w:szCs w:val="20"/>
              </w:rPr>
              <w:t>нет данных</w:t>
            </w:r>
          </w:p>
        </w:tc>
        <w:tc>
          <w:tcPr>
            <w:tcW w:w="1600"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156,0</w:t>
            </w:r>
          </w:p>
        </w:tc>
        <w:tc>
          <w:tcPr>
            <w:tcW w:w="1256"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79,5</w:t>
            </w:r>
          </w:p>
        </w:tc>
        <w:tc>
          <w:tcPr>
            <w:tcW w:w="1604" w:type="dxa"/>
            <w:vAlign w:val="center"/>
          </w:tcPr>
          <w:p w:rsidR="00285561" w:rsidRPr="00671009" w:rsidRDefault="00285561" w:rsidP="0057300A">
            <w:pPr>
              <w:autoSpaceDE w:val="0"/>
              <w:autoSpaceDN w:val="0"/>
              <w:adjustRightInd w:val="0"/>
              <w:jc w:val="center"/>
              <w:rPr>
                <w:rFonts w:ascii="Times New Roman" w:hAnsi="Times New Roman"/>
                <w:szCs w:val="20"/>
              </w:rPr>
            </w:pPr>
            <w:r w:rsidRPr="00671009">
              <w:rPr>
                <w:rFonts w:ascii="Times New Roman" w:hAnsi="Times New Roman"/>
                <w:szCs w:val="20"/>
              </w:rPr>
              <w:t>12,8</w:t>
            </w:r>
          </w:p>
        </w:tc>
      </w:tr>
    </w:tbl>
    <w:p w:rsidR="003C3D2F" w:rsidRPr="00671009" w:rsidRDefault="003C3D2F" w:rsidP="003C3D2F">
      <w:pPr>
        <w:spacing w:line="276" w:lineRule="auto"/>
        <w:ind w:firstLine="709"/>
        <w:rPr>
          <w:rFonts w:ascii="Times New Roman" w:hAnsi="Times New Roman"/>
          <w:spacing w:val="-1"/>
          <w:sz w:val="24"/>
        </w:rPr>
      </w:pPr>
      <w:bookmarkStart w:id="38" w:name="_Hlk135749344"/>
    </w:p>
    <w:bookmarkEnd w:id="38"/>
    <w:p w:rsidR="006C252C" w:rsidRPr="00671009" w:rsidRDefault="006C252C" w:rsidP="00F63540">
      <w:pPr>
        <w:tabs>
          <w:tab w:val="left" w:pos="2880"/>
        </w:tabs>
        <w:rPr>
          <w:rFonts w:ascii="Times New Roman" w:hAnsi="Times New Roman"/>
          <w:sz w:val="24"/>
        </w:rPr>
      </w:pPr>
    </w:p>
    <w:p w:rsidR="001157A7" w:rsidRPr="00671009" w:rsidRDefault="00714242" w:rsidP="003C3D2F">
      <w:pPr>
        <w:pStyle w:val="3TimesNewRoman14"/>
        <w:numPr>
          <w:ilvl w:val="0"/>
          <w:numId w:val="0"/>
        </w:numPr>
        <w:ind w:left="1224" w:hanging="504"/>
        <w:rPr>
          <w:i/>
        </w:rPr>
      </w:pPr>
      <w:bookmarkStart w:id="39" w:name="_Toc88831159"/>
      <w:bookmarkStart w:id="40" w:name="_Toc201654529"/>
      <w:r w:rsidRPr="00671009">
        <w:t xml:space="preserve">1.1.4.4. </w:t>
      </w:r>
      <w:r w:rsidR="001710C8" w:rsidRPr="00671009">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9"/>
      <w:bookmarkEnd w:id="40"/>
    </w:p>
    <w:p w:rsidR="00285561" w:rsidRPr="00671009" w:rsidRDefault="00285561" w:rsidP="00285561">
      <w:pPr>
        <w:pStyle w:val="a8"/>
        <w:spacing w:line="276" w:lineRule="auto"/>
        <w:ind w:left="142" w:firstLine="567"/>
        <w:jc w:val="both"/>
        <w:rPr>
          <w:rFonts w:ascii="Times New Roman" w:hAnsi="Times New Roman"/>
          <w:sz w:val="24"/>
          <w:szCs w:val="24"/>
        </w:rPr>
      </w:pPr>
      <w:r w:rsidRPr="00671009">
        <w:rPr>
          <w:rFonts w:ascii="Times New Roman" w:hAnsi="Times New Roman"/>
          <w:sz w:val="24"/>
          <w:szCs w:val="24"/>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285561" w:rsidRPr="00671009" w:rsidRDefault="00285561" w:rsidP="00285561">
      <w:pPr>
        <w:pStyle w:val="a8"/>
        <w:spacing w:line="276" w:lineRule="auto"/>
        <w:ind w:left="142" w:firstLine="567"/>
        <w:jc w:val="both"/>
        <w:rPr>
          <w:rFonts w:ascii="Times New Roman" w:hAnsi="Times New Roman"/>
          <w:sz w:val="24"/>
          <w:szCs w:val="24"/>
        </w:rPr>
      </w:pPr>
      <w:r w:rsidRPr="00671009">
        <w:rPr>
          <w:rFonts w:ascii="Times New Roman" w:hAnsi="Times New Roman"/>
          <w:sz w:val="24"/>
          <w:szCs w:val="24"/>
        </w:rPr>
        <w:t xml:space="preserve">Общая ориентировочная протяженность водопроводных сетей централизованных систем водоснабжения МО СП «Деревня Шумятино» составляет 10,091 км. Материал труб –полиэтилен, сталь, чугун. Диаметры трубопроводов от 32 до 200 мм. Износ водопроводных сетей составляет более 70%. Значительное влияние на качество </w:t>
      </w:r>
      <w:r w:rsidRPr="00671009">
        <w:rPr>
          <w:rFonts w:ascii="Times New Roman" w:hAnsi="Times New Roman"/>
          <w:sz w:val="24"/>
          <w:szCs w:val="24"/>
        </w:rPr>
        <w:lastRenderedPageBreak/>
        <w:t>водоснабжения потребителей оказывает состояние сетей водоснабжения. Длительное отсутствие воды в системе централизованного хозяйственно-питьевого водоснабжения, наряду с неудовлетворительным санитарно-техническим состоянием распределительных сетей, может привести к ухудшению качества питьевой воды (от повышенного содержания железа до различных форм бактериального заражения).</w:t>
      </w:r>
    </w:p>
    <w:p w:rsidR="00285561" w:rsidRPr="00671009" w:rsidRDefault="00285561" w:rsidP="00285561">
      <w:pPr>
        <w:pStyle w:val="a8"/>
        <w:spacing w:line="276" w:lineRule="auto"/>
        <w:ind w:left="142" w:firstLine="567"/>
        <w:jc w:val="both"/>
        <w:rPr>
          <w:rFonts w:ascii="Times New Roman" w:hAnsi="Times New Roman"/>
          <w:sz w:val="24"/>
          <w:szCs w:val="24"/>
        </w:rPr>
      </w:pPr>
      <w:r w:rsidRPr="00671009">
        <w:rPr>
          <w:rFonts w:ascii="Times New Roman" w:hAnsi="Times New Roman"/>
          <w:sz w:val="24"/>
          <w:szCs w:val="24"/>
        </w:rPr>
        <w:t xml:space="preserve">Развернутая техническая характеристика водопроводных сетей централизованных систем водоснабжения МО СП «Деревня Шумятино» в отсутствии информации Разработчиком не приводится. </w:t>
      </w:r>
    </w:p>
    <w:p w:rsidR="00285561" w:rsidRPr="00671009" w:rsidRDefault="00285561" w:rsidP="00285561">
      <w:pPr>
        <w:pStyle w:val="a8"/>
        <w:spacing w:line="276" w:lineRule="auto"/>
        <w:ind w:left="142" w:firstLine="567"/>
        <w:jc w:val="both"/>
        <w:rPr>
          <w:rFonts w:ascii="Times New Roman" w:hAnsi="Times New Roman"/>
          <w:sz w:val="24"/>
          <w:szCs w:val="24"/>
        </w:rPr>
      </w:pPr>
      <w:r w:rsidRPr="00671009">
        <w:rPr>
          <w:rFonts w:ascii="Times New Roman" w:hAnsi="Times New Roman"/>
          <w:sz w:val="24"/>
          <w:szCs w:val="24"/>
        </w:rPr>
        <w:t xml:space="preserve">Привести фактические показатели по аварийности сетей централизованных систем водоснабжения не представляется возможным из-за отсутствия соответствующей информации. </w:t>
      </w:r>
    </w:p>
    <w:p w:rsidR="00B9556C" w:rsidRPr="00671009" w:rsidRDefault="00B9556C" w:rsidP="00285561">
      <w:pPr>
        <w:pStyle w:val="a8"/>
        <w:spacing w:line="276" w:lineRule="auto"/>
        <w:ind w:left="142" w:firstLine="567"/>
        <w:jc w:val="both"/>
        <w:rPr>
          <w:rFonts w:ascii="Times New Roman" w:hAnsi="Times New Roman"/>
          <w:sz w:val="24"/>
          <w:szCs w:val="24"/>
        </w:rPr>
        <w:sectPr w:rsidR="00B9556C" w:rsidRPr="00671009" w:rsidSect="003C3D2F">
          <w:pgSz w:w="11906" w:h="16838"/>
          <w:pgMar w:top="743" w:right="849" w:bottom="856" w:left="1418" w:header="709" w:footer="709" w:gutter="0"/>
          <w:cols w:space="708"/>
          <w:titlePg/>
          <w:docGrid w:linePitch="360"/>
        </w:sectPr>
      </w:pPr>
      <w:bookmarkStart w:id="41" w:name="OLE_LINK149"/>
      <w:bookmarkStart w:id="42" w:name="OLE_LINK150"/>
      <w:bookmarkEnd w:id="41"/>
      <w:bookmarkEnd w:id="42"/>
    </w:p>
    <w:p w:rsidR="00BA091E" w:rsidRPr="00671009" w:rsidRDefault="00714242" w:rsidP="00714242">
      <w:pPr>
        <w:pStyle w:val="3TimesNewRoman14"/>
        <w:numPr>
          <w:ilvl w:val="0"/>
          <w:numId w:val="0"/>
        </w:numPr>
        <w:ind w:left="1224" w:hanging="504"/>
      </w:pPr>
      <w:bookmarkStart w:id="43" w:name="_Toc88831160"/>
      <w:bookmarkStart w:id="44" w:name="_Toc201654530"/>
      <w:r w:rsidRPr="00671009">
        <w:lastRenderedPageBreak/>
        <w:t xml:space="preserve">1.1.4.5. </w:t>
      </w:r>
      <w:r w:rsidR="00BA091E" w:rsidRPr="00671009">
        <w:t>Описание существующих технических и технологических проблем, возникающи</w:t>
      </w:r>
      <w:r w:rsidR="0083120C" w:rsidRPr="00671009">
        <w:t xml:space="preserve">х при водоснабжении </w:t>
      </w:r>
      <w:r w:rsidRPr="00671009">
        <w:t>поселений</w:t>
      </w:r>
      <w:r w:rsidR="003C3D2F" w:rsidRPr="00671009">
        <w:t>, муниципальных округов</w:t>
      </w:r>
      <w:r w:rsidRPr="00671009">
        <w:t>, городских округов,</w:t>
      </w:r>
      <w:r w:rsidR="00BA091E" w:rsidRPr="00671009">
        <w:t xml:space="preserve">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43"/>
      <w:bookmarkEnd w:id="44"/>
    </w:p>
    <w:p w:rsidR="001710C8" w:rsidRPr="00671009" w:rsidRDefault="00A966A3" w:rsidP="003C3D2F">
      <w:pPr>
        <w:pStyle w:val="e"/>
        <w:spacing w:line="276" w:lineRule="auto"/>
        <w:jc w:val="both"/>
      </w:pPr>
      <w:r w:rsidRPr="00671009">
        <w:t xml:space="preserve">Проблемы эксплуатации системы водоснабжения с позиции основных показателей работы системы коммунальной инфраструктуры отражены в таблице </w:t>
      </w:r>
      <w:r w:rsidR="00AF77F6" w:rsidRPr="00671009">
        <w:t>ниже:</w:t>
      </w:r>
    </w:p>
    <w:p w:rsidR="006C0579" w:rsidRPr="00671009" w:rsidRDefault="006C0579" w:rsidP="006C0579">
      <w:pPr>
        <w:spacing w:before="400" w:after="200"/>
        <w:jc w:val="left"/>
        <w:rPr>
          <w:rFonts w:ascii="Times New Roman" w:eastAsiaTheme="minorHAnsi" w:hAnsi="Times New Roman"/>
          <w:b/>
          <w:sz w:val="24"/>
          <w:szCs w:val="22"/>
          <w:lang w:eastAsia="en-US"/>
        </w:rPr>
      </w:pPr>
      <w:r w:rsidRPr="00671009">
        <w:rPr>
          <w:rFonts w:ascii="Times New Roman" w:eastAsiaTheme="minorHAnsi" w:hAnsi="Times New Roman"/>
          <w:b/>
          <w:sz w:val="24"/>
          <w:szCs w:val="22"/>
          <w:lang w:eastAsia="en-US"/>
        </w:rPr>
        <w:t>Таблица</w:t>
      </w:r>
      <w:r w:rsidR="003C3D2F" w:rsidRPr="00671009">
        <w:rPr>
          <w:rFonts w:ascii="Times New Roman" w:eastAsiaTheme="minorHAnsi" w:hAnsi="Times New Roman"/>
          <w:b/>
          <w:sz w:val="24"/>
          <w:szCs w:val="22"/>
          <w:lang w:eastAsia="en-US"/>
        </w:rPr>
        <w:t>1.1.4.5.1</w:t>
      </w:r>
      <w:r w:rsidRPr="00671009">
        <w:rPr>
          <w:rFonts w:ascii="Times New Roman" w:eastAsiaTheme="minorHAnsi" w:hAnsi="Times New Roman"/>
          <w:b/>
          <w:sz w:val="24"/>
          <w:szCs w:val="22"/>
          <w:lang w:eastAsia="en-US"/>
        </w:rPr>
        <w:t xml:space="preserve"> – Проблемы системы с точки зрения основных показателей</w:t>
      </w:r>
    </w:p>
    <w:tbl>
      <w:tblPr>
        <w:tblStyle w:val="a5"/>
        <w:tblpPr w:leftFromText="180" w:rightFromText="180" w:vertAnchor="text" w:horzAnchor="margin" w:tblpY="209"/>
        <w:tblW w:w="0" w:type="auto"/>
        <w:tblLook w:val="04A0"/>
      </w:tblPr>
      <w:tblGrid>
        <w:gridCol w:w="560"/>
        <w:gridCol w:w="1691"/>
        <w:gridCol w:w="7378"/>
      </w:tblGrid>
      <w:tr w:rsidR="00671009" w:rsidRPr="00671009" w:rsidTr="003C3D2F">
        <w:tc>
          <w:tcPr>
            <w:tcW w:w="560" w:type="dxa"/>
            <w:shd w:val="clear" w:color="auto" w:fill="F2F2F2" w:themeFill="background1" w:themeFillShade="F2"/>
            <w:vAlign w:val="center"/>
          </w:tcPr>
          <w:p w:rsidR="003C3D2F" w:rsidRPr="00671009" w:rsidRDefault="003C3D2F" w:rsidP="003C3D2F">
            <w:pPr>
              <w:autoSpaceDE w:val="0"/>
              <w:autoSpaceDN w:val="0"/>
              <w:adjustRightInd w:val="0"/>
              <w:snapToGrid w:val="0"/>
              <w:spacing w:line="276" w:lineRule="auto"/>
              <w:jc w:val="center"/>
              <w:rPr>
                <w:rFonts w:ascii="Times New Roman" w:hAnsi="Times New Roman"/>
                <w:sz w:val="24"/>
              </w:rPr>
            </w:pPr>
            <w:r w:rsidRPr="00671009">
              <w:rPr>
                <w:rFonts w:ascii="Times New Roman" w:hAnsi="Times New Roman"/>
                <w:sz w:val="24"/>
              </w:rPr>
              <w:t>№ п/п</w:t>
            </w:r>
          </w:p>
        </w:tc>
        <w:tc>
          <w:tcPr>
            <w:tcW w:w="1691" w:type="dxa"/>
            <w:shd w:val="clear" w:color="auto" w:fill="F2F2F2" w:themeFill="background1" w:themeFillShade="F2"/>
            <w:vAlign w:val="center"/>
          </w:tcPr>
          <w:p w:rsidR="003C3D2F" w:rsidRPr="00671009" w:rsidRDefault="003C3D2F" w:rsidP="003C3D2F">
            <w:pPr>
              <w:autoSpaceDE w:val="0"/>
              <w:autoSpaceDN w:val="0"/>
              <w:adjustRightInd w:val="0"/>
              <w:snapToGrid w:val="0"/>
              <w:spacing w:line="276" w:lineRule="auto"/>
              <w:jc w:val="center"/>
              <w:rPr>
                <w:rFonts w:ascii="Times New Roman" w:hAnsi="Times New Roman"/>
                <w:sz w:val="24"/>
              </w:rPr>
            </w:pPr>
            <w:r w:rsidRPr="00671009">
              <w:rPr>
                <w:rFonts w:ascii="Times New Roman" w:hAnsi="Times New Roman"/>
                <w:sz w:val="24"/>
              </w:rPr>
              <w:t>Показатель</w:t>
            </w:r>
          </w:p>
        </w:tc>
        <w:tc>
          <w:tcPr>
            <w:tcW w:w="7378" w:type="dxa"/>
            <w:shd w:val="clear" w:color="auto" w:fill="F2F2F2" w:themeFill="background1" w:themeFillShade="F2"/>
            <w:vAlign w:val="center"/>
          </w:tcPr>
          <w:p w:rsidR="003C3D2F" w:rsidRPr="00671009" w:rsidRDefault="003C3D2F" w:rsidP="003C3D2F">
            <w:pPr>
              <w:autoSpaceDE w:val="0"/>
              <w:autoSpaceDN w:val="0"/>
              <w:adjustRightInd w:val="0"/>
              <w:snapToGrid w:val="0"/>
              <w:spacing w:line="276" w:lineRule="auto"/>
              <w:jc w:val="center"/>
              <w:rPr>
                <w:rFonts w:ascii="Times New Roman" w:hAnsi="Times New Roman"/>
                <w:sz w:val="24"/>
              </w:rPr>
            </w:pPr>
            <w:r w:rsidRPr="00671009">
              <w:rPr>
                <w:rFonts w:ascii="Times New Roman" w:hAnsi="Times New Roman"/>
                <w:sz w:val="24"/>
              </w:rPr>
              <w:t>Описание</w:t>
            </w:r>
          </w:p>
        </w:tc>
      </w:tr>
      <w:tr w:rsidR="00671009" w:rsidRPr="00671009" w:rsidTr="003C3D2F">
        <w:tc>
          <w:tcPr>
            <w:tcW w:w="560" w:type="dxa"/>
            <w:shd w:val="clear" w:color="auto" w:fill="auto"/>
            <w:vAlign w:val="center"/>
          </w:tcPr>
          <w:p w:rsidR="003C3D2F" w:rsidRPr="00671009" w:rsidRDefault="003C3D2F" w:rsidP="003C3D2F">
            <w:pPr>
              <w:pStyle w:val="e"/>
              <w:spacing w:line="276" w:lineRule="auto"/>
              <w:ind w:firstLine="0"/>
              <w:jc w:val="center"/>
              <w:rPr>
                <w:sz w:val="22"/>
              </w:rPr>
            </w:pPr>
            <w:r w:rsidRPr="00671009">
              <w:rPr>
                <w:sz w:val="22"/>
              </w:rPr>
              <w:t>1</w:t>
            </w:r>
          </w:p>
        </w:tc>
        <w:tc>
          <w:tcPr>
            <w:tcW w:w="1691" w:type="dxa"/>
            <w:shd w:val="clear" w:color="auto" w:fill="auto"/>
            <w:vAlign w:val="center"/>
          </w:tcPr>
          <w:p w:rsidR="003C3D2F" w:rsidRPr="00671009" w:rsidRDefault="003C3D2F" w:rsidP="003C3D2F">
            <w:pPr>
              <w:pStyle w:val="e"/>
              <w:spacing w:line="276" w:lineRule="auto"/>
              <w:ind w:firstLine="0"/>
              <w:jc w:val="center"/>
              <w:rPr>
                <w:sz w:val="22"/>
              </w:rPr>
            </w:pPr>
            <w:r w:rsidRPr="00671009">
              <w:rPr>
                <w:sz w:val="22"/>
              </w:rPr>
              <w:t>Надежность</w:t>
            </w:r>
          </w:p>
        </w:tc>
        <w:tc>
          <w:tcPr>
            <w:tcW w:w="7378" w:type="dxa"/>
            <w:shd w:val="clear" w:color="auto" w:fill="auto"/>
            <w:vAlign w:val="center"/>
          </w:tcPr>
          <w:p w:rsidR="003C3D2F" w:rsidRPr="00671009" w:rsidRDefault="003C3D2F" w:rsidP="003C3D2F">
            <w:pPr>
              <w:pStyle w:val="e"/>
              <w:spacing w:line="276" w:lineRule="auto"/>
              <w:ind w:firstLine="0"/>
              <w:jc w:val="center"/>
              <w:rPr>
                <w:sz w:val="22"/>
              </w:rPr>
            </w:pPr>
            <w:r w:rsidRPr="009D65AC">
              <w:rPr>
                <w:sz w:val="22"/>
              </w:rPr>
              <w:t xml:space="preserve">Старение сетей водоснабжения, увеличение протяженности сетей с износом до 100%. </w:t>
            </w:r>
            <w:r w:rsidRPr="00671009">
              <w:rPr>
                <w:sz w:val="22"/>
              </w:rPr>
              <w:t>Высокаястепеньфизическогоизносанасосногооборудования.</w:t>
            </w:r>
          </w:p>
        </w:tc>
      </w:tr>
      <w:tr w:rsidR="00671009" w:rsidRPr="00671009" w:rsidTr="003C3D2F">
        <w:tc>
          <w:tcPr>
            <w:tcW w:w="560" w:type="dxa"/>
            <w:shd w:val="clear" w:color="auto" w:fill="auto"/>
            <w:vAlign w:val="center"/>
          </w:tcPr>
          <w:p w:rsidR="003C3D2F" w:rsidRPr="00671009" w:rsidRDefault="003C3D2F" w:rsidP="003C3D2F">
            <w:pPr>
              <w:pStyle w:val="e"/>
              <w:spacing w:line="276" w:lineRule="auto"/>
              <w:ind w:firstLine="0"/>
              <w:jc w:val="center"/>
              <w:rPr>
                <w:sz w:val="22"/>
              </w:rPr>
            </w:pPr>
            <w:r w:rsidRPr="00671009">
              <w:rPr>
                <w:sz w:val="22"/>
              </w:rPr>
              <w:t>2</w:t>
            </w:r>
          </w:p>
        </w:tc>
        <w:tc>
          <w:tcPr>
            <w:tcW w:w="1691" w:type="dxa"/>
            <w:shd w:val="clear" w:color="auto" w:fill="auto"/>
            <w:vAlign w:val="center"/>
          </w:tcPr>
          <w:p w:rsidR="003C3D2F" w:rsidRPr="00671009" w:rsidRDefault="003C3D2F" w:rsidP="003C3D2F">
            <w:pPr>
              <w:pStyle w:val="e"/>
              <w:spacing w:line="276" w:lineRule="auto"/>
              <w:ind w:firstLine="0"/>
              <w:jc w:val="center"/>
              <w:rPr>
                <w:sz w:val="22"/>
              </w:rPr>
            </w:pPr>
            <w:r w:rsidRPr="00671009">
              <w:rPr>
                <w:sz w:val="22"/>
              </w:rPr>
              <w:t>Эффективность</w:t>
            </w:r>
          </w:p>
        </w:tc>
        <w:tc>
          <w:tcPr>
            <w:tcW w:w="7378" w:type="dxa"/>
            <w:shd w:val="clear" w:color="auto" w:fill="auto"/>
            <w:vAlign w:val="center"/>
          </w:tcPr>
          <w:p w:rsidR="003C3D2F" w:rsidRPr="009D65AC" w:rsidRDefault="003C3D2F" w:rsidP="003C3D2F">
            <w:pPr>
              <w:pStyle w:val="e"/>
              <w:spacing w:line="276" w:lineRule="auto"/>
              <w:ind w:firstLine="0"/>
              <w:jc w:val="center"/>
              <w:rPr>
                <w:sz w:val="22"/>
              </w:rPr>
            </w:pPr>
            <w:r w:rsidRPr="009D65AC">
              <w:rPr>
                <w:sz w:val="22"/>
              </w:rPr>
              <w:t>Низкая обеспеченность потребителей приборами учета потребления воды. Высокий уровень потерь воды при транспортировке. Высокое потребление электроэнергии при транспортировке воды.</w:t>
            </w:r>
          </w:p>
        </w:tc>
      </w:tr>
      <w:tr w:rsidR="00671009" w:rsidRPr="00671009" w:rsidTr="003C3D2F">
        <w:tc>
          <w:tcPr>
            <w:tcW w:w="560" w:type="dxa"/>
            <w:shd w:val="clear" w:color="auto" w:fill="auto"/>
            <w:vAlign w:val="center"/>
          </w:tcPr>
          <w:p w:rsidR="003C3D2F" w:rsidRPr="009D65AC" w:rsidRDefault="003C3D2F" w:rsidP="003C3D2F">
            <w:pPr>
              <w:pStyle w:val="e"/>
              <w:spacing w:line="276" w:lineRule="auto"/>
              <w:ind w:firstLine="0"/>
              <w:jc w:val="center"/>
              <w:rPr>
                <w:iCs/>
                <w:sz w:val="22"/>
              </w:rPr>
            </w:pPr>
          </w:p>
        </w:tc>
        <w:tc>
          <w:tcPr>
            <w:tcW w:w="1691" w:type="dxa"/>
            <w:shd w:val="clear" w:color="auto" w:fill="auto"/>
            <w:vAlign w:val="center"/>
          </w:tcPr>
          <w:p w:rsidR="003C3D2F" w:rsidRPr="009D65AC" w:rsidRDefault="003C3D2F" w:rsidP="003C3D2F">
            <w:pPr>
              <w:pStyle w:val="e"/>
              <w:spacing w:line="276" w:lineRule="auto"/>
              <w:ind w:firstLine="0"/>
              <w:jc w:val="center"/>
              <w:rPr>
                <w:sz w:val="22"/>
              </w:rPr>
            </w:pPr>
          </w:p>
        </w:tc>
        <w:tc>
          <w:tcPr>
            <w:tcW w:w="7378" w:type="dxa"/>
            <w:shd w:val="clear" w:color="auto" w:fill="auto"/>
            <w:vAlign w:val="center"/>
          </w:tcPr>
          <w:p w:rsidR="003C3D2F" w:rsidRPr="009D65AC" w:rsidRDefault="003C3D2F" w:rsidP="003C3D2F">
            <w:pPr>
              <w:pStyle w:val="e"/>
              <w:spacing w:line="276" w:lineRule="auto"/>
              <w:ind w:firstLine="0"/>
              <w:jc w:val="center"/>
              <w:rPr>
                <w:sz w:val="22"/>
              </w:rPr>
            </w:pPr>
          </w:p>
        </w:tc>
      </w:tr>
    </w:tbl>
    <w:p w:rsidR="00AF77F6" w:rsidRPr="00671009" w:rsidRDefault="00AF77F6" w:rsidP="006C0579">
      <w:pPr>
        <w:spacing w:before="400" w:after="200"/>
        <w:jc w:val="left"/>
        <w:rPr>
          <w:rFonts w:ascii="Times New Roman" w:eastAsiaTheme="minorHAnsi" w:hAnsi="Times New Roman"/>
          <w:b/>
          <w:sz w:val="24"/>
          <w:szCs w:val="22"/>
          <w:lang w:eastAsia="en-US"/>
        </w:rPr>
      </w:pPr>
    </w:p>
    <w:p w:rsidR="00A966A3" w:rsidRPr="00671009" w:rsidRDefault="00A966A3" w:rsidP="003C3D2F">
      <w:pPr>
        <w:pStyle w:val="e"/>
        <w:spacing w:line="276" w:lineRule="auto"/>
        <w:jc w:val="both"/>
      </w:pPr>
      <w:r w:rsidRPr="00671009">
        <w:t>Основными показателями работы системы водоснабжения с учетом перечня мероприятий являются повышение качества, надежности, эффективности работы системы, а также обеспечение доступности услуги для потребителей в части подключения объектов нового строительства.</w:t>
      </w:r>
    </w:p>
    <w:p w:rsidR="00A966A3" w:rsidRPr="00671009" w:rsidRDefault="00A966A3" w:rsidP="003C3D2F">
      <w:pPr>
        <w:pStyle w:val="e"/>
        <w:spacing w:line="276" w:lineRule="auto"/>
        <w:jc w:val="both"/>
      </w:pPr>
      <w:r w:rsidRPr="00671009">
        <w:t>Эффект от реализации мероприятий по совершенствованию системы водоснабжения:</w:t>
      </w:r>
    </w:p>
    <w:p w:rsidR="00A966A3" w:rsidRPr="00671009" w:rsidRDefault="00A966A3" w:rsidP="00CE53EC">
      <w:pPr>
        <w:pStyle w:val="e"/>
        <w:numPr>
          <w:ilvl w:val="0"/>
          <w:numId w:val="4"/>
        </w:numPr>
        <w:spacing w:before="0" w:line="276" w:lineRule="auto"/>
        <w:ind w:firstLine="709"/>
        <w:jc w:val="both"/>
      </w:pPr>
      <w:r w:rsidRPr="00671009">
        <w:t>повышение надежности системы водоснабжения;</w:t>
      </w:r>
    </w:p>
    <w:p w:rsidR="00A966A3" w:rsidRPr="00671009" w:rsidRDefault="00A966A3" w:rsidP="00CE53EC">
      <w:pPr>
        <w:pStyle w:val="e"/>
        <w:numPr>
          <w:ilvl w:val="0"/>
          <w:numId w:val="4"/>
        </w:numPr>
        <w:spacing w:before="0" w:line="276" w:lineRule="auto"/>
        <w:ind w:firstLine="709"/>
        <w:jc w:val="both"/>
      </w:pPr>
      <w:r w:rsidRPr="00671009">
        <w:t>снижение фактических потерь воды;</w:t>
      </w:r>
    </w:p>
    <w:p w:rsidR="00A966A3" w:rsidRPr="00671009" w:rsidRDefault="00A966A3" w:rsidP="00CE53EC">
      <w:pPr>
        <w:pStyle w:val="e"/>
        <w:numPr>
          <w:ilvl w:val="0"/>
          <w:numId w:val="4"/>
        </w:numPr>
        <w:spacing w:before="0" w:line="276" w:lineRule="auto"/>
        <w:ind w:firstLine="709"/>
        <w:jc w:val="both"/>
      </w:pPr>
      <w:r w:rsidRPr="00671009">
        <w:t>снижение потребления электрической энергии;</w:t>
      </w:r>
    </w:p>
    <w:p w:rsidR="00A966A3" w:rsidRPr="00671009" w:rsidRDefault="00A966A3" w:rsidP="00CE53EC">
      <w:pPr>
        <w:pStyle w:val="e"/>
        <w:numPr>
          <w:ilvl w:val="0"/>
          <w:numId w:val="4"/>
        </w:numPr>
        <w:spacing w:before="0" w:line="276" w:lineRule="auto"/>
        <w:ind w:firstLine="709"/>
        <w:jc w:val="both"/>
      </w:pPr>
      <w:r w:rsidRPr="00671009">
        <w:t>увеличение ресурсов работы насосов;</w:t>
      </w:r>
    </w:p>
    <w:p w:rsidR="00A966A3" w:rsidRPr="00671009" w:rsidRDefault="00A966A3" w:rsidP="00CE53EC">
      <w:pPr>
        <w:pStyle w:val="e"/>
        <w:numPr>
          <w:ilvl w:val="0"/>
          <w:numId w:val="4"/>
        </w:numPr>
        <w:spacing w:before="0" w:line="276" w:lineRule="auto"/>
        <w:ind w:firstLine="709"/>
        <w:jc w:val="both"/>
      </w:pPr>
      <w:r w:rsidRPr="00671009">
        <w:t>увеличение срока службы водопроводных сетей за счет исключения гидравлических ударов;</w:t>
      </w:r>
    </w:p>
    <w:p w:rsidR="00A966A3" w:rsidRPr="00671009" w:rsidRDefault="00086CB0" w:rsidP="00CE53EC">
      <w:pPr>
        <w:pStyle w:val="e"/>
        <w:numPr>
          <w:ilvl w:val="0"/>
          <w:numId w:val="4"/>
        </w:numPr>
        <w:spacing w:before="0" w:line="276" w:lineRule="auto"/>
        <w:ind w:firstLine="709"/>
        <w:jc w:val="both"/>
      </w:pPr>
      <w:r w:rsidRPr="00671009">
        <w:t xml:space="preserve">расширение возможностей подключения объектов </w:t>
      </w:r>
      <w:r w:rsidR="00A966A3" w:rsidRPr="00671009">
        <w:t>перспективного строительства.</w:t>
      </w:r>
    </w:p>
    <w:p w:rsidR="00A966A3" w:rsidRPr="00671009" w:rsidRDefault="00C76EF1" w:rsidP="003C3D2F">
      <w:pPr>
        <w:pStyle w:val="e"/>
        <w:spacing w:line="276" w:lineRule="auto"/>
        <w:jc w:val="both"/>
      </w:pPr>
      <w:r w:rsidRPr="00671009">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отсутствуют.</w:t>
      </w:r>
    </w:p>
    <w:p w:rsidR="00AF77F6" w:rsidRPr="00671009" w:rsidRDefault="00AF77F6" w:rsidP="00AF77F6">
      <w:pPr>
        <w:pStyle w:val="e"/>
        <w:spacing w:before="0" w:line="240" w:lineRule="auto"/>
        <w:ind w:firstLine="567"/>
        <w:jc w:val="both"/>
      </w:pPr>
    </w:p>
    <w:p w:rsidR="00BA091E" w:rsidRPr="00671009" w:rsidRDefault="00714242" w:rsidP="00714242">
      <w:pPr>
        <w:pStyle w:val="3TimesNewRoman14"/>
        <w:numPr>
          <w:ilvl w:val="0"/>
          <w:numId w:val="0"/>
        </w:numPr>
        <w:ind w:left="1224" w:hanging="504"/>
      </w:pPr>
      <w:bookmarkStart w:id="45" w:name="_Toc88831161"/>
      <w:bookmarkStart w:id="46" w:name="_Toc201654531"/>
      <w:r w:rsidRPr="00671009">
        <w:lastRenderedPageBreak/>
        <w:t xml:space="preserve">1.1.4.6. </w:t>
      </w:r>
      <w:r w:rsidR="00BA091E" w:rsidRPr="00671009">
        <w:t>Описание централизованной системы горячего водоснабжения с использованием закрытых систем горячего водоснабжения</w:t>
      </w:r>
      <w:r w:rsidR="003B4AA8" w:rsidRPr="00671009">
        <w:t>, отражающее технологические особенности указанной системы</w:t>
      </w:r>
      <w:bookmarkEnd w:id="45"/>
      <w:bookmarkEnd w:id="46"/>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Централизованная система горячего водоснабжения на территории МО СП «Деревня Шумятино» отсутствует.</w:t>
      </w:r>
    </w:p>
    <w:p w:rsidR="003C3D2F" w:rsidRPr="00671009" w:rsidRDefault="003C3D2F" w:rsidP="003C3D2F">
      <w:pPr>
        <w:pStyle w:val="aff6"/>
        <w:spacing w:line="276" w:lineRule="auto"/>
        <w:ind w:firstLine="709"/>
        <w:rPr>
          <w:color w:val="auto"/>
        </w:rPr>
      </w:pPr>
    </w:p>
    <w:p w:rsidR="00BA091E" w:rsidRPr="00671009" w:rsidRDefault="00487B94" w:rsidP="00487B94">
      <w:pPr>
        <w:pStyle w:val="3TimesNewRoman14"/>
        <w:numPr>
          <w:ilvl w:val="0"/>
          <w:numId w:val="0"/>
        </w:numPr>
        <w:ind w:left="1224" w:hanging="504"/>
      </w:pPr>
      <w:bookmarkStart w:id="47" w:name="_Toc88831162"/>
      <w:bookmarkStart w:id="48" w:name="_Toc201654532"/>
      <w:r w:rsidRPr="00671009">
        <w:t xml:space="preserve">1.1.5. </w:t>
      </w:r>
      <w:r w:rsidR="00BA091E" w:rsidRPr="00671009">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7"/>
      <w:bookmarkEnd w:id="48"/>
    </w:p>
    <w:p w:rsidR="00F50CBD"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СП «Деревня Шумятино»</w:t>
      </w:r>
      <w:r w:rsidR="00F50CBD" w:rsidRPr="00671009">
        <w:rPr>
          <w:rFonts w:ascii="Times New Roman" w:hAnsi="Times New Roman"/>
          <w:sz w:val="24"/>
        </w:rPr>
        <w:t xml:space="preserve"> не относится к территории распространения вечномерзлых грунтов, таким образом, отсутствуют технические и технологические решения по предотвращению замерзания воды.</w:t>
      </w:r>
    </w:p>
    <w:p w:rsidR="005B2054" w:rsidRPr="00671009" w:rsidRDefault="005B2054" w:rsidP="00086CB0">
      <w:pPr>
        <w:pStyle w:val="e"/>
        <w:spacing w:line="276" w:lineRule="auto"/>
        <w:jc w:val="both"/>
      </w:pPr>
    </w:p>
    <w:p w:rsidR="00BA091E" w:rsidRPr="00671009" w:rsidRDefault="00487B94" w:rsidP="00487B94">
      <w:pPr>
        <w:pStyle w:val="3TimesNewRoman14"/>
        <w:numPr>
          <w:ilvl w:val="0"/>
          <w:numId w:val="0"/>
        </w:numPr>
        <w:ind w:left="1224" w:hanging="504"/>
      </w:pPr>
      <w:bookmarkStart w:id="49" w:name="_Toc88831163"/>
      <w:bookmarkStart w:id="50" w:name="_Toc201654533"/>
      <w:r w:rsidRPr="00671009">
        <w:t xml:space="preserve">1.1.6. </w:t>
      </w:r>
      <w:r w:rsidR="00BA091E" w:rsidRPr="00671009">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r w:rsidR="003B4AA8" w:rsidRPr="00671009">
        <w:t xml:space="preserve"> (границ зон, в которых расположены такие объекты)</w:t>
      </w:r>
      <w:bookmarkEnd w:id="49"/>
      <w:bookmarkEnd w:id="50"/>
    </w:p>
    <w:p w:rsidR="003C3D2F" w:rsidRPr="00671009" w:rsidRDefault="003C3D2F" w:rsidP="003C3D2F">
      <w:pPr>
        <w:pStyle w:val="af"/>
        <w:spacing w:after="0"/>
        <w:ind w:left="0" w:firstLine="709"/>
        <w:jc w:val="both"/>
        <w:rPr>
          <w:szCs w:val="24"/>
        </w:rPr>
      </w:pPr>
      <w:r w:rsidRPr="00671009">
        <w:rPr>
          <w:szCs w:val="24"/>
        </w:rPr>
        <w:t>Перечень лиц, владеющих на праве собственности или другом законном основании объектами централизованной системы водоснабжения, а также основания для их эксплуатации представлены в таблице ниже.</w:t>
      </w:r>
    </w:p>
    <w:p w:rsidR="00640ACF" w:rsidRPr="00671009" w:rsidRDefault="00640ACF">
      <w:pPr>
        <w:jc w:val="left"/>
        <w:rPr>
          <w:rFonts w:ascii="Times New Roman" w:hAnsi="Times New Roman"/>
          <w:sz w:val="24"/>
        </w:rPr>
      </w:pP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3C3D2F" w:rsidRPr="00671009" w:rsidRDefault="003C3D2F" w:rsidP="003C3D2F">
      <w:pPr>
        <w:jc w:val="center"/>
        <w:rPr>
          <w:rFonts w:ascii="Times New Roman" w:hAnsi="Times New Roman"/>
          <w:sz w:val="24"/>
        </w:rPr>
      </w:pPr>
    </w:p>
    <w:p w:rsidR="00B9556C" w:rsidRPr="00671009" w:rsidRDefault="003C3D2F">
      <w:pPr>
        <w:spacing w:before="400" w:after="200"/>
      </w:pPr>
      <w:r w:rsidRPr="00671009">
        <w:rPr>
          <w:rFonts w:ascii="Times New Roman" w:hAnsi="Times New Roman"/>
          <w:b/>
          <w:sz w:val="24"/>
        </w:rPr>
        <w:t>Таблица 1.1.4.7 - Перечень лиц, владеющих объектами централизованной системы водоснабжения</w:t>
      </w:r>
    </w:p>
    <w:tbl>
      <w:tblPr>
        <w:tblStyle w:val="a5"/>
        <w:tblW w:w="5000" w:type="pct"/>
        <w:jc w:val="center"/>
        <w:tblLook w:val="04A0"/>
      </w:tblPr>
      <w:tblGrid>
        <w:gridCol w:w="241"/>
        <w:gridCol w:w="1721"/>
        <w:gridCol w:w="1203"/>
        <w:gridCol w:w="2909"/>
        <w:gridCol w:w="1345"/>
        <w:gridCol w:w="1203"/>
        <w:gridCol w:w="2909"/>
        <w:gridCol w:w="3080"/>
      </w:tblGrid>
      <w:tr w:rsidR="00671009" w:rsidRPr="00671009">
        <w:trPr>
          <w:jc w:val="center"/>
        </w:trPr>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источника</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Собственник источника</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Организация, эксплуатирующаяисточник</w:t>
            </w:r>
          </w:p>
        </w:tc>
        <w:tc>
          <w:tcPr>
            <w:tcW w:w="0" w:type="dxa"/>
            <w:shd w:val="clear" w:color="auto" w:fill="F2F2F2"/>
            <w:tcMar>
              <w:top w:w="120" w:type="dxa"/>
              <w:left w:w="20" w:type="dxa"/>
              <w:bottom w:w="120" w:type="dxa"/>
              <w:right w:w="20" w:type="dxa"/>
            </w:tcMar>
            <w:vAlign w:val="center"/>
          </w:tcPr>
          <w:p w:rsidR="00B9556C" w:rsidRPr="009D65AC" w:rsidRDefault="003C3D2F">
            <w:pPr>
              <w:jc w:val="center"/>
            </w:pPr>
            <w:r w:rsidRPr="009D65AC">
              <w:rPr>
                <w:rFonts w:ascii="Times New Roman" w:hAnsi="Times New Roman"/>
                <w:szCs w:val="22"/>
              </w:rPr>
              <w:t>Наименование законного основания на эксплуатацию</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Собственник сетей</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Организация, эксплуатирующая сети</w:t>
            </w:r>
          </w:p>
        </w:tc>
        <w:tc>
          <w:tcPr>
            <w:tcW w:w="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Наименование законногооснованияэксплуатации</w:t>
            </w:r>
          </w:p>
        </w:tc>
      </w:tr>
      <w:tr w:rsidR="00671009" w:rsidRPr="00671009">
        <w:trPr>
          <w:jc w:val="center"/>
        </w:trPr>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1</w:t>
            </w:r>
          </w:p>
        </w:tc>
        <w:tc>
          <w:tcPr>
            <w:tcW w:w="0" w:type="dxa"/>
            <w:shd w:val="clear" w:color="auto" w:fill="F2F2F2"/>
            <w:tcMar>
              <w:top w:w="20" w:type="dxa"/>
              <w:left w:w="200" w:type="dxa"/>
              <w:bottom w:w="20" w:type="dxa"/>
              <w:right w:w="200" w:type="dxa"/>
            </w:tcMar>
            <w:vAlign w:val="center"/>
          </w:tcPr>
          <w:p w:rsidR="00B9556C" w:rsidRPr="00671009" w:rsidRDefault="003C3D2F">
            <w:pPr>
              <w:jc w:val="center"/>
            </w:pPr>
            <w:r w:rsidRPr="00671009">
              <w:rPr>
                <w:rFonts w:ascii="Times New Roman" w:hAnsi="Times New Roman"/>
                <w:sz w:val="16"/>
                <w:szCs w:val="16"/>
              </w:rPr>
              <w:t>2</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3</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4</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5</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6</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7</w:t>
            </w:r>
          </w:p>
        </w:tc>
        <w:tc>
          <w:tcPr>
            <w:tcW w:w="0" w:type="dxa"/>
            <w:shd w:val="clear" w:color="auto" w:fill="F2F2F2"/>
            <w:tcMar>
              <w:top w:w="20" w:type="dxa"/>
              <w:left w:w="20" w:type="dxa"/>
              <w:bottom w:w="20" w:type="dxa"/>
              <w:right w:w="20" w:type="dxa"/>
            </w:tcMar>
            <w:vAlign w:val="center"/>
          </w:tcPr>
          <w:p w:rsidR="00B9556C" w:rsidRPr="00671009" w:rsidRDefault="003C3D2F">
            <w:pPr>
              <w:jc w:val="center"/>
            </w:pPr>
            <w:r w:rsidRPr="00671009">
              <w:rPr>
                <w:rFonts w:ascii="Times New Roman" w:hAnsi="Times New Roman"/>
                <w:sz w:val="16"/>
                <w:szCs w:val="16"/>
              </w:rPr>
              <w:t>8</w:t>
            </w:r>
          </w:p>
        </w:tc>
      </w:tr>
      <w:tr w:rsidR="00671009" w:rsidRPr="00671009">
        <w:trPr>
          <w:jc w:val="center"/>
        </w:trPr>
        <w:tc>
          <w:tcPr>
            <w:tcW w:w="0" w:type="dxa"/>
            <w:gridSpan w:val="8"/>
            <w:shd w:val="clear" w:color="auto" w:fill="FFFFFF"/>
            <w:tcMar>
              <w:top w:w="40" w:type="dxa"/>
              <w:left w:w="160" w:type="dxa"/>
              <w:bottom w:w="40" w:type="dxa"/>
              <w:right w:w="20" w:type="dxa"/>
            </w:tcMar>
            <w:vAlign w:val="center"/>
          </w:tcPr>
          <w:p w:rsidR="00B9556C" w:rsidRPr="00671009" w:rsidRDefault="003C3D2F">
            <w:pPr>
              <w:jc w:val="center"/>
            </w:pPr>
            <w:r w:rsidRPr="00671009">
              <w:rPr>
                <w:rFonts w:ascii="Times New Roman" w:hAnsi="Times New Roman"/>
                <w:b/>
                <w:szCs w:val="22"/>
              </w:rPr>
              <w:t>Холодноеводоснабжение</w:t>
            </w: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r>
      <w:tr w:rsidR="00671009" w:rsidRPr="00671009">
        <w:trPr>
          <w:jc w:val="center"/>
        </w:trPr>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Артезианская</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c>
          <w:tcPr>
            <w:tcW w:w="0"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B9556C" w:rsidRPr="00671009" w:rsidRDefault="00B9556C">
            <w:pPr>
              <w:jc w:val="center"/>
            </w:pPr>
          </w:p>
        </w:tc>
      </w:tr>
    </w:tbl>
    <w:p w:rsidR="003C3D2F" w:rsidRPr="00671009" w:rsidRDefault="003C3D2F" w:rsidP="003C3D2F">
      <w:pPr>
        <w:rPr>
          <w:rFonts w:ascii="Times New Roman" w:hAnsi="Times New Roman"/>
          <w:sz w:val="24"/>
          <w:lang w:val="en-US"/>
        </w:rPr>
      </w:pPr>
    </w:p>
    <w:p w:rsidR="00B9556C" w:rsidRPr="00671009" w:rsidRDefault="00B9556C">
      <w:pPr>
        <w:sectPr w:rsidR="00B9556C" w:rsidRPr="00671009" w:rsidSect="003C3D2F">
          <w:pgSz w:w="16838" w:h="11906" w:orient="landscape"/>
          <w:pgMar w:top="743" w:right="849" w:bottom="856" w:left="1418" w:header="709" w:footer="709" w:gutter="0"/>
          <w:cols w:space="708"/>
          <w:titlePg/>
          <w:docGrid w:linePitch="360"/>
        </w:sectPr>
      </w:pPr>
    </w:p>
    <w:p w:rsidR="00F90691" w:rsidRPr="00671009" w:rsidRDefault="003C3D2F" w:rsidP="00D36F4D">
      <w:pPr>
        <w:pStyle w:val="3TimesNewRoman14"/>
        <w:numPr>
          <w:ilvl w:val="0"/>
          <w:numId w:val="0"/>
        </w:numPr>
        <w:ind w:left="1224" w:hanging="504"/>
      </w:pPr>
      <w:bookmarkStart w:id="51" w:name="_Toc88831164"/>
      <w:bookmarkStart w:id="52" w:name="_Toc201654534"/>
      <w:r w:rsidRPr="00671009">
        <w:lastRenderedPageBreak/>
        <w:t>1.2</w:t>
      </w:r>
      <w:r w:rsidR="00D36F4D" w:rsidRPr="00671009">
        <w:t xml:space="preserve">. </w:t>
      </w:r>
      <w:r w:rsidR="00B41DD6" w:rsidRPr="00671009">
        <w:t>НАПРАВЛЕНИ</w:t>
      </w:r>
      <w:r w:rsidR="00C23B74" w:rsidRPr="00671009">
        <w:t>Я</w:t>
      </w:r>
      <w:r w:rsidR="00B41DD6" w:rsidRPr="00671009">
        <w:t xml:space="preserve"> РАЗВИТИЯ ЦЕНТРАЛИЗОВАННЫХ СИСТЕМ ВОДОСНАБЖЕНИЯ</w:t>
      </w:r>
      <w:bookmarkEnd w:id="51"/>
      <w:bookmarkEnd w:id="52"/>
    </w:p>
    <w:p w:rsidR="000E5306" w:rsidRPr="00671009" w:rsidRDefault="000E5306" w:rsidP="000E5306">
      <w:pPr>
        <w:rPr>
          <w:rFonts w:ascii="Times New Roman" w:hAnsi="Times New Roman"/>
        </w:rPr>
      </w:pPr>
    </w:p>
    <w:p w:rsidR="00EB7DDE" w:rsidRPr="00671009" w:rsidRDefault="003C3D2F" w:rsidP="00D36F4D">
      <w:pPr>
        <w:pStyle w:val="3TimesNewRoman14"/>
        <w:numPr>
          <w:ilvl w:val="0"/>
          <w:numId w:val="0"/>
        </w:numPr>
        <w:ind w:left="1224" w:hanging="504"/>
      </w:pPr>
      <w:bookmarkStart w:id="53" w:name="_Toc88831165"/>
      <w:bookmarkStart w:id="54" w:name="_Toc201654535"/>
      <w:r w:rsidRPr="00671009">
        <w:t>1.2</w:t>
      </w:r>
      <w:r w:rsidR="00D36F4D" w:rsidRPr="00671009">
        <w:t xml:space="preserve">.1. </w:t>
      </w:r>
      <w:r w:rsidR="00F90691" w:rsidRPr="00671009">
        <w:t>Основные направления, принципы, задачи и плановые значения показателей развития централизованных систем водоснабжения</w:t>
      </w:r>
      <w:bookmarkEnd w:id="53"/>
      <w:bookmarkEnd w:id="54"/>
    </w:p>
    <w:p w:rsidR="005169D9" w:rsidRPr="00671009" w:rsidRDefault="005169D9" w:rsidP="005169D9">
      <w:pPr>
        <w:pStyle w:val="e"/>
        <w:spacing w:before="0" w:line="276" w:lineRule="auto"/>
        <w:jc w:val="both"/>
      </w:pPr>
      <w:r w:rsidRPr="00671009">
        <w:t>О</w:t>
      </w:r>
      <w:r w:rsidR="00FB1220" w:rsidRPr="00671009">
        <w:t>сновной задачей развития</w:t>
      </w:r>
      <w:r w:rsidR="003C3D2F" w:rsidRPr="00671009">
        <w:t xml:space="preserve"> МО </w:t>
      </w:r>
      <w:r w:rsidRPr="00671009">
        <w:t>СП «Деревня Шумятино»является бесперебойное обеспечение всего населения качественным централизованным водоснабжением. Для решения данной задачи необходимы следующие направления развития централизованной системы водоснабжения муниципального образования:</w:t>
      </w:r>
    </w:p>
    <w:p w:rsidR="005169D9" w:rsidRPr="00671009" w:rsidRDefault="005169D9" w:rsidP="00CE53EC">
      <w:pPr>
        <w:pStyle w:val="e"/>
        <w:numPr>
          <w:ilvl w:val="0"/>
          <w:numId w:val="5"/>
        </w:numPr>
        <w:spacing w:before="0" w:line="276" w:lineRule="auto"/>
        <w:jc w:val="both"/>
      </w:pPr>
      <w:r w:rsidRPr="00671009">
        <w:t>обеспечение централизованным водоснабжением перспективных объектов капитального строительства;</w:t>
      </w:r>
    </w:p>
    <w:p w:rsidR="005169D9" w:rsidRPr="00671009" w:rsidRDefault="005169D9" w:rsidP="00CE53EC">
      <w:pPr>
        <w:pStyle w:val="e"/>
        <w:numPr>
          <w:ilvl w:val="0"/>
          <w:numId w:val="5"/>
        </w:numPr>
        <w:spacing w:before="0" w:line="276" w:lineRule="auto"/>
        <w:jc w:val="both"/>
      </w:pPr>
      <w:r w:rsidRPr="00671009">
        <w:t>снижение потерь воды при транспортировке;</w:t>
      </w:r>
    </w:p>
    <w:p w:rsidR="005169D9" w:rsidRPr="00671009" w:rsidRDefault="005169D9" w:rsidP="00CE53EC">
      <w:pPr>
        <w:pStyle w:val="e"/>
        <w:numPr>
          <w:ilvl w:val="0"/>
          <w:numId w:val="5"/>
        </w:numPr>
        <w:spacing w:before="0" w:line="276" w:lineRule="auto"/>
        <w:jc w:val="both"/>
      </w:pPr>
      <w:r w:rsidRPr="00671009">
        <w:t>привлечение инвестиций в модернизацию и техническое перевооружение объектов водоснабжения;</w:t>
      </w:r>
    </w:p>
    <w:p w:rsidR="005169D9" w:rsidRPr="00671009" w:rsidRDefault="005169D9" w:rsidP="00CE53EC">
      <w:pPr>
        <w:pStyle w:val="e"/>
        <w:numPr>
          <w:ilvl w:val="0"/>
          <w:numId w:val="5"/>
        </w:numPr>
        <w:spacing w:before="0" w:line="276" w:lineRule="auto"/>
        <w:jc w:val="both"/>
      </w:pPr>
      <w:r w:rsidRPr="00671009">
        <w:t>обновление основного оборудования объектов и сетей централизованной системы водоснабжения;</w:t>
      </w:r>
    </w:p>
    <w:p w:rsidR="00EB7DDE" w:rsidRPr="00671009" w:rsidRDefault="005169D9" w:rsidP="00CE53EC">
      <w:pPr>
        <w:pStyle w:val="e"/>
        <w:numPr>
          <w:ilvl w:val="0"/>
          <w:numId w:val="5"/>
        </w:numPr>
        <w:spacing w:before="0" w:line="276" w:lineRule="auto"/>
        <w:jc w:val="both"/>
      </w:pPr>
      <w:r w:rsidRPr="00671009">
        <w:t>реконструкция и модернизация водопроводной сети в целях обеспечения качества воды, поставляемой потребителям, повышения надежности водоснабжения и снижения аварийности</w:t>
      </w:r>
      <w:r w:rsidR="00BA091E" w:rsidRPr="00671009">
        <w:t>.</w:t>
      </w:r>
    </w:p>
    <w:p w:rsidR="005169D9" w:rsidRPr="00671009" w:rsidRDefault="005169D9" w:rsidP="005169D9">
      <w:pPr>
        <w:pStyle w:val="e"/>
        <w:spacing w:before="0" w:line="276" w:lineRule="auto"/>
        <w:ind w:left="1069" w:firstLine="0"/>
        <w:jc w:val="both"/>
      </w:pPr>
    </w:p>
    <w:p w:rsidR="00BA091E" w:rsidRPr="00671009" w:rsidRDefault="003C3D2F" w:rsidP="00D36F4D">
      <w:pPr>
        <w:pStyle w:val="3TimesNewRoman14"/>
        <w:numPr>
          <w:ilvl w:val="0"/>
          <w:numId w:val="0"/>
        </w:numPr>
        <w:ind w:left="1224" w:hanging="504"/>
      </w:pPr>
      <w:bookmarkStart w:id="55" w:name="_Toc88831166"/>
      <w:bookmarkStart w:id="56" w:name="_Toc201654536"/>
      <w:r w:rsidRPr="00671009">
        <w:t>1.2</w:t>
      </w:r>
      <w:r w:rsidR="00D36F4D" w:rsidRPr="00671009">
        <w:t xml:space="preserve">.2. </w:t>
      </w:r>
      <w:r w:rsidR="002445FA" w:rsidRPr="00671009">
        <w:t xml:space="preserve">Различные сценарии развития централизованных систем водоснабжения в зависимости от различных сценариев развития </w:t>
      </w:r>
      <w:r w:rsidR="00E1715E" w:rsidRPr="00671009">
        <w:t>поселений</w:t>
      </w:r>
      <w:r w:rsidRPr="00671009">
        <w:t>, муниципальных округов</w:t>
      </w:r>
      <w:r w:rsidR="00E1715E" w:rsidRPr="00671009">
        <w:t xml:space="preserve">, </w:t>
      </w:r>
      <w:r w:rsidR="002445FA" w:rsidRPr="00671009">
        <w:t>городск</w:t>
      </w:r>
      <w:r w:rsidR="00E1715E" w:rsidRPr="00671009">
        <w:t xml:space="preserve">их </w:t>
      </w:r>
      <w:r w:rsidR="002445FA" w:rsidRPr="00671009">
        <w:t>округ</w:t>
      </w:r>
      <w:r w:rsidR="00E1715E" w:rsidRPr="00671009">
        <w:t>ов</w:t>
      </w:r>
      <w:bookmarkEnd w:id="55"/>
      <w:bookmarkEnd w:id="56"/>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I сценарий «Высокий вариант прогноза численности населения».</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При этом сценарии ожидаемое увеличение численности населения связано с естественным ростом населения. I сценарий прогноза влечет за собой необходимость в дополнительном развитии мощности объектов обслуживания населения, прирост площади под жилыми зонами также увеличится.</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II сценарий «Консервативный вариант прогноза численности населения».</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При этом сценарии учитывается общее сокращение рабочих мест в МО из-за спада объемов производства, темпы снижения численности населения будут оставаться на среднем уровне (при сохранении отрицательного естественного и механического прироста). При этом варианте можно ожидать проблем из-за невозможности сохранить сложившуюся жилую общественную застройку, инженерную и транспортную инфраструктуры, могут появиться экономические проблемы. Сценарий II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III сценарий «Промежуточный вариант прогноза численности населения».</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При этом сценарии ожидание увеличения водопотребления не планируется. Сценарий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640ACF" w:rsidRPr="00671009" w:rsidRDefault="003C3D2F" w:rsidP="00285561">
      <w:pPr>
        <w:pStyle w:val="a8"/>
        <w:spacing w:line="276" w:lineRule="auto"/>
        <w:ind w:firstLine="709"/>
        <w:jc w:val="both"/>
        <w:rPr>
          <w:rFonts w:ascii="Times New Roman" w:hAnsi="Times New Roman"/>
        </w:rPr>
      </w:pPr>
      <w:r w:rsidRPr="00671009">
        <w:rPr>
          <w:rFonts w:ascii="Times New Roman" w:hAnsi="Times New Roman"/>
          <w:sz w:val="24"/>
        </w:rPr>
        <w:t>В муниципальном образовании СП «Деревня Шумятино»предполагается III сценарий развития поселения, исходя из отсутствия прироста численности проживающего населения.</w:t>
      </w: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0D0DD4" w:rsidRPr="00671009" w:rsidRDefault="003C3D2F" w:rsidP="00D36F4D">
      <w:pPr>
        <w:pStyle w:val="3TimesNewRoman14"/>
        <w:numPr>
          <w:ilvl w:val="0"/>
          <w:numId w:val="0"/>
        </w:numPr>
        <w:ind w:left="1224" w:hanging="504"/>
      </w:pPr>
      <w:bookmarkStart w:id="57" w:name="_Toc88831167"/>
      <w:bookmarkStart w:id="58" w:name="_Toc201654537"/>
      <w:r w:rsidRPr="00671009">
        <w:lastRenderedPageBreak/>
        <w:t>1.3</w:t>
      </w:r>
      <w:r w:rsidR="00D36F4D" w:rsidRPr="00671009">
        <w:t xml:space="preserve">. </w:t>
      </w:r>
      <w:bookmarkStart w:id="59" w:name="OLE_LINK172"/>
      <w:bookmarkStart w:id="60" w:name="OLE_LINK173"/>
      <w:r w:rsidR="00B41DD6" w:rsidRPr="00671009">
        <w:t xml:space="preserve">БАЛАНС </w:t>
      </w:r>
      <w:r w:rsidR="00784ED4" w:rsidRPr="00671009">
        <w:t xml:space="preserve">ВОДОСНАБЖЕНИЯ И ПОТРЕБЛЕНИЯ </w:t>
      </w:r>
      <w:r w:rsidR="00FA2589" w:rsidRPr="00671009">
        <w:t xml:space="preserve">ГОРЯЧЕЙ, </w:t>
      </w:r>
      <w:r w:rsidR="00784ED4" w:rsidRPr="00671009">
        <w:t>ПИТЬЕВОЙ И ТЕХНИЧЕСКОЙ ВОДЫ</w:t>
      </w:r>
      <w:bookmarkEnd w:id="57"/>
      <w:bookmarkEnd w:id="58"/>
      <w:bookmarkEnd w:id="59"/>
      <w:bookmarkEnd w:id="60"/>
    </w:p>
    <w:p w:rsidR="00071FDD" w:rsidRPr="00671009" w:rsidRDefault="00071FDD" w:rsidP="00071FDD">
      <w:pPr>
        <w:pStyle w:val="a8"/>
        <w:spacing w:line="276" w:lineRule="auto"/>
        <w:ind w:firstLine="709"/>
        <w:jc w:val="both"/>
        <w:rPr>
          <w:rFonts w:ascii="Times New Roman" w:hAnsi="Times New Roman"/>
          <w:sz w:val="24"/>
        </w:rPr>
      </w:pPr>
      <w:r w:rsidRPr="00671009">
        <w:rPr>
          <w:rFonts w:ascii="Times New Roman" w:hAnsi="Times New Roman"/>
          <w:sz w:val="24"/>
        </w:rPr>
        <w:t>Составить общий баланс подачи и реализации воды потребителям по населенным пунктам: деревня Шумятино, деревня Терентьево, деревня Панское не представляется возможным, так как. фактические показатели баланса подачи и реализации воды потребителям в деревне Шумятино, деревне Терентьево, деревне Панское за базовый 2024 год Разработчику не предоставлены.</w:t>
      </w:r>
    </w:p>
    <w:p w:rsidR="00071FDD" w:rsidRPr="00671009" w:rsidRDefault="00071FDD" w:rsidP="00071FDD">
      <w:pPr>
        <w:pStyle w:val="a8"/>
        <w:spacing w:line="276" w:lineRule="auto"/>
        <w:ind w:firstLine="709"/>
        <w:jc w:val="both"/>
        <w:rPr>
          <w:rFonts w:ascii="Times New Roman" w:hAnsi="Times New Roman"/>
          <w:sz w:val="24"/>
        </w:rPr>
      </w:pPr>
      <w:r w:rsidRPr="00671009">
        <w:rPr>
          <w:rFonts w:ascii="Times New Roman" w:hAnsi="Times New Roman"/>
          <w:sz w:val="24"/>
        </w:rPr>
        <w:t>Так же, не представляется возможным выполнить анализ и оценку структурных составляющих потерь воды при ее производстве и транспортировке из-за отсутствия соответствующей информации.</w:t>
      </w:r>
    </w:p>
    <w:p w:rsidR="00071FDD" w:rsidRPr="00671009" w:rsidRDefault="00071FDD" w:rsidP="00071FDD">
      <w:pPr>
        <w:pStyle w:val="e"/>
        <w:spacing w:before="0" w:line="276" w:lineRule="auto"/>
      </w:pPr>
      <w:r w:rsidRPr="00671009">
        <w:t>В таблицах использовано значение «0»</w:t>
      </w:r>
    </w:p>
    <w:p w:rsidR="00071FDD" w:rsidRPr="00671009" w:rsidRDefault="00071FDD" w:rsidP="00D36F4D">
      <w:pPr>
        <w:pStyle w:val="3TimesNewRoman14"/>
        <w:numPr>
          <w:ilvl w:val="0"/>
          <w:numId w:val="0"/>
        </w:numPr>
        <w:ind w:left="1224" w:hanging="504"/>
      </w:pPr>
    </w:p>
    <w:p w:rsidR="00BA091E" w:rsidRPr="00671009" w:rsidRDefault="003C3D2F" w:rsidP="00D36F4D">
      <w:pPr>
        <w:pStyle w:val="3TimesNewRoman14"/>
        <w:numPr>
          <w:ilvl w:val="0"/>
          <w:numId w:val="0"/>
        </w:numPr>
        <w:ind w:left="1224" w:hanging="504"/>
      </w:pPr>
      <w:bookmarkStart w:id="61" w:name="_Toc88831168"/>
      <w:bookmarkStart w:id="62" w:name="_Toc201654538"/>
      <w:r w:rsidRPr="00671009">
        <w:t>1.3</w:t>
      </w:r>
      <w:r w:rsidR="00D36F4D" w:rsidRPr="00671009">
        <w:t xml:space="preserve">.1. </w:t>
      </w:r>
      <w:r w:rsidR="00BA091E" w:rsidRPr="00671009">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61"/>
      <w:bookmarkEnd w:id="62"/>
    </w:p>
    <w:p w:rsidR="000D0DD4" w:rsidRPr="00671009" w:rsidRDefault="002648B1" w:rsidP="003C3D2F">
      <w:pPr>
        <w:pStyle w:val="e"/>
        <w:spacing w:before="0" w:line="276" w:lineRule="auto"/>
      </w:pPr>
      <w:r w:rsidRPr="00671009">
        <w:t>Объем водопотребления му</w:t>
      </w:r>
      <w:r w:rsidR="009E410F" w:rsidRPr="00671009">
        <w:t>ниципального образования</w:t>
      </w:r>
      <w:r w:rsidRPr="00671009">
        <w:t>СП «Деревня Шумятино»</w:t>
      </w:r>
      <w:r w:rsidR="00334AD4" w:rsidRPr="00671009">
        <w:t>основан</w:t>
      </w:r>
      <w:r w:rsidR="004E442D" w:rsidRPr="00671009">
        <w:t xml:space="preserve"> на данных предоставленных РСО </w:t>
      </w:r>
      <w:r w:rsidR="00BF0B90" w:rsidRPr="00671009">
        <w:t>и приведены</w:t>
      </w:r>
      <w:r w:rsidRPr="00671009">
        <w:t xml:space="preserve"> в таблице </w:t>
      </w:r>
      <w:bookmarkStart w:id="63" w:name="OLE_LINK174"/>
      <w:bookmarkStart w:id="64" w:name="OLE_LINK175"/>
      <w:bookmarkStart w:id="65" w:name="OLE_LINK176"/>
      <w:bookmarkEnd w:id="63"/>
      <w:bookmarkEnd w:id="64"/>
      <w:bookmarkEnd w:id="65"/>
      <w:r w:rsidRPr="00671009">
        <w:t>1.3.1.1</w:t>
      </w:r>
      <w:r w:rsidR="003C3D2F" w:rsidRPr="00671009">
        <w:t>.</w:t>
      </w:r>
    </w:p>
    <w:p w:rsidR="00334AD4" w:rsidRPr="00671009" w:rsidRDefault="00334AD4" w:rsidP="003C3D2F">
      <w:pPr>
        <w:pStyle w:val="e"/>
        <w:spacing w:before="0" w:line="276" w:lineRule="auto"/>
        <w:ind w:firstLine="567"/>
        <w:jc w:val="center"/>
      </w:pPr>
    </w:p>
    <w:p w:rsidR="00B9556C" w:rsidRPr="00671009" w:rsidRDefault="003C3D2F">
      <w:pPr>
        <w:spacing w:before="400" w:after="200"/>
      </w:pPr>
      <w:r w:rsidRPr="00671009">
        <w:rPr>
          <w:rFonts w:ascii="Times New Roman" w:hAnsi="Times New Roman"/>
          <w:b/>
          <w:sz w:val="24"/>
        </w:rPr>
        <w:t>Таблица 1.3.1.1 - Общий баланс водоснабжения муниципального образования</w:t>
      </w:r>
    </w:p>
    <w:tbl>
      <w:tblPr>
        <w:tblStyle w:val="a5"/>
        <w:tblW w:w="5000" w:type="pct"/>
        <w:jc w:val="center"/>
        <w:tblLook w:val="04A0"/>
      </w:tblPr>
      <w:tblGrid>
        <w:gridCol w:w="2650"/>
        <w:gridCol w:w="2650"/>
        <w:gridCol w:w="1480"/>
        <w:gridCol w:w="1163"/>
        <w:gridCol w:w="1048"/>
        <w:gridCol w:w="1048"/>
      </w:tblGrid>
      <w:tr w:rsidR="00671009" w:rsidRPr="00671009" w:rsidTr="00C60358">
        <w:trPr>
          <w:jc w:val="center"/>
        </w:trPr>
        <w:tc>
          <w:tcPr>
            <w:tcW w:w="132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32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623"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C60358">
        <w:trPr>
          <w:jc w:val="center"/>
        </w:trPr>
        <w:tc>
          <w:tcPr>
            <w:tcW w:w="1320" w:type="pct"/>
            <w:vMerge/>
          </w:tcPr>
          <w:p w:rsidR="00B9556C" w:rsidRPr="00671009" w:rsidRDefault="00B9556C"/>
        </w:tc>
        <w:tc>
          <w:tcPr>
            <w:tcW w:w="1320" w:type="pct"/>
            <w:vMerge/>
          </w:tcPr>
          <w:p w:rsidR="00B9556C" w:rsidRPr="00671009" w:rsidRDefault="00B9556C"/>
        </w:tc>
        <w:tc>
          <w:tcPr>
            <w:tcW w:w="737" w:type="pct"/>
            <w:vMerge/>
          </w:tcPr>
          <w:p w:rsidR="00B9556C" w:rsidRPr="00671009" w:rsidRDefault="00B9556C"/>
        </w:tc>
        <w:tc>
          <w:tcPr>
            <w:tcW w:w="579"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BD064A" w:rsidRPr="00671009" w:rsidTr="00C60358">
        <w:trPr>
          <w:jc w:val="center"/>
        </w:trPr>
        <w:tc>
          <w:tcPr>
            <w:tcW w:w="1320" w:type="pct"/>
            <w:vMerge w:val="restart"/>
            <w:shd w:val="clear" w:color="auto" w:fill="FFFFFF"/>
            <w:tcMar>
              <w:top w:w="40" w:type="dxa"/>
              <w:left w:w="200" w:type="dxa"/>
              <w:bottom w:w="40" w:type="dxa"/>
              <w:right w:w="200" w:type="dxa"/>
            </w:tcMar>
            <w:vAlign w:val="center"/>
          </w:tcPr>
          <w:p w:rsidR="00BD064A" w:rsidRPr="009D65AC" w:rsidRDefault="00BD064A" w:rsidP="00C60358">
            <w:pPr>
              <w:jc w:val="left"/>
            </w:pPr>
            <w:r w:rsidRPr="009D65AC">
              <w:rPr>
                <w:rFonts w:ascii="Times New Roman" w:hAnsi="Times New Roman"/>
                <w:szCs w:val="22"/>
              </w:rPr>
              <w:t>д. Шумятино</w:t>
            </w:r>
            <w:r w:rsidR="00C60358" w:rsidRPr="009D65AC">
              <w:rPr>
                <w:rFonts w:ascii="Times New Roman" w:hAnsi="Times New Roman"/>
                <w:szCs w:val="22"/>
              </w:rPr>
              <w:t>д. Панское д. Терентьево</w:t>
            </w:r>
          </w:p>
        </w:tc>
        <w:tc>
          <w:tcPr>
            <w:tcW w:w="1320"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val="restart"/>
            <w:shd w:val="clear" w:color="auto" w:fill="FBD4B4"/>
            <w:tcMar>
              <w:top w:w="40" w:type="dxa"/>
              <w:left w:w="200" w:type="dxa"/>
              <w:bottom w:w="40" w:type="dxa"/>
              <w:right w:w="200" w:type="dxa"/>
            </w:tcMar>
            <w:vAlign w:val="center"/>
          </w:tcPr>
          <w:p w:rsidR="00BD064A" w:rsidRPr="009D65AC" w:rsidRDefault="00C60358" w:rsidP="00BD064A">
            <w:r w:rsidRPr="009D65AC">
              <w:rPr>
                <w:rFonts w:ascii="Times New Roman" w:hAnsi="Times New Roman"/>
                <w:szCs w:val="22"/>
              </w:rPr>
              <w:t>*</w:t>
            </w:r>
            <w:r w:rsidR="00BD064A" w:rsidRPr="009D65AC">
              <w:rPr>
                <w:rFonts w:ascii="Times New Roman" w:hAnsi="Times New Roman"/>
                <w:szCs w:val="22"/>
              </w:rPr>
              <w:t>Итого по МО СП «Деревня Шумятино»</w:t>
            </w:r>
          </w:p>
        </w:tc>
        <w:tc>
          <w:tcPr>
            <w:tcW w:w="1320"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Поднято воды</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Собственные нужды</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в сеть</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20" w:type="pct"/>
            <w:vMerge/>
          </w:tcPr>
          <w:p w:rsidR="00BD064A" w:rsidRPr="00671009" w:rsidRDefault="00BD064A" w:rsidP="00BD064A"/>
        </w:tc>
        <w:tc>
          <w:tcPr>
            <w:tcW w:w="1320"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потребителям</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bl>
    <w:p w:rsidR="00C60358" w:rsidRPr="00C57A38" w:rsidRDefault="00C60358" w:rsidP="00C60358">
      <w:pPr>
        <w:pStyle w:val="70"/>
        <w:rPr>
          <w:color w:val="auto"/>
        </w:rPr>
      </w:pPr>
      <w:bookmarkStart w:id="66" w:name="_Toc524593175"/>
      <w:bookmarkStart w:id="67" w:name="_Toc88831169"/>
      <w:r w:rsidRPr="00C57A38">
        <w:rPr>
          <w:color w:val="auto"/>
        </w:rPr>
        <w:t>* -</w:t>
      </w:r>
      <w:r>
        <w:rPr>
          <w:color w:val="auto"/>
        </w:rPr>
        <w:t>данные по населенным пунктам и по технологическим зонам были предоставлены общем значением, без разбивок.</w:t>
      </w:r>
    </w:p>
    <w:p w:rsidR="003C3D2F" w:rsidRPr="00671009" w:rsidRDefault="003C3D2F" w:rsidP="003C3D2F">
      <w:pPr>
        <w:pStyle w:val="70"/>
        <w:rPr>
          <w:color w:val="auto"/>
        </w:rPr>
      </w:pPr>
    </w:p>
    <w:p w:rsidR="000724DE" w:rsidRPr="00671009" w:rsidRDefault="003C3D2F" w:rsidP="00D36F4D">
      <w:pPr>
        <w:pStyle w:val="3TimesNewRoman14"/>
        <w:numPr>
          <w:ilvl w:val="0"/>
          <w:numId w:val="0"/>
        </w:numPr>
        <w:ind w:left="1224" w:hanging="504"/>
      </w:pPr>
      <w:bookmarkStart w:id="68" w:name="_Toc201654539"/>
      <w:r w:rsidRPr="00671009">
        <w:t>1.3</w:t>
      </w:r>
      <w:r w:rsidR="00D36F4D" w:rsidRPr="00671009">
        <w:t xml:space="preserve">.2. </w:t>
      </w:r>
      <w:r w:rsidR="00E63089" w:rsidRPr="00671009">
        <w:t>Т</w:t>
      </w:r>
      <w:r w:rsidR="00EE70AD" w:rsidRPr="00671009">
        <w:t xml:space="preserve">ерриториальный баланс подачи </w:t>
      </w:r>
      <w:r w:rsidR="00645A49" w:rsidRPr="00671009">
        <w:t xml:space="preserve">горячей, </w:t>
      </w:r>
      <w:r w:rsidR="00EE70AD" w:rsidRPr="00671009">
        <w:t>питьевой и технической воды по технологическим зонам водоснабжения (годовой и в сутки максимального водопотребления)</w:t>
      </w:r>
      <w:bookmarkEnd w:id="66"/>
      <w:bookmarkEnd w:id="67"/>
      <w:bookmarkEnd w:id="68"/>
    </w:p>
    <w:p w:rsidR="001C5DA7" w:rsidRPr="00671009" w:rsidRDefault="001C5DA7" w:rsidP="003C3D2F">
      <w:pPr>
        <w:pStyle w:val="e"/>
        <w:spacing w:before="0" w:line="276" w:lineRule="auto"/>
        <w:jc w:val="both"/>
      </w:pPr>
      <w:r w:rsidRPr="00671009">
        <w:t>В муниципальном образование СП «Деревня Шумятино»существуют</w:t>
      </w:r>
      <w:bookmarkStart w:id="69" w:name="OLE_LINK214"/>
      <w:bookmarkStart w:id="70" w:name="OLE_LINK215"/>
      <w:bookmarkEnd w:id="69"/>
      <w:bookmarkEnd w:id="70"/>
      <w:r w:rsidRPr="00671009">
        <w:t>3технологические зоны холодного и0 горячего водоснабжения,  которые представлены в таблице ниже:</w:t>
      </w:r>
    </w:p>
    <w:p w:rsidR="003C3D2F" w:rsidRPr="00671009" w:rsidRDefault="003C3D2F" w:rsidP="003C3D2F">
      <w:pPr>
        <w:pStyle w:val="e"/>
        <w:spacing w:before="0" w:line="276" w:lineRule="auto"/>
        <w:ind w:firstLine="567"/>
        <w:jc w:val="center"/>
      </w:pPr>
    </w:p>
    <w:p w:rsidR="00B9556C" w:rsidRPr="00671009" w:rsidRDefault="003C3D2F">
      <w:pPr>
        <w:spacing w:before="400" w:after="200"/>
      </w:pPr>
      <w:r w:rsidRPr="00671009">
        <w:rPr>
          <w:rFonts w:ascii="Times New Roman" w:hAnsi="Times New Roman"/>
          <w:b/>
          <w:sz w:val="24"/>
        </w:rPr>
        <w:t>Таблица 1.3.2.1 - Территориальный баланс водоснабжения муниципального образования</w:t>
      </w:r>
    </w:p>
    <w:tbl>
      <w:tblPr>
        <w:tblStyle w:val="a5"/>
        <w:tblW w:w="5000" w:type="pct"/>
        <w:jc w:val="center"/>
        <w:tblLook w:val="04A0"/>
      </w:tblPr>
      <w:tblGrid>
        <w:gridCol w:w="1404"/>
        <w:gridCol w:w="2967"/>
        <w:gridCol w:w="1567"/>
        <w:gridCol w:w="1266"/>
        <w:gridCol w:w="1007"/>
        <w:gridCol w:w="914"/>
        <w:gridCol w:w="914"/>
      </w:tblGrid>
      <w:tr w:rsidR="00671009" w:rsidRPr="00671009" w:rsidTr="00C60358">
        <w:trPr>
          <w:jc w:val="center"/>
        </w:trPr>
        <w:tc>
          <w:tcPr>
            <w:tcW w:w="692"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468"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РСО</w:t>
            </w:r>
          </w:p>
        </w:tc>
        <w:tc>
          <w:tcPr>
            <w:tcW w:w="781"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w:t>
            </w:r>
          </w:p>
        </w:tc>
        <w:tc>
          <w:tcPr>
            <w:tcW w:w="63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426"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C60358">
        <w:trPr>
          <w:jc w:val="center"/>
        </w:trPr>
        <w:tc>
          <w:tcPr>
            <w:tcW w:w="692" w:type="pct"/>
            <w:vMerge/>
          </w:tcPr>
          <w:p w:rsidR="00B9556C" w:rsidRPr="00671009" w:rsidRDefault="00B9556C"/>
        </w:tc>
        <w:tc>
          <w:tcPr>
            <w:tcW w:w="1468" w:type="pct"/>
            <w:vMerge/>
          </w:tcPr>
          <w:p w:rsidR="00B9556C" w:rsidRPr="00671009" w:rsidRDefault="00B9556C"/>
        </w:tc>
        <w:tc>
          <w:tcPr>
            <w:tcW w:w="781" w:type="pct"/>
            <w:vMerge/>
          </w:tcPr>
          <w:p w:rsidR="00B9556C" w:rsidRPr="00671009" w:rsidRDefault="00B9556C"/>
        </w:tc>
        <w:tc>
          <w:tcPr>
            <w:tcW w:w="633" w:type="pct"/>
            <w:vMerge/>
          </w:tcPr>
          <w:p w:rsidR="00B9556C" w:rsidRPr="00671009" w:rsidRDefault="00B9556C"/>
        </w:tc>
        <w:tc>
          <w:tcPr>
            <w:tcW w:w="506"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46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46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C60358" w:rsidRPr="00671009" w:rsidTr="00C60358">
        <w:trPr>
          <w:jc w:val="center"/>
        </w:trPr>
        <w:tc>
          <w:tcPr>
            <w:tcW w:w="692" w:type="pct"/>
            <w:vMerge w:val="restart"/>
            <w:shd w:val="clear" w:color="auto" w:fill="FFFFFF"/>
            <w:tcMar>
              <w:top w:w="40" w:type="dxa"/>
              <w:left w:w="200" w:type="dxa"/>
              <w:bottom w:w="40" w:type="dxa"/>
              <w:right w:w="200" w:type="dxa"/>
            </w:tcMar>
            <w:vAlign w:val="center"/>
          </w:tcPr>
          <w:p w:rsidR="00C60358" w:rsidRPr="009D65AC" w:rsidRDefault="00C60358" w:rsidP="00C60358">
            <w:r w:rsidRPr="009D65AC">
              <w:rPr>
                <w:rFonts w:ascii="Times New Roman" w:hAnsi="Times New Roman"/>
                <w:szCs w:val="22"/>
              </w:rPr>
              <w:t>д. Шумятинод. Панское д. Терентьево</w:t>
            </w:r>
          </w:p>
        </w:tc>
        <w:tc>
          <w:tcPr>
            <w:tcW w:w="1468" w:type="pct"/>
            <w:vMerge w:val="restart"/>
            <w:shd w:val="clear" w:color="auto" w:fill="FFFFFF"/>
            <w:tcMar>
              <w:top w:w="40" w:type="dxa"/>
              <w:left w:w="200" w:type="dxa"/>
              <w:bottom w:w="40" w:type="dxa"/>
              <w:right w:w="200" w:type="dxa"/>
            </w:tcMar>
            <w:vAlign w:val="center"/>
          </w:tcPr>
          <w:p w:rsidR="00C60358" w:rsidRPr="00671009" w:rsidRDefault="00C60358" w:rsidP="00C60358">
            <w:pPr>
              <w:jc w:val="center"/>
            </w:pPr>
            <w:r w:rsidRPr="00671009">
              <w:rPr>
                <w:rFonts w:ascii="Times New Roman" w:hAnsi="Times New Roman"/>
                <w:szCs w:val="22"/>
              </w:rPr>
              <w:t>УМП «Малоярославецстройзаказчик»</w:t>
            </w:r>
          </w:p>
        </w:tc>
        <w:tc>
          <w:tcPr>
            <w:tcW w:w="781" w:type="pct"/>
            <w:shd w:val="clear" w:color="auto" w:fill="FFFFFF"/>
            <w:tcMar>
              <w:top w:w="40" w:type="dxa"/>
              <w:left w:w="200" w:type="dxa"/>
              <w:bottom w:w="40" w:type="dxa"/>
              <w:right w:w="200" w:type="dxa"/>
            </w:tcMar>
            <w:vAlign w:val="center"/>
          </w:tcPr>
          <w:p w:rsidR="00C60358" w:rsidRPr="00671009" w:rsidRDefault="00C60358" w:rsidP="00C60358">
            <w:pPr>
              <w:jc w:val="center"/>
            </w:pPr>
            <w:r w:rsidRPr="00671009">
              <w:rPr>
                <w:rFonts w:ascii="Times New Roman" w:hAnsi="Times New Roman"/>
                <w:szCs w:val="22"/>
              </w:rPr>
              <w:t>Поднято воды</w:t>
            </w:r>
          </w:p>
        </w:tc>
        <w:tc>
          <w:tcPr>
            <w:tcW w:w="633" w:type="pct"/>
            <w:shd w:val="clear" w:color="auto" w:fill="FFFFFF"/>
            <w:tcMar>
              <w:top w:w="40" w:type="dxa"/>
              <w:left w:w="200" w:type="dxa"/>
              <w:bottom w:w="40" w:type="dxa"/>
              <w:right w:w="200" w:type="dxa"/>
            </w:tcMar>
            <w:vAlign w:val="center"/>
          </w:tcPr>
          <w:p w:rsidR="00C60358" w:rsidRPr="00671009" w:rsidRDefault="00C60358" w:rsidP="00C60358">
            <w:pPr>
              <w:jc w:val="center"/>
            </w:pPr>
            <w:r w:rsidRPr="00671009">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31,0200</w:t>
            </w:r>
          </w:p>
        </w:tc>
        <w:tc>
          <w:tcPr>
            <w:tcW w:w="460" w:type="pct"/>
            <w:shd w:val="clear" w:color="auto" w:fill="F2F2F2"/>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w:t>
            </w:r>
          </w:p>
        </w:tc>
        <w:tc>
          <w:tcPr>
            <w:tcW w:w="460" w:type="pct"/>
            <w:shd w:val="clear" w:color="auto" w:fill="FFFFFF"/>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Собственные нужды</w:t>
            </w:r>
          </w:p>
        </w:tc>
        <w:tc>
          <w:tcPr>
            <w:tcW w:w="63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в сеть</w:t>
            </w:r>
          </w:p>
        </w:tc>
        <w:tc>
          <w:tcPr>
            <w:tcW w:w="63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63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потребителям</w:t>
            </w:r>
          </w:p>
        </w:tc>
        <w:tc>
          <w:tcPr>
            <w:tcW w:w="63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val="restart"/>
            <w:shd w:val="clear" w:color="auto" w:fill="FFFFFF"/>
          </w:tcPr>
          <w:p w:rsidR="00BD064A" w:rsidRPr="009D65AC" w:rsidRDefault="00C60358" w:rsidP="00BD064A">
            <w:r w:rsidRPr="009D65AC">
              <w:rPr>
                <w:rFonts w:ascii="Times New Roman" w:hAnsi="Times New Roman"/>
                <w:szCs w:val="22"/>
              </w:rPr>
              <w:t>Итого по МО СП «Деревня Шумятино»</w:t>
            </w:r>
          </w:p>
        </w:tc>
        <w:tc>
          <w:tcPr>
            <w:tcW w:w="1468" w:type="pct"/>
            <w:vMerge w:val="restar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w:t>
            </w:r>
          </w:p>
        </w:tc>
        <w:tc>
          <w:tcPr>
            <w:tcW w:w="781"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Поднято воды</w:t>
            </w:r>
          </w:p>
        </w:tc>
        <w:tc>
          <w:tcPr>
            <w:tcW w:w="633"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Собственные нужды</w:t>
            </w:r>
          </w:p>
        </w:tc>
        <w:tc>
          <w:tcPr>
            <w:tcW w:w="633"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в сеть</w:t>
            </w:r>
          </w:p>
        </w:tc>
        <w:tc>
          <w:tcPr>
            <w:tcW w:w="633"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633"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692" w:type="pct"/>
            <w:vMerge/>
          </w:tcPr>
          <w:p w:rsidR="00BD064A" w:rsidRPr="00671009" w:rsidRDefault="00BD064A" w:rsidP="00BD064A"/>
        </w:tc>
        <w:tc>
          <w:tcPr>
            <w:tcW w:w="1468" w:type="pct"/>
            <w:vMerge/>
          </w:tcPr>
          <w:p w:rsidR="00BD064A" w:rsidRPr="00671009" w:rsidRDefault="00BD064A" w:rsidP="00BD064A"/>
        </w:tc>
        <w:tc>
          <w:tcPr>
            <w:tcW w:w="781"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потребителям</w:t>
            </w:r>
          </w:p>
        </w:tc>
        <w:tc>
          <w:tcPr>
            <w:tcW w:w="633"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0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46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bl>
    <w:p w:rsidR="00C60358" w:rsidRPr="00C57A38" w:rsidRDefault="00C60358" w:rsidP="00C60358">
      <w:pPr>
        <w:pStyle w:val="70"/>
        <w:rPr>
          <w:color w:val="auto"/>
        </w:rPr>
      </w:pPr>
      <w:bookmarkStart w:id="71" w:name="OLE_LINK247"/>
      <w:bookmarkStart w:id="72" w:name="OLE_LINK248"/>
      <w:bookmarkStart w:id="73" w:name="OLE_LINK249"/>
      <w:bookmarkStart w:id="74" w:name="_Hlk202276089"/>
      <w:bookmarkEnd w:id="71"/>
      <w:bookmarkEnd w:id="72"/>
      <w:bookmarkEnd w:id="73"/>
      <w:r w:rsidRPr="00C57A38">
        <w:rPr>
          <w:color w:val="auto"/>
        </w:rPr>
        <w:t>* -</w:t>
      </w:r>
      <w:r>
        <w:rPr>
          <w:color w:val="auto"/>
        </w:rPr>
        <w:t xml:space="preserve"> ресурсоснабжающие организации данные по территориальному балансу не предоставил, администрация предоставила данные в целом по МО, без разбивок.</w:t>
      </w:r>
    </w:p>
    <w:bookmarkEnd w:id="74"/>
    <w:p w:rsidR="003C3D2F" w:rsidRPr="00671009" w:rsidRDefault="003C3D2F" w:rsidP="003C3D2F">
      <w:pPr>
        <w:pStyle w:val="e"/>
        <w:spacing w:before="0" w:line="276" w:lineRule="auto"/>
        <w:ind w:firstLine="567"/>
        <w:jc w:val="center"/>
      </w:pPr>
    </w:p>
    <w:p w:rsidR="00B9556C" w:rsidRPr="00671009" w:rsidRDefault="003C3D2F">
      <w:pPr>
        <w:spacing w:before="400" w:after="200"/>
      </w:pPr>
      <w:r w:rsidRPr="00671009">
        <w:rPr>
          <w:rFonts w:ascii="Times New Roman" w:hAnsi="Times New Roman"/>
          <w:b/>
          <w:sz w:val="24"/>
        </w:rPr>
        <w:t>Таблица 1.3.2.2 - Баланс по технологическим зонам водоснабжения муниципального образования</w:t>
      </w:r>
    </w:p>
    <w:tbl>
      <w:tblPr>
        <w:tblStyle w:val="a5"/>
        <w:tblW w:w="5000" w:type="pct"/>
        <w:jc w:val="center"/>
        <w:tblLook w:val="04A0"/>
      </w:tblPr>
      <w:tblGrid>
        <w:gridCol w:w="2913"/>
        <w:gridCol w:w="2914"/>
        <w:gridCol w:w="1477"/>
        <w:gridCol w:w="950"/>
        <w:gridCol w:w="852"/>
        <w:gridCol w:w="933"/>
      </w:tblGrid>
      <w:tr w:rsidR="00671009" w:rsidRPr="00671009" w:rsidTr="00BD064A">
        <w:trPr>
          <w:jc w:val="center"/>
        </w:trPr>
        <w:tc>
          <w:tcPr>
            <w:tcW w:w="145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технологической зоны</w:t>
            </w:r>
          </w:p>
        </w:tc>
        <w:tc>
          <w:tcPr>
            <w:tcW w:w="145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356"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BD064A">
        <w:trPr>
          <w:jc w:val="center"/>
        </w:trPr>
        <w:tc>
          <w:tcPr>
            <w:tcW w:w="1453" w:type="pct"/>
            <w:vMerge/>
          </w:tcPr>
          <w:p w:rsidR="00B9556C" w:rsidRPr="00671009" w:rsidRDefault="00B9556C"/>
        </w:tc>
        <w:tc>
          <w:tcPr>
            <w:tcW w:w="1453" w:type="pct"/>
            <w:vMerge/>
          </w:tcPr>
          <w:p w:rsidR="00B9556C" w:rsidRPr="00671009" w:rsidRDefault="00B9556C"/>
        </w:tc>
        <w:tc>
          <w:tcPr>
            <w:tcW w:w="737" w:type="pct"/>
            <w:vMerge/>
          </w:tcPr>
          <w:p w:rsidR="00B9556C" w:rsidRPr="00671009" w:rsidRDefault="00B9556C"/>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Шумятино</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BD064A"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97,734</w:t>
            </w:r>
          </w:p>
        </w:tc>
        <w:tc>
          <w:tcPr>
            <w:tcW w:w="426" w:type="pct"/>
            <w:shd w:val="clear" w:color="auto" w:fill="F2F2F2"/>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Панское</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671009"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Терентьево</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671009"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м3/сут</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bl>
    <w:p w:rsidR="003C3D2F" w:rsidRPr="00671009" w:rsidRDefault="003C3D2F" w:rsidP="003C3D2F">
      <w:pPr>
        <w:pStyle w:val="70"/>
        <w:rPr>
          <w:color w:val="auto"/>
        </w:rPr>
      </w:pPr>
      <w:bookmarkStart w:id="75" w:name="_Toc88831170"/>
    </w:p>
    <w:p w:rsidR="00194349" w:rsidRPr="00671009" w:rsidRDefault="003C3D2F" w:rsidP="00D36F4D">
      <w:pPr>
        <w:pStyle w:val="3TimesNewRoman14"/>
        <w:numPr>
          <w:ilvl w:val="0"/>
          <w:numId w:val="0"/>
        </w:numPr>
        <w:ind w:left="1224" w:hanging="504"/>
      </w:pPr>
      <w:bookmarkStart w:id="76" w:name="_Toc201654540"/>
      <w:r w:rsidRPr="00671009">
        <w:t>1.3</w:t>
      </w:r>
      <w:r w:rsidR="00D36F4D" w:rsidRPr="00671009">
        <w:t xml:space="preserve">.3. </w:t>
      </w:r>
      <w:r w:rsidR="000D0DD4" w:rsidRPr="00671009">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w:t>
      </w:r>
      <w:r w:rsidRPr="00671009">
        <w:t>, муниципальных округов</w:t>
      </w:r>
      <w:r w:rsidR="000D0DD4" w:rsidRPr="00671009">
        <w:t xml:space="preserve"> и городских округов (пожаротушение, полив и др.)</w:t>
      </w:r>
      <w:bookmarkEnd w:id="75"/>
      <w:bookmarkEnd w:id="76"/>
    </w:p>
    <w:p w:rsidR="0007645E" w:rsidRPr="00671009" w:rsidRDefault="005B2FA3" w:rsidP="003C3D2F">
      <w:pPr>
        <w:pStyle w:val="e"/>
        <w:spacing w:before="0" w:line="276" w:lineRule="auto"/>
        <w:jc w:val="both"/>
      </w:pPr>
      <w:r w:rsidRPr="00671009">
        <w:t>Структурный баланс водопотребления по группам абонентов муниципального образования представлен</w:t>
      </w:r>
      <w:r w:rsidR="0007645E" w:rsidRPr="00671009">
        <w:t xml:space="preserve"> на таблице</w:t>
      </w:r>
      <w:r w:rsidR="0053599E" w:rsidRPr="00671009">
        <w:t xml:space="preserve"> ниже:</w:t>
      </w:r>
    </w:p>
    <w:p w:rsidR="00AA2BBD" w:rsidRPr="00671009" w:rsidRDefault="00AA2BBD" w:rsidP="003C3D2F">
      <w:pPr>
        <w:pStyle w:val="e"/>
        <w:spacing w:before="0" w:line="276" w:lineRule="auto"/>
        <w:jc w:val="center"/>
      </w:pPr>
      <w:bookmarkStart w:id="77" w:name="OLE_LINK281"/>
      <w:bookmarkStart w:id="78" w:name="OLE_LINK282"/>
      <w:bookmarkEnd w:id="77"/>
      <w:bookmarkEnd w:id="78"/>
    </w:p>
    <w:p w:rsidR="00B9556C" w:rsidRPr="00671009" w:rsidRDefault="003C3D2F">
      <w:pPr>
        <w:spacing w:before="400" w:after="200"/>
      </w:pPr>
      <w:r w:rsidRPr="00671009">
        <w:rPr>
          <w:rFonts w:ascii="Times New Roman" w:hAnsi="Times New Roman"/>
          <w:b/>
          <w:sz w:val="24"/>
        </w:rPr>
        <w:t>Таблица 1.3.3.1 - Структурный баланс водоснабжения муниципального образования</w:t>
      </w:r>
    </w:p>
    <w:tbl>
      <w:tblPr>
        <w:tblStyle w:val="a5"/>
        <w:tblW w:w="5000" w:type="pct"/>
        <w:jc w:val="center"/>
        <w:tblLook w:val="04A0"/>
      </w:tblPr>
      <w:tblGrid>
        <w:gridCol w:w="2822"/>
        <w:gridCol w:w="2823"/>
        <w:gridCol w:w="1480"/>
        <w:gridCol w:w="1048"/>
        <w:gridCol w:w="934"/>
        <w:gridCol w:w="932"/>
      </w:tblGrid>
      <w:tr w:rsidR="00671009" w:rsidRPr="00671009" w:rsidTr="00BD064A">
        <w:trPr>
          <w:jc w:val="center"/>
        </w:trPr>
        <w:tc>
          <w:tcPr>
            <w:tcW w:w="1406"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406"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451"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BD064A">
        <w:trPr>
          <w:jc w:val="center"/>
        </w:trPr>
        <w:tc>
          <w:tcPr>
            <w:tcW w:w="1406" w:type="pct"/>
            <w:vMerge/>
          </w:tcPr>
          <w:p w:rsidR="00B9556C" w:rsidRPr="00671009" w:rsidRDefault="00B9556C"/>
        </w:tc>
        <w:tc>
          <w:tcPr>
            <w:tcW w:w="1406" w:type="pct"/>
            <w:vMerge/>
          </w:tcPr>
          <w:p w:rsidR="00B9556C" w:rsidRPr="00671009" w:rsidRDefault="00B9556C"/>
        </w:tc>
        <w:tc>
          <w:tcPr>
            <w:tcW w:w="737" w:type="pct"/>
            <w:vMerge/>
          </w:tcPr>
          <w:p w:rsidR="00B9556C" w:rsidRPr="00671009" w:rsidRDefault="00B9556C"/>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BD064A" w:rsidRPr="00671009" w:rsidTr="00BD064A">
        <w:trPr>
          <w:jc w:val="center"/>
        </w:trPr>
        <w:tc>
          <w:tcPr>
            <w:tcW w:w="1406" w:type="pct"/>
            <w:vMerge w:val="restart"/>
            <w:shd w:val="clear" w:color="auto" w:fill="FFFFFF"/>
            <w:tcMar>
              <w:top w:w="40" w:type="dxa"/>
              <w:left w:w="200" w:type="dxa"/>
              <w:bottom w:w="40" w:type="dxa"/>
              <w:right w:w="200" w:type="dxa"/>
            </w:tcMar>
            <w:vAlign w:val="center"/>
          </w:tcPr>
          <w:p w:rsidR="00BD064A" w:rsidRPr="009D65AC" w:rsidRDefault="00C60358" w:rsidP="00C60358">
            <w:pPr>
              <w:jc w:val="left"/>
            </w:pPr>
            <w:r w:rsidRPr="009D65AC">
              <w:rPr>
                <w:rFonts w:ascii="Times New Roman" w:hAnsi="Times New Roman"/>
                <w:szCs w:val="22"/>
              </w:rPr>
              <w:t>д. Шумятинод. Панское д. Терентьево</w:t>
            </w:r>
          </w:p>
        </w:tc>
        <w:tc>
          <w:tcPr>
            <w:tcW w:w="1406"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val="restart"/>
            <w:shd w:val="clear" w:color="auto" w:fill="FBD4B4"/>
            <w:tcMar>
              <w:top w:w="40" w:type="dxa"/>
              <w:left w:w="200" w:type="dxa"/>
              <w:bottom w:w="40" w:type="dxa"/>
              <w:right w:w="200" w:type="dxa"/>
            </w:tcMar>
            <w:vAlign w:val="center"/>
          </w:tcPr>
          <w:p w:rsidR="00BD064A" w:rsidRPr="009D65AC" w:rsidRDefault="00BD064A" w:rsidP="00BD064A">
            <w:r w:rsidRPr="009D65AC">
              <w:rPr>
                <w:rFonts w:ascii="Times New Roman" w:hAnsi="Times New Roman"/>
                <w:szCs w:val="22"/>
              </w:rPr>
              <w:t>Итого по МО СП «Деревня Шумятино»</w:t>
            </w:r>
          </w:p>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Хозяйственно-питьевые нужды (население)</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Производственные нужды (прочие потребители)</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06" w:type="pct"/>
            <w:vMerge/>
          </w:tcPr>
          <w:p w:rsidR="00BD064A" w:rsidRPr="00671009" w:rsidRDefault="00BD064A" w:rsidP="00BD064A"/>
        </w:tc>
        <w:tc>
          <w:tcPr>
            <w:tcW w:w="1406"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bl>
    <w:p w:rsidR="003C3D2F" w:rsidRPr="00671009" w:rsidRDefault="003C3D2F" w:rsidP="003C3D2F">
      <w:pPr>
        <w:pStyle w:val="e"/>
        <w:spacing w:line="276" w:lineRule="auto"/>
        <w:jc w:val="center"/>
      </w:pPr>
    </w:p>
    <w:p w:rsidR="00E82C0E" w:rsidRPr="00671009" w:rsidRDefault="00E82C0E" w:rsidP="00E82C0E">
      <w:pPr>
        <w:spacing w:line="276" w:lineRule="auto"/>
        <w:ind w:firstLine="709"/>
        <w:rPr>
          <w:rFonts w:ascii="Times New Roman" w:hAnsi="Times New Roman"/>
          <w:b/>
          <w:sz w:val="24"/>
        </w:rPr>
      </w:pPr>
      <w:r w:rsidRPr="00671009">
        <w:rPr>
          <w:rFonts w:ascii="Times New Roman" w:hAnsi="Times New Roman"/>
          <w:sz w:val="24"/>
        </w:rPr>
        <w:t>Из</w:t>
      </w:r>
      <w:r w:rsidR="001652C2" w:rsidRPr="00671009">
        <w:rPr>
          <w:rFonts w:ascii="Times New Roman" w:hAnsi="Times New Roman"/>
          <w:sz w:val="24"/>
        </w:rPr>
        <w:t>таблицы</w:t>
      </w:r>
      <w:r w:rsidRPr="00671009">
        <w:rPr>
          <w:rFonts w:ascii="Times New Roman" w:hAnsi="Times New Roman"/>
          <w:sz w:val="24"/>
        </w:rPr>
        <w:t>1.3.3.1видно,</w:t>
      </w:r>
      <w:r w:rsidRPr="00671009">
        <w:rPr>
          <w:rFonts w:ascii="Times New Roman" w:hAnsi="Times New Roman"/>
          <w:spacing w:val="-1"/>
          <w:sz w:val="24"/>
        </w:rPr>
        <w:t>что</w:t>
      </w:r>
      <w:r w:rsidRPr="00671009">
        <w:rPr>
          <w:rFonts w:ascii="Times New Roman" w:hAnsi="Times New Roman"/>
          <w:sz w:val="24"/>
        </w:rPr>
        <w:t>основнымпотребителемводыявляетсянаселение, на его  долю приходится</w:t>
      </w:r>
      <w:r w:rsidR="00A678E3" w:rsidRPr="00671009">
        <w:rPr>
          <w:rFonts w:ascii="Times New Roman" w:hAnsi="Times New Roman"/>
          <w:sz w:val="24"/>
        </w:rPr>
        <w:t xml:space="preserve"> %</w:t>
      </w:r>
      <w:r w:rsidRPr="00671009">
        <w:rPr>
          <w:rFonts w:ascii="Times New Roman" w:hAnsi="Times New Roman"/>
          <w:sz w:val="24"/>
        </w:rPr>
        <w:t>потребления отобъема реализации воды, на долю бюджетных организаций приходится порядка %</w:t>
      </w:r>
      <w:r w:rsidR="00382783" w:rsidRPr="00671009">
        <w:rPr>
          <w:rFonts w:ascii="Times New Roman" w:hAnsi="Times New Roman"/>
          <w:sz w:val="24"/>
        </w:rPr>
        <w:t>.</w:t>
      </w:r>
    </w:p>
    <w:p w:rsidR="005F38E3" w:rsidRPr="00671009" w:rsidRDefault="005F38E3" w:rsidP="003C3D2F">
      <w:pPr>
        <w:pStyle w:val="70"/>
        <w:rPr>
          <w:color w:val="auto"/>
        </w:rPr>
      </w:pPr>
    </w:p>
    <w:p w:rsidR="0055119A" w:rsidRPr="00671009" w:rsidRDefault="003C3D2F" w:rsidP="00DC6C5A">
      <w:pPr>
        <w:pStyle w:val="e"/>
        <w:spacing w:line="276" w:lineRule="auto"/>
        <w:rPr>
          <w:b/>
        </w:rPr>
      </w:pPr>
      <w:r w:rsidRPr="00671009">
        <w:rPr>
          <w:b/>
        </w:rPr>
        <w:t>Расчетный расход воды на полив</w:t>
      </w:r>
    </w:p>
    <w:p w:rsidR="003C3D2F" w:rsidRPr="00671009" w:rsidRDefault="003C3D2F" w:rsidP="003C3D2F">
      <w:pPr>
        <w:pStyle w:val="e"/>
        <w:spacing w:line="276" w:lineRule="auto"/>
        <w:jc w:val="both"/>
      </w:pPr>
      <w:bookmarkStart w:id="79" w:name="_Hlk116304940"/>
      <w:r w:rsidRPr="00671009">
        <w:t>Нормы расхода воды на полив приняты по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w:t>
      </w:r>
      <w:bookmarkEnd w:id="79"/>
    </w:p>
    <w:p w:rsidR="003C3D2F" w:rsidRPr="00671009" w:rsidRDefault="003C3D2F" w:rsidP="003C3D2F">
      <w:pPr>
        <w:pStyle w:val="e"/>
        <w:spacing w:line="276" w:lineRule="auto"/>
        <w:jc w:val="both"/>
      </w:pPr>
      <w:r w:rsidRPr="00671009">
        <w:t xml:space="preserve"> Удельное среднесуточное за поливочный сезон потребление воды на поливку в расчете на одного жителя принято 0,07 куб.м /сутки в зависимости от местных условий. </w:t>
      </w:r>
    </w:p>
    <w:p w:rsidR="0055119A" w:rsidRPr="00671009" w:rsidRDefault="0055119A" w:rsidP="00DC6C5A">
      <w:pPr>
        <w:pStyle w:val="e"/>
        <w:spacing w:line="276" w:lineRule="auto"/>
        <w:jc w:val="both"/>
      </w:pPr>
      <w:r w:rsidRPr="00671009">
        <w:t>Расчетные показатели расхода воды на полив зеленых насажден</w:t>
      </w:r>
      <w:r w:rsidR="00194875" w:rsidRPr="00671009">
        <w:t>ий приведены в таблице ниже:</w:t>
      </w:r>
    </w:p>
    <w:p w:rsidR="00360298" w:rsidRPr="00671009" w:rsidRDefault="00360298" w:rsidP="00DC6C5A">
      <w:pPr>
        <w:pStyle w:val="e"/>
        <w:spacing w:line="276" w:lineRule="auto"/>
        <w:jc w:val="both"/>
      </w:pPr>
    </w:p>
    <w:p w:rsidR="0055119A" w:rsidRPr="00671009" w:rsidRDefault="0053599E" w:rsidP="003C3D2F">
      <w:pPr>
        <w:pStyle w:val="e"/>
        <w:spacing w:line="276" w:lineRule="auto"/>
        <w:ind w:firstLine="567"/>
        <w:rPr>
          <w:rFonts w:eastAsiaTheme="minorHAnsi"/>
          <w:b/>
          <w:lang w:eastAsia="en-US"/>
        </w:rPr>
      </w:pPr>
      <w:r w:rsidRPr="00671009">
        <w:rPr>
          <w:rFonts w:eastAsiaTheme="minorHAnsi"/>
          <w:b/>
          <w:szCs w:val="22"/>
          <w:lang w:eastAsia="en-US"/>
        </w:rPr>
        <w:t>Таблица 1.3.3.2</w:t>
      </w:r>
      <w:r w:rsidR="00360298" w:rsidRPr="00671009">
        <w:rPr>
          <w:rFonts w:eastAsiaTheme="minorHAnsi"/>
          <w:b/>
          <w:szCs w:val="22"/>
          <w:lang w:eastAsia="en-US"/>
        </w:rPr>
        <w:t xml:space="preserve"> –</w:t>
      </w:r>
      <w:r w:rsidR="00360298" w:rsidRPr="00671009">
        <w:rPr>
          <w:b/>
        </w:rPr>
        <w:t xml:space="preserve"> Расчетный расход воды на полив</w:t>
      </w:r>
      <w:r w:rsidR="00360298" w:rsidRPr="00671009">
        <w:rPr>
          <w:rFonts w:eastAsiaTheme="minorHAnsi"/>
          <w:b/>
          <w:lang w:eastAsia="en-US"/>
        </w:rPr>
        <w:t xml:space="preserve"> на муниципальное образование</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914"/>
        <w:gridCol w:w="1784"/>
        <w:gridCol w:w="1717"/>
        <w:gridCol w:w="2917"/>
        <w:gridCol w:w="1613"/>
      </w:tblGrid>
      <w:tr w:rsidR="00671009" w:rsidRPr="00671009" w:rsidTr="003C3D2F">
        <w:trPr>
          <w:trHeight w:val="1210"/>
          <w:jc w:val="center"/>
        </w:trPr>
        <w:tc>
          <w:tcPr>
            <w:tcW w:w="540" w:type="dxa"/>
            <w:shd w:val="clear" w:color="auto" w:fill="F2F2F2" w:themeFill="background1" w:themeFillShade="F2"/>
            <w:vAlign w:val="cente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 п/п</w:t>
            </w:r>
          </w:p>
        </w:tc>
        <w:tc>
          <w:tcPr>
            <w:tcW w:w="1914" w:type="dxa"/>
            <w:shd w:val="clear" w:color="auto" w:fill="F2F2F2" w:themeFill="background1" w:themeFillShade="F2"/>
            <w:vAlign w:val="cente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Потребители и степень благоустройства</w:t>
            </w:r>
          </w:p>
        </w:tc>
        <w:tc>
          <w:tcPr>
            <w:tcW w:w="1784" w:type="dxa"/>
            <w:shd w:val="clear" w:color="auto" w:fill="F2F2F2" w:themeFill="background1" w:themeFillShade="F2"/>
            <w:vAlign w:val="cente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Норма м</w:t>
            </w:r>
            <w:r w:rsidRPr="00671009">
              <w:rPr>
                <w:rFonts w:ascii="Times New Roman" w:hAnsi="Times New Roman"/>
                <w:bCs/>
                <w:iCs/>
                <w:sz w:val="24"/>
                <w:vertAlign w:val="superscript"/>
              </w:rPr>
              <w:t>3</w:t>
            </w:r>
            <w:r w:rsidRPr="00671009">
              <w:rPr>
                <w:rFonts w:ascii="Times New Roman" w:hAnsi="Times New Roman"/>
                <w:bCs/>
                <w:iCs/>
                <w:sz w:val="24"/>
              </w:rPr>
              <w:t>/сут на чел.</w:t>
            </w:r>
          </w:p>
        </w:tc>
        <w:tc>
          <w:tcPr>
            <w:tcW w:w="1717" w:type="dxa"/>
            <w:shd w:val="clear" w:color="auto" w:fill="F2F2F2" w:themeFill="background1" w:themeFillShade="F2"/>
            <w:vAlign w:val="cente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Население, чел.</w:t>
            </w:r>
          </w:p>
        </w:tc>
        <w:tc>
          <w:tcPr>
            <w:tcW w:w="2917" w:type="dxa"/>
            <w:shd w:val="clear" w:color="auto" w:fill="F2F2F2" w:themeFill="background1" w:themeFillShade="F2"/>
            <w:vAlign w:val="cente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Расход, м</w:t>
            </w:r>
            <w:r w:rsidRPr="00671009">
              <w:rPr>
                <w:rFonts w:ascii="Times New Roman" w:hAnsi="Times New Roman"/>
                <w:bCs/>
                <w:iCs/>
                <w:sz w:val="24"/>
                <w:vertAlign w:val="superscript"/>
              </w:rPr>
              <w:t>3</w:t>
            </w:r>
            <w:r w:rsidRPr="00671009">
              <w:rPr>
                <w:rFonts w:ascii="Times New Roman" w:hAnsi="Times New Roman"/>
                <w:bCs/>
                <w:iCs/>
                <w:sz w:val="24"/>
              </w:rPr>
              <w:t>/сут</w:t>
            </w:r>
          </w:p>
        </w:tc>
        <w:tc>
          <w:tcPr>
            <w:tcW w:w="1613" w:type="dxa"/>
            <w:shd w:val="clear" w:color="auto" w:fill="F2F2F2" w:themeFill="background1" w:themeFillShade="F2"/>
            <w:vAlign w:val="center"/>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Расход, тыс м</w:t>
            </w:r>
            <w:r w:rsidRPr="00671009">
              <w:rPr>
                <w:rFonts w:ascii="Times New Roman" w:hAnsi="Times New Roman"/>
                <w:bCs/>
                <w:iCs/>
                <w:sz w:val="24"/>
                <w:vertAlign w:val="superscript"/>
              </w:rPr>
              <w:t>3</w:t>
            </w:r>
            <w:r w:rsidRPr="00671009">
              <w:rPr>
                <w:rFonts w:ascii="Times New Roman" w:hAnsi="Times New Roman"/>
                <w:bCs/>
                <w:iCs/>
                <w:sz w:val="24"/>
              </w:rPr>
              <w:t>/год</w:t>
            </w:r>
          </w:p>
        </w:tc>
      </w:tr>
      <w:tr w:rsidR="007D7A94" w:rsidRPr="00671009" w:rsidTr="003C3D2F">
        <w:trPr>
          <w:trHeight w:val="454"/>
          <w:jc w:val="center"/>
        </w:trPr>
        <w:tc>
          <w:tcPr>
            <w:tcW w:w="540" w:type="dxa"/>
            <w:shd w:val="clear" w:color="auto" w:fill="auto"/>
            <w:vAlign w:val="center"/>
            <w:hideMark/>
          </w:tcPr>
          <w:p w:rsidR="007D7A94" w:rsidRPr="00671009" w:rsidRDefault="007D7A94" w:rsidP="00DC6C5A">
            <w:pPr>
              <w:spacing w:line="276" w:lineRule="auto"/>
              <w:jc w:val="center"/>
              <w:rPr>
                <w:rFonts w:ascii="Times New Roman" w:hAnsi="Times New Roman"/>
                <w:bCs/>
                <w:iCs/>
                <w:sz w:val="22"/>
                <w:szCs w:val="22"/>
              </w:rPr>
            </w:pPr>
            <w:r w:rsidRPr="00671009">
              <w:rPr>
                <w:rFonts w:ascii="Times New Roman" w:hAnsi="Times New Roman"/>
                <w:bCs/>
                <w:iCs/>
                <w:sz w:val="22"/>
                <w:szCs w:val="22"/>
              </w:rPr>
              <w:t>1</w:t>
            </w:r>
          </w:p>
        </w:tc>
        <w:tc>
          <w:tcPr>
            <w:tcW w:w="1914" w:type="dxa"/>
            <w:shd w:val="clear" w:color="auto" w:fill="auto"/>
            <w:vAlign w:val="center"/>
            <w:hideMark/>
          </w:tcPr>
          <w:p w:rsidR="007D7A94" w:rsidRPr="00671009" w:rsidRDefault="007D7A94" w:rsidP="00DC6C5A">
            <w:pPr>
              <w:spacing w:line="276" w:lineRule="auto"/>
              <w:jc w:val="left"/>
              <w:rPr>
                <w:rFonts w:ascii="Times New Roman" w:hAnsi="Times New Roman"/>
                <w:sz w:val="22"/>
                <w:szCs w:val="22"/>
              </w:rPr>
            </w:pPr>
            <w:r w:rsidRPr="00671009">
              <w:rPr>
                <w:rFonts w:ascii="Times New Roman" w:hAnsi="Times New Roman"/>
                <w:sz w:val="22"/>
                <w:szCs w:val="22"/>
              </w:rPr>
              <w:t xml:space="preserve">Полив зеленых насаждений и покрытий </w:t>
            </w:r>
          </w:p>
        </w:tc>
        <w:tc>
          <w:tcPr>
            <w:tcW w:w="1784" w:type="dxa"/>
            <w:shd w:val="clear" w:color="auto" w:fill="auto"/>
            <w:vAlign w:val="center"/>
          </w:tcPr>
          <w:p w:rsidR="007D7A94" w:rsidRPr="00671009" w:rsidRDefault="003C3D2F" w:rsidP="00DC6C5A">
            <w:pPr>
              <w:spacing w:line="276" w:lineRule="auto"/>
              <w:jc w:val="center"/>
              <w:rPr>
                <w:rFonts w:ascii="Times New Roman" w:hAnsi="Times New Roman"/>
                <w:sz w:val="22"/>
                <w:szCs w:val="22"/>
              </w:rPr>
            </w:pPr>
            <w:r w:rsidRPr="00671009">
              <w:rPr>
                <w:rFonts w:ascii="Times New Roman" w:hAnsi="Times New Roman"/>
                <w:sz w:val="22"/>
                <w:szCs w:val="22"/>
              </w:rPr>
              <w:t>0,07</w:t>
            </w:r>
          </w:p>
        </w:tc>
        <w:tc>
          <w:tcPr>
            <w:tcW w:w="1717" w:type="dxa"/>
            <w:shd w:val="clear" w:color="auto" w:fill="auto"/>
            <w:vAlign w:val="center"/>
          </w:tcPr>
          <w:p w:rsidR="007D7A94" w:rsidRPr="00671009" w:rsidRDefault="003C3D2F" w:rsidP="00DC6C5A">
            <w:pPr>
              <w:spacing w:line="276" w:lineRule="auto"/>
              <w:jc w:val="center"/>
              <w:rPr>
                <w:rFonts w:ascii="Times New Roman" w:hAnsi="Times New Roman"/>
                <w:sz w:val="22"/>
                <w:szCs w:val="22"/>
              </w:rPr>
            </w:pPr>
            <w:r w:rsidRPr="00671009">
              <w:rPr>
                <w:rFonts w:ascii="Times New Roman" w:hAnsi="Times New Roman"/>
                <w:sz w:val="22"/>
                <w:szCs w:val="22"/>
                <w:lang w:val="en-US"/>
              </w:rPr>
              <w:t>1042</w:t>
            </w:r>
          </w:p>
        </w:tc>
        <w:tc>
          <w:tcPr>
            <w:tcW w:w="2917" w:type="dxa"/>
            <w:shd w:val="clear" w:color="auto" w:fill="auto"/>
            <w:vAlign w:val="center"/>
          </w:tcPr>
          <w:p w:rsidR="007D7A94" w:rsidRPr="00671009" w:rsidRDefault="003C3D2F" w:rsidP="00DC6C5A">
            <w:pPr>
              <w:spacing w:line="276" w:lineRule="auto"/>
              <w:jc w:val="center"/>
              <w:rPr>
                <w:rFonts w:ascii="Times New Roman" w:hAnsi="Times New Roman"/>
                <w:sz w:val="22"/>
                <w:szCs w:val="22"/>
              </w:rPr>
            </w:pPr>
            <w:r w:rsidRPr="00671009">
              <w:rPr>
                <w:rFonts w:ascii="Times New Roman" w:hAnsi="Times New Roman"/>
                <w:sz w:val="22"/>
                <w:szCs w:val="22"/>
                <w:lang w:val="en-US"/>
              </w:rPr>
              <w:t>72,94</w:t>
            </w:r>
          </w:p>
        </w:tc>
        <w:tc>
          <w:tcPr>
            <w:tcW w:w="1613" w:type="dxa"/>
            <w:vAlign w:val="center"/>
          </w:tcPr>
          <w:p w:rsidR="007D7A94" w:rsidRPr="00671009" w:rsidRDefault="003C3D2F" w:rsidP="00DC6C5A">
            <w:pPr>
              <w:spacing w:line="276" w:lineRule="auto"/>
              <w:jc w:val="center"/>
              <w:rPr>
                <w:rFonts w:ascii="Times New Roman" w:hAnsi="Times New Roman"/>
                <w:bCs/>
                <w:iCs/>
                <w:sz w:val="22"/>
                <w:szCs w:val="22"/>
                <w:lang w:val="en-US"/>
              </w:rPr>
            </w:pPr>
            <w:r w:rsidRPr="00671009">
              <w:rPr>
                <w:rFonts w:ascii="Times New Roman" w:hAnsi="Times New Roman"/>
                <w:bCs/>
                <w:iCs/>
                <w:sz w:val="22"/>
                <w:szCs w:val="22"/>
                <w:lang w:val="en-US"/>
              </w:rPr>
              <w:t>8,7528</w:t>
            </w:r>
          </w:p>
        </w:tc>
      </w:tr>
    </w:tbl>
    <w:p w:rsidR="001819F3" w:rsidRPr="00671009" w:rsidRDefault="001819F3" w:rsidP="00DC6C5A">
      <w:pPr>
        <w:pStyle w:val="e"/>
        <w:spacing w:line="276" w:lineRule="auto"/>
        <w:rPr>
          <w:b/>
        </w:rPr>
      </w:pPr>
    </w:p>
    <w:p w:rsidR="0055119A" w:rsidRPr="00671009" w:rsidRDefault="0055119A" w:rsidP="00DC6C5A">
      <w:pPr>
        <w:pStyle w:val="e"/>
        <w:spacing w:line="276" w:lineRule="auto"/>
        <w:rPr>
          <w:b/>
        </w:rPr>
      </w:pPr>
      <w:r w:rsidRPr="00671009">
        <w:rPr>
          <w:b/>
        </w:rPr>
        <w:t>Расход воды на пожаротушение</w:t>
      </w:r>
    </w:p>
    <w:p w:rsidR="0055119A" w:rsidRPr="00671009" w:rsidRDefault="0055119A" w:rsidP="00DC6C5A">
      <w:pPr>
        <w:pStyle w:val="e"/>
        <w:spacing w:line="276" w:lineRule="auto"/>
        <w:jc w:val="both"/>
      </w:pPr>
      <w:r w:rsidRPr="00671009">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F83319" w:rsidRPr="00671009" w:rsidRDefault="004D3650" w:rsidP="00AE68E0">
      <w:pPr>
        <w:pStyle w:val="e"/>
        <w:spacing w:line="276" w:lineRule="auto"/>
        <w:jc w:val="both"/>
        <w:rPr>
          <w:b/>
          <w:i/>
        </w:rPr>
      </w:pPr>
      <w:r w:rsidRPr="00671009">
        <w:t xml:space="preserve">Нормы расхода приняты согласно СП 8.13130.2020 Системы противопожарной защиты. Наружное противопожарное водоснабжение. </w:t>
      </w:r>
      <w:r w:rsidR="008C2181" w:rsidRPr="00671009">
        <w:t xml:space="preserve"> Требования пожарной безопасности (с Изменением </w:t>
      </w:r>
      <w:r w:rsidR="006E5AF2" w:rsidRPr="00671009">
        <w:t>№</w:t>
      </w:r>
      <w:r w:rsidR="008C2181" w:rsidRPr="00671009">
        <w:t xml:space="preserve"> 1)</w:t>
      </w:r>
      <w:r w:rsidR="0053599E" w:rsidRPr="00671009">
        <w:t xml:space="preserve"> и сведены в таблице ниже:</w:t>
      </w:r>
    </w:p>
    <w:p w:rsidR="00360298" w:rsidRPr="00671009" w:rsidRDefault="00360298" w:rsidP="003C3D2F">
      <w:pPr>
        <w:spacing w:line="276" w:lineRule="auto"/>
        <w:rPr>
          <w:rFonts w:ascii="Times New Roman" w:hAnsi="Times New Roman"/>
          <w:b/>
          <w:i/>
          <w:sz w:val="24"/>
        </w:rPr>
      </w:pPr>
    </w:p>
    <w:p w:rsidR="00360298" w:rsidRPr="00671009" w:rsidRDefault="0053599E" w:rsidP="003C3D2F">
      <w:pPr>
        <w:pStyle w:val="e"/>
        <w:spacing w:line="276" w:lineRule="auto"/>
        <w:ind w:firstLine="567"/>
        <w:rPr>
          <w:rFonts w:eastAsiaTheme="minorHAnsi"/>
          <w:b/>
          <w:lang w:eastAsia="en-US"/>
        </w:rPr>
      </w:pPr>
      <w:r w:rsidRPr="00671009">
        <w:rPr>
          <w:rFonts w:eastAsiaTheme="minorHAnsi"/>
          <w:b/>
          <w:szCs w:val="22"/>
          <w:lang w:eastAsia="en-US"/>
        </w:rPr>
        <w:t>Таблица 1.3.3.3</w:t>
      </w:r>
      <w:r w:rsidR="00360298" w:rsidRPr="00671009">
        <w:rPr>
          <w:rFonts w:eastAsiaTheme="minorHAnsi"/>
          <w:b/>
          <w:szCs w:val="22"/>
          <w:lang w:eastAsia="en-US"/>
        </w:rPr>
        <w:t xml:space="preserve"> –</w:t>
      </w:r>
      <w:r w:rsidR="00360298" w:rsidRPr="00671009">
        <w:rPr>
          <w:b/>
        </w:rPr>
        <w:t xml:space="preserve"> Расход воды на пожаротушение</w:t>
      </w:r>
      <w:r w:rsidR="00360298" w:rsidRPr="00671009">
        <w:rPr>
          <w:rFonts w:eastAsiaTheme="minorHAnsi"/>
          <w:b/>
          <w:lang w:eastAsia="en-US"/>
        </w:rPr>
        <w:t xml:space="preserve"> на муниципальное образование</w:t>
      </w:r>
    </w:p>
    <w:tbl>
      <w:tblPr>
        <w:tblW w:w="107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568"/>
        <w:gridCol w:w="1861"/>
        <w:gridCol w:w="1319"/>
        <w:gridCol w:w="1129"/>
        <w:gridCol w:w="924"/>
        <w:gridCol w:w="1348"/>
        <w:gridCol w:w="988"/>
        <w:gridCol w:w="2571"/>
      </w:tblGrid>
      <w:tr w:rsidR="00671009" w:rsidRPr="00671009"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w:t>
            </w:r>
          </w:p>
          <w:p w:rsidR="00EA6C1B" w:rsidRPr="00671009" w:rsidRDefault="00EA6C1B" w:rsidP="00F56780">
            <w:pPr>
              <w:spacing w:line="276" w:lineRule="auto"/>
              <w:jc w:val="center"/>
              <w:rPr>
                <w:rFonts w:ascii="Times New Roman" w:hAnsi="Times New Roman"/>
                <w:bCs/>
                <w:iCs/>
                <w:sz w:val="24"/>
              </w:rPr>
            </w:pPr>
            <w:r w:rsidRPr="00671009">
              <w:rPr>
                <w:rFonts w:ascii="Times New Roman" w:hAnsi="Times New Roman"/>
                <w:bCs/>
                <w:iCs/>
                <w:sz w:val="24"/>
              </w:rPr>
              <w:t>п/п</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Объекты</w:t>
            </w:r>
          </w:p>
          <w:p w:rsidR="00EA6C1B" w:rsidRPr="00671009" w:rsidRDefault="00EA6C1B" w:rsidP="00F56780">
            <w:pPr>
              <w:spacing w:line="276" w:lineRule="auto"/>
              <w:jc w:val="center"/>
              <w:rPr>
                <w:rFonts w:ascii="Times New Roman" w:hAnsi="Times New Roman"/>
                <w:bCs/>
                <w:iCs/>
                <w:sz w:val="24"/>
              </w:rPr>
            </w:pPr>
            <w:r w:rsidRPr="00671009">
              <w:rPr>
                <w:rFonts w:ascii="Times New Roman" w:hAnsi="Times New Roman"/>
                <w:bCs/>
                <w:iCs/>
                <w:sz w:val="24"/>
              </w:rPr>
              <w:t>пожаротушения</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Население</w:t>
            </w:r>
          </w:p>
          <w:p w:rsidR="00EA6C1B" w:rsidRPr="00671009" w:rsidRDefault="00EA6C1B" w:rsidP="00F56780">
            <w:pPr>
              <w:spacing w:line="276" w:lineRule="auto"/>
              <w:jc w:val="center"/>
              <w:rPr>
                <w:rFonts w:ascii="Times New Roman" w:hAnsi="Times New Roman"/>
                <w:bCs/>
                <w:iCs/>
                <w:sz w:val="24"/>
              </w:rPr>
            </w:pPr>
            <w:r w:rsidRPr="00671009">
              <w:rPr>
                <w:rFonts w:ascii="Times New Roman" w:hAnsi="Times New Roman"/>
                <w:bCs/>
                <w:iCs/>
                <w:sz w:val="24"/>
              </w:rPr>
              <w:t>тыс.чел.</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Кол-во</w:t>
            </w:r>
          </w:p>
          <w:p w:rsidR="00EA6C1B" w:rsidRPr="00671009" w:rsidRDefault="00EA6C1B" w:rsidP="00F56780">
            <w:pPr>
              <w:spacing w:line="276" w:lineRule="auto"/>
              <w:jc w:val="center"/>
              <w:rPr>
                <w:rFonts w:ascii="Times New Roman" w:hAnsi="Times New Roman"/>
                <w:bCs/>
                <w:iCs/>
                <w:sz w:val="24"/>
              </w:rPr>
            </w:pPr>
            <w:r w:rsidRPr="00671009">
              <w:rPr>
                <w:rFonts w:ascii="Times New Roman" w:hAnsi="Times New Roman"/>
                <w:bCs/>
                <w:iCs/>
                <w:sz w:val="24"/>
              </w:rPr>
              <w:t>пожаров</w:t>
            </w:r>
          </w:p>
        </w:tc>
        <w:tc>
          <w:tcPr>
            <w:tcW w:w="58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E31330">
            <w:pPr>
              <w:spacing w:line="276" w:lineRule="auto"/>
              <w:jc w:val="center"/>
              <w:rPr>
                <w:rFonts w:ascii="Times New Roman" w:hAnsi="Times New Roman"/>
                <w:bCs/>
                <w:iCs/>
                <w:sz w:val="24"/>
              </w:rPr>
            </w:pPr>
            <w:r w:rsidRPr="00671009">
              <w:rPr>
                <w:rFonts w:ascii="Times New Roman" w:hAnsi="Times New Roman"/>
                <w:bCs/>
                <w:iCs/>
                <w:sz w:val="24"/>
              </w:rPr>
              <w:t>Расход воды</w:t>
            </w:r>
          </w:p>
        </w:tc>
      </w:tr>
      <w:tr w:rsidR="00671009" w:rsidRPr="00671009" w:rsidTr="00EA6C1B">
        <w:trPr>
          <w:trHeight w:val="1258"/>
          <w:jc w:val="center"/>
        </w:trPr>
        <w:tc>
          <w:tcPr>
            <w:tcW w:w="5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F56780">
            <w:pPr>
              <w:spacing w:line="276" w:lineRule="auto"/>
              <w:jc w:val="center"/>
              <w:rPr>
                <w:rFonts w:ascii="Times New Roman" w:hAnsi="Times New Roman"/>
                <w:bCs/>
                <w:iCs/>
                <w:sz w:val="24"/>
              </w:rPr>
            </w:pPr>
          </w:p>
        </w:tc>
        <w:tc>
          <w:tcPr>
            <w:tcW w:w="186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p>
        </w:tc>
        <w:tc>
          <w:tcPr>
            <w:tcW w:w="131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p>
        </w:tc>
        <w:tc>
          <w:tcPr>
            <w:tcW w:w="112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p>
        </w:tc>
        <w:tc>
          <w:tcPr>
            <w:tcW w:w="9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на 1 пожар</w:t>
            </w:r>
          </w:p>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л/сек</w:t>
            </w:r>
          </w:p>
        </w:tc>
        <w:tc>
          <w:tcPr>
            <w:tcW w:w="1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C3D2F" w:rsidRPr="00671009" w:rsidRDefault="003C3D2F" w:rsidP="00DC6C5A">
            <w:pPr>
              <w:spacing w:line="276" w:lineRule="auto"/>
              <w:jc w:val="center"/>
              <w:rPr>
                <w:rFonts w:ascii="Times New Roman" w:hAnsi="Times New Roman"/>
                <w:bCs/>
                <w:iCs/>
                <w:sz w:val="24"/>
              </w:rPr>
            </w:pPr>
            <w:r w:rsidRPr="00671009">
              <w:rPr>
                <w:rFonts w:ascii="Times New Roman" w:hAnsi="Times New Roman"/>
                <w:bCs/>
                <w:iCs/>
                <w:sz w:val="24"/>
              </w:rPr>
              <w:t>расход воды на 3 часа пожара</w:t>
            </w:r>
          </w:p>
          <w:p w:rsidR="00EA6C1B" w:rsidRPr="00671009" w:rsidRDefault="003C3D2F" w:rsidP="00DC6C5A">
            <w:pPr>
              <w:spacing w:line="276" w:lineRule="auto"/>
              <w:jc w:val="center"/>
              <w:rPr>
                <w:rFonts w:ascii="Times New Roman" w:hAnsi="Times New Roman"/>
                <w:bCs/>
                <w:iCs/>
                <w:sz w:val="24"/>
              </w:rPr>
            </w:pPr>
            <w:r w:rsidRPr="00671009">
              <w:rPr>
                <w:rFonts w:ascii="Times New Roman" w:hAnsi="Times New Roman"/>
                <w:bCs/>
                <w:iCs/>
                <w:sz w:val="24"/>
              </w:rPr>
              <w:t>л</w:t>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общий</w:t>
            </w:r>
          </w:p>
          <w:p w:rsidR="00EA6C1B" w:rsidRPr="00671009" w:rsidRDefault="00EA6C1B" w:rsidP="00DC6C5A">
            <w:pPr>
              <w:spacing w:line="276" w:lineRule="auto"/>
              <w:jc w:val="center"/>
              <w:rPr>
                <w:rFonts w:ascii="Times New Roman" w:hAnsi="Times New Roman"/>
                <w:bCs/>
                <w:iCs/>
                <w:sz w:val="24"/>
              </w:rPr>
            </w:pPr>
            <w:r w:rsidRPr="00671009">
              <w:rPr>
                <w:rFonts w:ascii="Times New Roman" w:hAnsi="Times New Roman"/>
                <w:bCs/>
                <w:iCs/>
                <w:sz w:val="24"/>
              </w:rPr>
              <w:t>м</w:t>
            </w:r>
            <w:r w:rsidRPr="00671009">
              <w:rPr>
                <w:rFonts w:ascii="Times New Roman" w:hAnsi="Times New Roman"/>
                <w:bCs/>
                <w:iCs/>
                <w:sz w:val="24"/>
                <w:vertAlign w:val="superscript"/>
              </w:rPr>
              <w:t>3</w:t>
            </w:r>
            <w:r w:rsidRPr="00671009">
              <w:rPr>
                <w:rFonts w:ascii="Times New Roman" w:hAnsi="Times New Roman"/>
                <w:bCs/>
                <w:iCs/>
                <w:sz w:val="24"/>
              </w:rPr>
              <w:t>/сут</w:t>
            </w:r>
          </w:p>
        </w:tc>
        <w:tc>
          <w:tcPr>
            <w:tcW w:w="25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A6C1B" w:rsidRPr="00671009" w:rsidRDefault="00EA6C1B" w:rsidP="00E31330">
            <w:pPr>
              <w:spacing w:line="276" w:lineRule="auto"/>
              <w:jc w:val="center"/>
              <w:rPr>
                <w:rFonts w:ascii="Times New Roman" w:hAnsi="Times New Roman"/>
                <w:bCs/>
                <w:iCs/>
                <w:sz w:val="24"/>
              </w:rPr>
            </w:pPr>
            <w:r w:rsidRPr="00671009">
              <w:rPr>
                <w:rFonts w:ascii="Times New Roman" w:hAnsi="Times New Roman"/>
                <w:bCs/>
                <w:iCs/>
                <w:sz w:val="24"/>
              </w:rPr>
              <w:t>общий</w:t>
            </w:r>
          </w:p>
          <w:p w:rsidR="00EA6C1B" w:rsidRPr="00671009" w:rsidRDefault="00EA6C1B" w:rsidP="00E31330">
            <w:pPr>
              <w:spacing w:line="276" w:lineRule="auto"/>
              <w:jc w:val="center"/>
              <w:rPr>
                <w:rFonts w:ascii="Times New Roman" w:hAnsi="Times New Roman"/>
                <w:bCs/>
                <w:iCs/>
                <w:sz w:val="24"/>
              </w:rPr>
            </w:pPr>
            <w:r w:rsidRPr="00671009">
              <w:rPr>
                <w:rFonts w:ascii="Times New Roman" w:hAnsi="Times New Roman"/>
                <w:bCs/>
                <w:iCs/>
                <w:sz w:val="24"/>
              </w:rPr>
              <w:t>тыс м</w:t>
            </w:r>
            <w:r w:rsidRPr="00671009">
              <w:rPr>
                <w:rFonts w:ascii="Times New Roman" w:hAnsi="Times New Roman"/>
                <w:bCs/>
                <w:iCs/>
                <w:sz w:val="24"/>
                <w:vertAlign w:val="superscript"/>
              </w:rPr>
              <w:t>3</w:t>
            </w:r>
            <w:r w:rsidRPr="00671009">
              <w:rPr>
                <w:rFonts w:ascii="Times New Roman" w:hAnsi="Times New Roman"/>
                <w:bCs/>
                <w:iCs/>
                <w:sz w:val="24"/>
              </w:rPr>
              <w:t>/год</w:t>
            </w:r>
          </w:p>
        </w:tc>
      </w:tr>
      <w:tr w:rsidR="00671009" w:rsidRPr="00671009"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1330" w:rsidRPr="00671009" w:rsidRDefault="00E31330" w:rsidP="00DC6C5A">
            <w:pPr>
              <w:spacing w:line="276" w:lineRule="auto"/>
              <w:jc w:val="center"/>
              <w:rPr>
                <w:rFonts w:ascii="Times New Roman" w:hAnsi="Times New Roman"/>
                <w:sz w:val="22"/>
                <w:szCs w:val="22"/>
              </w:rPr>
            </w:pPr>
            <w:r w:rsidRPr="00671009">
              <w:rPr>
                <w:rFonts w:ascii="Times New Roman" w:hAnsi="Times New Roman"/>
                <w:sz w:val="22"/>
                <w:szCs w:val="22"/>
              </w:rPr>
              <w:t>1</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E31330" w:rsidP="00DC6C5A">
            <w:pPr>
              <w:spacing w:line="276" w:lineRule="auto"/>
              <w:jc w:val="left"/>
              <w:rPr>
                <w:rFonts w:ascii="Times New Roman" w:hAnsi="Times New Roman"/>
                <w:sz w:val="22"/>
                <w:szCs w:val="22"/>
              </w:rPr>
            </w:pPr>
            <w:r w:rsidRPr="00671009">
              <w:rPr>
                <w:rFonts w:ascii="Times New Roman" w:hAnsi="Times New Roman"/>
                <w:sz w:val="22"/>
                <w:szCs w:val="22"/>
              </w:rPr>
              <w:t>Жилая застройка</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3C3D2F" w:rsidP="00DC6C5A">
            <w:pPr>
              <w:spacing w:line="276" w:lineRule="auto"/>
              <w:jc w:val="center"/>
              <w:rPr>
                <w:rFonts w:ascii="Times New Roman" w:hAnsi="Times New Roman"/>
                <w:sz w:val="22"/>
                <w:szCs w:val="22"/>
              </w:rPr>
            </w:pPr>
            <w:r w:rsidRPr="00671009">
              <w:rPr>
                <w:rFonts w:ascii="Times New Roman" w:hAnsi="Times New Roman"/>
                <w:sz w:val="22"/>
                <w:szCs w:val="22"/>
                <w:lang w:val="en-US"/>
              </w:rPr>
              <w:t>1,042</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3C3D2F" w:rsidP="00DC6C5A">
            <w:pPr>
              <w:spacing w:line="276" w:lineRule="auto"/>
              <w:jc w:val="center"/>
              <w:rPr>
                <w:rFonts w:ascii="Times New Roman" w:hAnsi="Times New Roman"/>
                <w:sz w:val="22"/>
                <w:szCs w:val="22"/>
                <w:lang w:val="en-US"/>
              </w:rPr>
            </w:pPr>
            <w:r w:rsidRPr="00671009">
              <w:rPr>
                <w:rFonts w:ascii="Times New Roman" w:hAnsi="Times New Roman"/>
                <w:sz w:val="22"/>
                <w:szCs w:val="22"/>
                <w:lang w:val="en-US"/>
              </w:rPr>
              <w:t>1</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3C3D2F" w:rsidP="00DC6C5A">
            <w:pPr>
              <w:spacing w:line="276" w:lineRule="auto"/>
              <w:jc w:val="center"/>
              <w:rPr>
                <w:rFonts w:ascii="Times New Roman" w:hAnsi="Times New Roman"/>
                <w:sz w:val="22"/>
                <w:szCs w:val="22"/>
                <w:lang w:val="en-US"/>
              </w:rPr>
            </w:pPr>
            <w:r w:rsidRPr="00671009">
              <w:rPr>
                <w:rFonts w:ascii="Times New Roman" w:hAnsi="Times New Roman"/>
                <w:sz w:val="22"/>
                <w:szCs w:val="22"/>
                <w:lang w:val="en-US"/>
              </w:rPr>
              <w:t>10</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3C3D2F" w:rsidP="00DC6C5A">
            <w:pPr>
              <w:spacing w:line="276" w:lineRule="auto"/>
              <w:jc w:val="center"/>
              <w:rPr>
                <w:rFonts w:ascii="Times New Roman" w:hAnsi="Times New Roman"/>
                <w:sz w:val="22"/>
                <w:szCs w:val="22"/>
                <w:lang w:val="en-US"/>
              </w:rPr>
            </w:pPr>
            <w:r w:rsidRPr="00671009">
              <w:rPr>
                <w:rFonts w:ascii="Times New Roman" w:hAnsi="Times New Roman"/>
                <w:sz w:val="22"/>
                <w:szCs w:val="22"/>
                <w:lang w:val="en-US"/>
              </w:rPr>
              <w:t>108000</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3C3D2F" w:rsidP="00DC6C5A">
            <w:pPr>
              <w:spacing w:line="276" w:lineRule="auto"/>
              <w:jc w:val="center"/>
              <w:rPr>
                <w:rFonts w:ascii="Times New Roman" w:hAnsi="Times New Roman"/>
                <w:sz w:val="22"/>
                <w:szCs w:val="22"/>
                <w:lang w:val="en-US"/>
              </w:rPr>
            </w:pPr>
            <w:r w:rsidRPr="00671009">
              <w:rPr>
                <w:rFonts w:ascii="Times New Roman" w:hAnsi="Times New Roman"/>
                <w:sz w:val="22"/>
                <w:szCs w:val="22"/>
                <w:lang w:val="en-US"/>
              </w:rPr>
              <w:t>108</w:t>
            </w:r>
          </w:p>
        </w:tc>
        <w:tc>
          <w:tcPr>
            <w:tcW w:w="2571" w:type="dxa"/>
            <w:vMerge w:val="restart"/>
            <w:tcBorders>
              <w:top w:val="single" w:sz="4" w:space="0" w:color="auto"/>
              <w:left w:val="single" w:sz="4" w:space="0" w:color="auto"/>
              <w:bottom w:val="single" w:sz="4" w:space="0" w:color="auto"/>
              <w:right w:val="single" w:sz="4" w:space="0" w:color="auto"/>
            </w:tcBorders>
            <w:vAlign w:val="center"/>
          </w:tcPr>
          <w:p w:rsidR="00E31330" w:rsidRPr="00671009" w:rsidRDefault="003C3D2F" w:rsidP="00E31330">
            <w:pPr>
              <w:spacing w:line="276" w:lineRule="auto"/>
              <w:jc w:val="center"/>
              <w:rPr>
                <w:rFonts w:ascii="Times New Roman" w:hAnsi="Times New Roman"/>
                <w:sz w:val="22"/>
                <w:szCs w:val="22"/>
                <w:lang w:val="en-US"/>
              </w:rPr>
            </w:pPr>
            <w:r w:rsidRPr="00671009">
              <w:rPr>
                <w:rFonts w:ascii="Times New Roman" w:hAnsi="Times New Roman"/>
                <w:sz w:val="22"/>
                <w:szCs w:val="22"/>
                <w:lang w:val="en-US"/>
              </w:rPr>
              <w:t>39,42</w:t>
            </w:r>
          </w:p>
        </w:tc>
      </w:tr>
      <w:tr w:rsidR="00671009" w:rsidRPr="00671009" w:rsidTr="00EA6C1B">
        <w:trPr>
          <w:trHeight w:val="439"/>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E31330" w:rsidRPr="00671009" w:rsidRDefault="00E31330" w:rsidP="00E31330">
            <w:pPr>
              <w:spacing w:line="276" w:lineRule="auto"/>
              <w:jc w:val="right"/>
              <w:rPr>
                <w:rFonts w:ascii="Times New Roman" w:hAnsi="Times New Roman"/>
                <w:sz w:val="22"/>
                <w:szCs w:val="22"/>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671009" w:rsidRDefault="00E31330" w:rsidP="00E31330">
            <w:pPr>
              <w:spacing w:line="276" w:lineRule="auto"/>
              <w:jc w:val="left"/>
              <w:rPr>
                <w:rFonts w:ascii="Times New Roman" w:hAnsi="Times New Roman"/>
                <w:sz w:val="22"/>
                <w:szCs w:val="22"/>
              </w:rPr>
            </w:pPr>
            <w:r w:rsidRPr="00671009">
              <w:rPr>
                <w:rFonts w:ascii="Times New Roman" w:hAnsi="Times New Roman"/>
                <w:sz w:val="22"/>
                <w:szCs w:val="22"/>
              </w:rPr>
              <w:t>Наружное пожаротушение</w:t>
            </w: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E31330" w:rsidRPr="00671009" w:rsidRDefault="00E31330" w:rsidP="00E31330">
            <w:pPr>
              <w:spacing w:line="276" w:lineRule="auto"/>
              <w:jc w:val="left"/>
              <w:rPr>
                <w:rFonts w:ascii="Times New Roman" w:hAnsi="Times New Roman"/>
                <w:sz w:val="22"/>
                <w:szCs w:val="22"/>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rsidR="00E31330" w:rsidRPr="00671009" w:rsidRDefault="00E31330" w:rsidP="00E31330">
            <w:pPr>
              <w:spacing w:line="276" w:lineRule="auto"/>
              <w:jc w:val="left"/>
              <w:rPr>
                <w:rFonts w:ascii="Times New Roman" w:hAnsi="Times New Roman"/>
                <w:sz w:val="22"/>
                <w:szCs w:val="22"/>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E31330" w:rsidRPr="00671009" w:rsidRDefault="00E31330" w:rsidP="00E31330">
            <w:pPr>
              <w:spacing w:line="276" w:lineRule="auto"/>
              <w:jc w:val="left"/>
              <w:rPr>
                <w:rFonts w:ascii="Times New Roman" w:hAnsi="Times New Roman"/>
                <w:sz w:val="22"/>
                <w:szCs w:val="22"/>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E31330" w:rsidRPr="00671009" w:rsidRDefault="00E31330" w:rsidP="00E31330">
            <w:pPr>
              <w:spacing w:line="276" w:lineRule="auto"/>
              <w:jc w:val="left"/>
              <w:rPr>
                <w:rFonts w:ascii="Times New Roman" w:hAnsi="Times New Roman"/>
                <w:sz w:val="22"/>
                <w:szCs w:val="22"/>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E31330" w:rsidRPr="00671009" w:rsidRDefault="00E31330" w:rsidP="00E31330">
            <w:pPr>
              <w:spacing w:line="276" w:lineRule="auto"/>
              <w:jc w:val="left"/>
              <w:rPr>
                <w:rFonts w:ascii="Times New Roman" w:hAnsi="Times New Roman"/>
                <w:sz w:val="22"/>
                <w:szCs w:val="22"/>
              </w:rPr>
            </w:pPr>
          </w:p>
        </w:tc>
        <w:tc>
          <w:tcPr>
            <w:tcW w:w="2571" w:type="dxa"/>
            <w:vMerge/>
            <w:tcBorders>
              <w:top w:val="single" w:sz="4" w:space="0" w:color="auto"/>
              <w:left w:val="single" w:sz="4" w:space="0" w:color="auto"/>
              <w:bottom w:val="single" w:sz="4" w:space="0" w:color="auto"/>
              <w:right w:val="single" w:sz="4" w:space="0" w:color="auto"/>
            </w:tcBorders>
            <w:vAlign w:val="center"/>
          </w:tcPr>
          <w:p w:rsidR="00E31330" w:rsidRPr="00671009" w:rsidRDefault="00E31330" w:rsidP="00E31330">
            <w:pPr>
              <w:spacing w:line="276" w:lineRule="auto"/>
              <w:jc w:val="center"/>
              <w:rPr>
                <w:rFonts w:ascii="Times New Roman" w:hAnsi="Times New Roman"/>
                <w:sz w:val="22"/>
                <w:szCs w:val="22"/>
              </w:rPr>
            </w:pPr>
          </w:p>
        </w:tc>
      </w:tr>
    </w:tbl>
    <w:p w:rsidR="0055119A" w:rsidRPr="00671009" w:rsidRDefault="0055119A" w:rsidP="00DC6C5A">
      <w:pPr>
        <w:pStyle w:val="e"/>
        <w:spacing w:line="276" w:lineRule="auto"/>
        <w:jc w:val="both"/>
      </w:pPr>
      <w:r w:rsidRPr="00671009">
        <w:t xml:space="preserve">Количество пожаров принято1 по 10 л/сек </w:t>
      </w:r>
    </w:p>
    <w:p w:rsidR="0055119A" w:rsidRPr="00671009" w:rsidRDefault="0055119A" w:rsidP="00DC6C5A">
      <w:pPr>
        <w:pStyle w:val="e"/>
        <w:spacing w:line="276" w:lineRule="auto"/>
        <w:jc w:val="both"/>
      </w:pPr>
      <w:r w:rsidRPr="00671009">
        <w:t>Время пополнения пожарных запасов – 24 час</w:t>
      </w:r>
      <w:r w:rsidR="003C3D2F" w:rsidRPr="00671009">
        <w:t>а</w:t>
      </w:r>
      <w:r w:rsidRPr="00671009">
        <w:t xml:space="preserve">, а продолжительность тушения пожара – 3 часа. </w:t>
      </w:r>
    </w:p>
    <w:p w:rsidR="00194349" w:rsidRPr="00671009" w:rsidRDefault="0055119A" w:rsidP="003C3D2F">
      <w:pPr>
        <w:pStyle w:val="e"/>
        <w:spacing w:line="276" w:lineRule="auto"/>
        <w:jc w:val="both"/>
      </w:pPr>
      <w:r w:rsidRPr="00671009">
        <w:t>Тушение пожара предусматривается из пожарных гидрантов и пожарных кранов.</w:t>
      </w:r>
    </w:p>
    <w:p w:rsidR="003C3D2F" w:rsidRPr="00671009" w:rsidRDefault="003C3D2F" w:rsidP="003C3D2F">
      <w:pPr>
        <w:pStyle w:val="e"/>
        <w:spacing w:line="276" w:lineRule="auto"/>
        <w:ind w:firstLine="0"/>
        <w:jc w:val="both"/>
        <w:rPr>
          <w:rFonts w:eastAsiaTheme="minorHAnsi"/>
          <w:b/>
          <w:szCs w:val="22"/>
          <w:lang w:eastAsia="en-US"/>
        </w:rPr>
      </w:pPr>
    </w:p>
    <w:p w:rsidR="003C3D2F" w:rsidRPr="00671009" w:rsidRDefault="003C3D2F" w:rsidP="003C3D2F">
      <w:pPr>
        <w:pStyle w:val="e"/>
        <w:spacing w:line="276" w:lineRule="auto"/>
        <w:ind w:firstLine="567"/>
        <w:rPr>
          <w:rFonts w:eastAsiaTheme="minorHAnsi"/>
          <w:b/>
          <w:szCs w:val="22"/>
          <w:lang w:eastAsia="en-US"/>
        </w:rPr>
      </w:pPr>
      <w:r w:rsidRPr="00671009">
        <w:rPr>
          <w:rFonts w:eastAsiaTheme="minorHAnsi"/>
          <w:b/>
          <w:szCs w:val="22"/>
          <w:lang w:eastAsia="en-US"/>
        </w:rPr>
        <w:t>Таблица 1.3.3.4 - Расход воды на наружное пожаротушение в населенном пункте</w:t>
      </w:r>
    </w:p>
    <w:tbl>
      <w:tblPr>
        <w:tblW w:w="9629" w:type="dxa"/>
        <w:tblInd w:w="-3" w:type="dxa"/>
        <w:tblCellMar>
          <w:left w:w="0" w:type="dxa"/>
          <w:right w:w="0" w:type="dxa"/>
        </w:tblCellMar>
        <w:tblLook w:val="04A0"/>
      </w:tblPr>
      <w:tblGrid>
        <w:gridCol w:w="2749"/>
        <w:gridCol w:w="2210"/>
        <w:gridCol w:w="2335"/>
        <w:gridCol w:w="2335"/>
      </w:tblGrid>
      <w:tr w:rsidR="00671009" w:rsidRPr="00671009" w:rsidTr="003C3D2F">
        <w:tc>
          <w:tcPr>
            <w:tcW w:w="2749"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Число жителей в населенном пункте, тыс.чел.</w:t>
            </w:r>
          </w:p>
        </w:tc>
        <w:tc>
          <w:tcPr>
            <w:tcW w:w="2210"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Расчетное количество</w:t>
            </w:r>
          </w:p>
          <w:p w:rsidR="003C3D2F" w:rsidRPr="00671009" w:rsidRDefault="003C3D2F" w:rsidP="003C3D2F">
            <w:pPr>
              <w:spacing w:line="276" w:lineRule="auto"/>
              <w:jc w:val="center"/>
              <w:textAlignment w:val="baseline"/>
              <w:rPr>
                <w:rFonts w:ascii="Times New Roman" w:hAnsi="Times New Roman"/>
                <w:bCs/>
                <w:iCs/>
                <w:sz w:val="24"/>
              </w:rPr>
            </w:pPr>
            <w:r w:rsidRPr="00671009">
              <w:rPr>
                <w:rFonts w:ascii="Times New Roman" w:hAnsi="Times New Roman"/>
                <w:bCs/>
                <w:iCs/>
                <w:sz w:val="24"/>
              </w:rPr>
              <w:t>одновременных пожаров</w:t>
            </w:r>
          </w:p>
        </w:tc>
        <w:tc>
          <w:tcPr>
            <w:tcW w:w="4670" w:type="dxa"/>
            <w:gridSpan w:val="2"/>
            <w:tcBorders>
              <w:top w:val="single" w:sz="4" w:space="0" w:color="auto"/>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rPr>
                <w:rFonts w:ascii="Times New Roman" w:hAnsi="Times New Roman"/>
                <w:bCs/>
                <w:iCs/>
                <w:sz w:val="24"/>
              </w:rPr>
            </w:pPr>
            <w:r w:rsidRPr="00671009">
              <w:rPr>
                <w:rFonts w:ascii="Times New Roman" w:hAnsi="Times New Roman"/>
                <w:bCs/>
                <w:iCs/>
                <w:sz w:val="24"/>
              </w:rPr>
              <w:t>Расход воды на наружное пожаротушение в населенном пункте на 1 пожар, л/с</w:t>
            </w:r>
          </w:p>
        </w:tc>
      </w:tr>
      <w:tr w:rsidR="00671009" w:rsidRPr="00671009" w:rsidTr="003C3D2F">
        <w:tc>
          <w:tcPr>
            <w:tcW w:w="2749"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rPr>
                <w:rFonts w:ascii="Times New Roman" w:hAnsi="Times New Roman"/>
                <w:bCs/>
                <w:iCs/>
                <w:sz w:val="24"/>
              </w:rPr>
            </w:pPr>
          </w:p>
        </w:tc>
        <w:tc>
          <w:tcPr>
            <w:tcW w:w="2210"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textAlignment w:val="baseline"/>
              <w:rPr>
                <w:rFonts w:ascii="Times New Roman" w:hAnsi="Times New Roman"/>
                <w:bCs/>
                <w:iCs/>
                <w:sz w:val="24"/>
              </w:rPr>
            </w:pP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textAlignment w:val="baseline"/>
              <w:rPr>
                <w:rFonts w:ascii="Times New Roman" w:hAnsi="Times New Roman"/>
                <w:bCs/>
                <w:iCs/>
                <w:sz w:val="24"/>
              </w:rPr>
            </w:pPr>
            <w:r w:rsidRPr="00671009">
              <w:rPr>
                <w:rFonts w:ascii="Times New Roman" w:hAnsi="Times New Roman"/>
                <w:bCs/>
                <w:iCs/>
                <w:sz w:val="24"/>
              </w:rPr>
              <w:t>Застройка зданиями высотой не более 2 этажей</w:t>
            </w: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3C3D2F" w:rsidRPr="00671009" w:rsidRDefault="003C3D2F" w:rsidP="003C3D2F">
            <w:pPr>
              <w:spacing w:line="276" w:lineRule="auto"/>
              <w:jc w:val="center"/>
              <w:textAlignment w:val="baseline"/>
              <w:rPr>
                <w:rFonts w:ascii="Times New Roman" w:hAnsi="Times New Roman"/>
                <w:bCs/>
                <w:iCs/>
                <w:sz w:val="24"/>
              </w:rPr>
            </w:pPr>
            <w:r w:rsidRPr="00671009">
              <w:rPr>
                <w:rFonts w:ascii="Times New Roman" w:hAnsi="Times New Roman"/>
                <w:bCs/>
                <w:iCs/>
                <w:sz w:val="24"/>
              </w:rPr>
              <w:t>Застройка зданиями высотой 3 этажа и выше</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Не более 1</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1, но не более 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5, но не более 10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15</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10, но не более 25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15</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25, но не более 50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25</w:t>
            </w:r>
          </w:p>
        </w:tc>
      </w:tr>
      <w:tr w:rsidR="00671009" w:rsidRPr="00671009" w:rsidTr="003C3D2F">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50, но не более 100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25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35</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100, но не более 200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40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40</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200, но не более 300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55</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300, но не более 400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70</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400, но не более 500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80</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500, но не более 600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85</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600, но не более 700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90</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700, но не более 800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95</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800, но не 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100</w:t>
            </w:r>
          </w:p>
        </w:tc>
      </w:tr>
      <w:tr w:rsidR="00671009" w:rsidRPr="00671009" w:rsidTr="003C3D2F">
        <w:tc>
          <w:tcPr>
            <w:tcW w:w="2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3C3D2F" w:rsidRPr="00671009" w:rsidRDefault="003C3D2F" w:rsidP="003C3D2F">
            <w:pPr>
              <w:jc w:val="left"/>
              <w:textAlignment w:val="baseline"/>
              <w:rPr>
                <w:rFonts w:ascii="Times New Roman" w:hAnsi="Times New Roman"/>
                <w:sz w:val="24"/>
              </w:rPr>
            </w:pPr>
            <w:r w:rsidRPr="00671009">
              <w:rPr>
                <w:rFonts w:ascii="Times New Roman" w:hAnsi="Times New Roman"/>
                <w:sz w:val="24"/>
              </w:rPr>
              <w:t>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3C3D2F" w:rsidRPr="00671009" w:rsidRDefault="003C3D2F" w:rsidP="003C3D2F">
            <w:pPr>
              <w:jc w:val="center"/>
              <w:textAlignment w:val="baseline"/>
              <w:rPr>
                <w:rFonts w:ascii="Times New Roman" w:hAnsi="Times New Roman"/>
                <w:sz w:val="24"/>
              </w:rPr>
            </w:pPr>
            <w:r w:rsidRPr="00671009">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3C3D2F" w:rsidRPr="00671009" w:rsidRDefault="003C3D2F" w:rsidP="003C3D2F">
            <w:pPr>
              <w:jc w:val="left"/>
              <w:rPr>
                <w:rFonts w:ascii="Times New Roman" w:hAnsi="Times New Roman"/>
                <w:sz w:val="24"/>
              </w:rPr>
            </w:pPr>
          </w:p>
        </w:tc>
      </w:tr>
    </w:tbl>
    <w:p w:rsidR="003C3D2F" w:rsidRPr="00671009" w:rsidRDefault="003C3D2F" w:rsidP="00DC6C5A">
      <w:pPr>
        <w:pStyle w:val="e"/>
        <w:spacing w:line="276" w:lineRule="auto"/>
        <w:jc w:val="both"/>
        <w:rPr>
          <w:rFonts w:eastAsiaTheme="minorHAnsi"/>
          <w:b/>
          <w:szCs w:val="22"/>
          <w:lang w:eastAsia="en-US"/>
        </w:rPr>
      </w:pPr>
    </w:p>
    <w:p w:rsidR="001819F3" w:rsidRPr="00671009" w:rsidRDefault="001819F3" w:rsidP="001819F3">
      <w:pPr>
        <w:rPr>
          <w:rFonts w:ascii="Times New Roman" w:hAnsi="Times New Roman"/>
        </w:rPr>
      </w:pPr>
    </w:p>
    <w:p w:rsidR="003A14F8" w:rsidRPr="00671009" w:rsidRDefault="003C3D2F" w:rsidP="003C3D2F">
      <w:pPr>
        <w:pStyle w:val="3TimesNewRoman14"/>
        <w:numPr>
          <w:ilvl w:val="0"/>
          <w:numId w:val="0"/>
        </w:numPr>
        <w:ind w:left="1224" w:hanging="504"/>
      </w:pPr>
      <w:bookmarkStart w:id="80" w:name="_Toc88831171"/>
      <w:bookmarkStart w:id="81" w:name="_Toc201654541"/>
      <w:r w:rsidRPr="00671009">
        <w:t>1.3</w:t>
      </w:r>
      <w:r w:rsidR="00D36F4D" w:rsidRPr="00671009">
        <w:t xml:space="preserve">.4. </w:t>
      </w:r>
      <w:r w:rsidR="00194349" w:rsidRPr="00671009">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80"/>
      <w:bookmarkEnd w:id="81"/>
    </w:p>
    <w:p w:rsidR="003A14F8" w:rsidRPr="00671009" w:rsidRDefault="003A14F8" w:rsidP="003C3D2F">
      <w:pPr>
        <w:pStyle w:val="formattext"/>
        <w:shd w:val="clear" w:color="auto" w:fill="FFFFFF"/>
        <w:spacing w:before="0" w:beforeAutospacing="0" w:after="0" w:afterAutospacing="0"/>
        <w:ind w:firstLine="709"/>
        <w:jc w:val="both"/>
        <w:textAlignment w:val="baseline"/>
      </w:pPr>
      <w:r w:rsidRPr="00671009">
        <w:t>Нормативы потребления услуги по водоснабжению применяются согласно с приказом региональной службы по тарифам и ценообразованию забайкальского края от 1 ноября 2013 года N 392</w:t>
      </w:r>
    </w:p>
    <w:p w:rsidR="003C3D2F" w:rsidRPr="00671009" w:rsidRDefault="001F6C3C" w:rsidP="003C3D2F">
      <w:pPr>
        <w:pStyle w:val="e"/>
        <w:spacing w:before="0" w:line="276" w:lineRule="auto"/>
        <w:jc w:val="both"/>
      </w:pPr>
      <w:r w:rsidRPr="00671009">
        <w:t>Сведения о фактическом потребле</w:t>
      </w:r>
      <w:r w:rsidR="00CE5DED" w:rsidRPr="00671009">
        <w:t>нии воды представлено в таблице</w:t>
      </w:r>
      <w:r w:rsidR="0053599E" w:rsidRPr="00671009">
        <w:t xml:space="preserve"> ниже</w:t>
      </w:r>
      <w:r w:rsidR="00930B38" w:rsidRPr="00671009">
        <w:t>.</w:t>
      </w:r>
    </w:p>
    <w:p w:rsidR="003C3D2F" w:rsidRPr="00671009" w:rsidRDefault="003C3D2F"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lastRenderedPageBreak/>
        <w:t>Таблица 1.3.4.1 - Сведения о фактическом потреблении воды (передано потребителям)</w:t>
      </w:r>
    </w:p>
    <w:tbl>
      <w:tblPr>
        <w:tblStyle w:val="a5"/>
        <w:tblW w:w="5000" w:type="pct"/>
        <w:jc w:val="center"/>
        <w:tblLook w:val="04A0"/>
      </w:tblPr>
      <w:tblGrid>
        <w:gridCol w:w="2822"/>
        <w:gridCol w:w="2823"/>
        <w:gridCol w:w="1480"/>
        <w:gridCol w:w="1048"/>
        <w:gridCol w:w="934"/>
        <w:gridCol w:w="932"/>
      </w:tblGrid>
      <w:tr w:rsidR="00671009" w:rsidRPr="00671009" w:rsidTr="00C60358">
        <w:trPr>
          <w:jc w:val="center"/>
        </w:trPr>
        <w:tc>
          <w:tcPr>
            <w:tcW w:w="1406"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406"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451"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C60358">
        <w:trPr>
          <w:jc w:val="center"/>
        </w:trPr>
        <w:tc>
          <w:tcPr>
            <w:tcW w:w="1406" w:type="pct"/>
            <w:vMerge/>
          </w:tcPr>
          <w:p w:rsidR="00B9556C" w:rsidRPr="00671009" w:rsidRDefault="00B9556C"/>
        </w:tc>
        <w:tc>
          <w:tcPr>
            <w:tcW w:w="1406" w:type="pct"/>
            <w:vMerge/>
          </w:tcPr>
          <w:p w:rsidR="00B9556C" w:rsidRPr="00671009" w:rsidRDefault="00B9556C"/>
        </w:tc>
        <w:tc>
          <w:tcPr>
            <w:tcW w:w="737" w:type="pct"/>
            <w:vMerge/>
          </w:tcPr>
          <w:p w:rsidR="00B9556C" w:rsidRPr="00671009" w:rsidRDefault="00B9556C"/>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C60358" w:rsidRPr="00671009" w:rsidTr="00C60358">
        <w:trPr>
          <w:jc w:val="center"/>
        </w:trPr>
        <w:tc>
          <w:tcPr>
            <w:tcW w:w="1406" w:type="pct"/>
            <w:vMerge w:val="restart"/>
            <w:shd w:val="clear" w:color="auto" w:fill="FFFFFF"/>
            <w:tcMar>
              <w:top w:w="40" w:type="dxa"/>
              <w:left w:w="200" w:type="dxa"/>
              <w:bottom w:w="40" w:type="dxa"/>
              <w:right w:w="200" w:type="dxa"/>
            </w:tcMar>
            <w:vAlign w:val="center"/>
          </w:tcPr>
          <w:p w:rsidR="00C60358" w:rsidRPr="00C60358" w:rsidRDefault="00C60358" w:rsidP="00C60358">
            <w:pPr>
              <w:jc w:val="left"/>
            </w:pPr>
            <w:r w:rsidRPr="00C60358">
              <w:rPr>
                <w:rFonts w:ascii="Times New Roman" w:hAnsi="Times New Roman"/>
                <w:szCs w:val="22"/>
              </w:rPr>
              <w:t>д. Шумятинод. Панское д. Терентьево</w:t>
            </w:r>
          </w:p>
        </w:tc>
        <w:tc>
          <w:tcPr>
            <w:tcW w:w="1406" w:type="pct"/>
            <w:shd w:val="clear" w:color="auto" w:fill="FFFFFF"/>
            <w:tcMar>
              <w:top w:w="40" w:type="dxa"/>
              <w:left w:w="200" w:type="dxa"/>
              <w:bottom w:w="40" w:type="dxa"/>
              <w:right w:w="200" w:type="dxa"/>
            </w:tcMar>
            <w:vAlign w:val="center"/>
          </w:tcPr>
          <w:p w:rsidR="00C60358" w:rsidRPr="00671009" w:rsidRDefault="00C60358" w:rsidP="00C60358">
            <w:pPr>
              <w:jc w:val="center"/>
            </w:pPr>
            <w:r w:rsidRPr="00671009">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C60358" w:rsidRPr="00671009" w:rsidRDefault="00C60358" w:rsidP="00C60358">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30,910</w:t>
            </w:r>
          </w:p>
        </w:tc>
        <w:tc>
          <w:tcPr>
            <w:tcW w:w="465" w:type="pct"/>
            <w:shd w:val="clear" w:color="auto" w:fill="FFFFFF"/>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C60358" w:rsidRPr="00671009" w:rsidRDefault="00C60358" w:rsidP="00C60358">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val="restart"/>
            <w:shd w:val="clear" w:color="auto" w:fill="FBD4B4"/>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Итого по МО СП «Деревня Шумятино»</w:t>
            </w:r>
          </w:p>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Население</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Прочие потребители</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C60358">
        <w:trPr>
          <w:jc w:val="center"/>
        </w:trPr>
        <w:tc>
          <w:tcPr>
            <w:tcW w:w="1406" w:type="pct"/>
            <w:vMerge/>
          </w:tcPr>
          <w:p w:rsidR="00BD064A" w:rsidRPr="00671009" w:rsidRDefault="00BD064A" w:rsidP="00BD064A"/>
        </w:tc>
        <w:tc>
          <w:tcPr>
            <w:tcW w:w="1406"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522"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bl>
    <w:p w:rsidR="00E0048D" w:rsidRPr="00671009" w:rsidRDefault="00E0048D" w:rsidP="00E0048D">
      <w:pPr>
        <w:rPr>
          <w:rFonts w:ascii="Times New Roman" w:hAnsi="Times New Roman"/>
        </w:rPr>
      </w:pPr>
    </w:p>
    <w:p w:rsidR="00012DD3" w:rsidRPr="00671009" w:rsidRDefault="00012DD3" w:rsidP="00E0048D">
      <w:pPr>
        <w:rPr>
          <w:rFonts w:ascii="Times New Roman" w:hAnsi="Times New Roman"/>
        </w:rPr>
      </w:pPr>
    </w:p>
    <w:p w:rsidR="00194349" w:rsidRPr="00671009" w:rsidRDefault="003C3D2F" w:rsidP="00D36F4D">
      <w:pPr>
        <w:pStyle w:val="3TimesNewRoman14"/>
        <w:numPr>
          <w:ilvl w:val="0"/>
          <w:numId w:val="0"/>
        </w:numPr>
        <w:ind w:left="1224" w:hanging="504"/>
      </w:pPr>
      <w:bookmarkStart w:id="82" w:name="_Toc88831172"/>
      <w:bookmarkStart w:id="83" w:name="_Toc201654542"/>
      <w:r w:rsidRPr="00671009">
        <w:t>1.3</w:t>
      </w:r>
      <w:r w:rsidR="00D36F4D" w:rsidRPr="00671009">
        <w:t xml:space="preserve">.5. </w:t>
      </w:r>
      <w:r w:rsidR="00194349" w:rsidRPr="00671009">
        <w:t>Описание существующей системы коммерческого учета горячей, питьевой, технической воды и планов по установке приборов учета</w:t>
      </w:r>
      <w:bookmarkEnd w:id="82"/>
      <w:bookmarkEnd w:id="83"/>
    </w:p>
    <w:p w:rsidR="00194349" w:rsidRPr="00671009" w:rsidRDefault="00194349" w:rsidP="003C3D2F">
      <w:pPr>
        <w:pStyle w:val="e"/>
        <w:spacing w:line="276" w:lineRule="auto"/>
        <w:jc w:val="both"/>
      </w:pPr>
      <w:r w:rsidRPr="00671009">
        <w:t>Коммерческий учет осуществляется с целью осуществления расчетов по договорам водоснабжения.</w:t>
      </w:r>
    </w:p>
    <w:p w:rsidR="00194349" w:rsidRPr="00671009" w:rsidRDefault="00194349" w:rsidP="003C3D2F">
      <w:pPr>
        <w:pStyle w:val="e"/>
        <w:spacing w:line="276" w:lineRule="auto"/>
        <w:jc w:val="both"/>
      </w:pPr>
      <w:r w:rsidRPr="00671009">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194349" w:rsidRPr="00671009" w:rsidRDefault="00194349" w:rsidP="003C3D2F">
      <w:pPr>
        <w:pStyle w:val="e"/>
        <w:spacing w:line="276" w:lineRule="auto"/>
        <w:jc w:val="both"/>
      </w:pPr>
      <w:r w:rsidRPr="00671009">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194349" w:rsidRPr="00671009" w:rsidRDefault="00194349" w:rsidP="003C3D2F">
      <w:pPr>
        <w:pStyle w:val="e"/>
        <w:spacing w:line="276" w:lineRule="auto"/>
        <w:jc w:val="both"/>
      </w:pPr>
      <w:r w:rsidRPr="00671009">
        <w:t>Организация коммерческого учета с использованием прибора учета включает в себя следующие процедуры:</w:t>
      </w:r>
    </w:p>
    <w:p w:rsidR="00194349" w:rsidRPr="00671009" w:rsidRDefault="00194349" w:rsidP="003C3D2F">
      <w:pPr>
        <w:pStyle w:val="e"/>
        <w:spacing w:line="276" w:lineRule="auto"/>
        <w:jc w:val="both"/>
      </w:pPr>
      <w:r w:rsidRPr="00671009">
        <w:t>-получение технических условий на проектирование узла учета (для вновь вводимых в эксплуатацию узлов учета);</w:t>
      </w:r>
    </w:p>
    <w:p w:rsidR="00194349" w:rsidRPr="00671009" w:rsidRDefault="00194349" w:rsidP="003C3D2F">
      <w:pPr>
        <w:pStyle w:val="e"/>
        <w:spacing w:line="276" w:lineRule="auto"/>
        <w:jc w:val="both"/>
      </w:pPr>
      <w:r w:rsidRPr="00671009">
        <w:t>-проектирование узла учета, комплектация и монтаж узла учета (для вновь вводимых в эксплуатацию узлов учета);</w:t>
      </w:r>
    </w:p>
    <w:p w:rsidR="00194349" w:rsidRPr="00671009" w:rsidRDefault="00194349" w:rsidP="003C3D2F">
      <w:pPr>
        <w:pStyle w:val="e"/>
        <w:spacing w:line="276" w:lineRule="auto"/>
        <w:jc w:val="both"/>
      </w:pPr>
      <w:r w:rsidRPr="00671009">
        <w:t>-установку и ввод в эксплуатацию узла учета (для вновь вводимых в эксплуатацию узлов учета);</w:t>
      </w:r>
    </w:p>
    <w:p w:rsidR="00194349" w:rsidRPr="00671009" w:rsidRDefault="00194349" w:rsidP="003C3D2F">
      <w:pPr>
        <w:pStyle w:val="e"/>
        <w:spacing w:line="276" w:lineRule="auto"/>
        <w:jc w:val="both"/>
      </w:pPr>
      <w:r w:rsidRPr="00671009">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194349" w:rsidRPr="00671009" w:rsidRDefault="00194349" w:rsidP="003C3D2F">
      <w:pPr>
        <w:pStyle w:val="e"/>
        <w:spacing w:line="276" w:lineRule="auto"/>
        <w:jc w:val="both"/>
      </w:pPr>
      <w:r w:rsidRPr="00671009">
        <w:t>-поверку, ремонт и замену приборов учета.</w:t>
      </w:r>
    </w:p>
    <w:p w:rsidR="003C3D2F" w:rsidRPr="00671009" w:rsidRDefault="00194349" w:rsidP="003C3D2F">
      <w:pPr>
        <w:pStyle w:val="e"/>
        <w:spacing w:line="276" w:lineRule="auto"/>
        <w:jc w:val="both"/>
      </w:pPr>
      <w:r w:rsidRPr="00671009">
        <w:lastRenderedPageBreak/>
        <w:t xml:space="preserve">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w:t>
      </w:r>
      <w:r w:rsidR="003C3D2F" w:rsidRPr="00671009">
        <w:t xml:space="preserve">Правилами организации коммерческого учета воды, сточный вод от 4 сентября 2013 года №776.  </w:t>
      </w:r>
    </w:p>
    <w:p w:rsidR="00194349" w:rsidRPr="00671009" w:rsidRDefault="00194349" w:rsidP="00DC6C5A">
      <w:pPr>
        <w:pStyle w:val="e"/>
        <w:spacing w:line="276" w:lineRule="auto"/>
        <w:jc w:val="both"/>
      </w:pPr>
      <w:r w:rsidRPr="00671009">
        <w:t>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D04933" w:rsidRPr="00671009" w:rsidRDefault="00194349" w:rsidP="00287B0C">
      <w:pPr>
        <w:pStyle w:val="e"/>
        <w:spacing w:line="276" w:lineRule="auto"/>
        <w:jc w:val="both"/>
      </w:pPr>
      <w:r w:rsidRPr="00671009">
        <w:t xml:space="preserve">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 </w:t>
      </w:r>
    </w:p>
    <w:p w:rsidR="003C3D2F" w:rsidRPr="00671009" w:rsidRDefault="003C3D2F" w:rsidP="003C3D2F">
      <w:pPr>
        <w:pStyle w:val="e"/>
        <w:spacing w:before="0" w:line="276" w:lineRule="auto"/>
        <w:jc w:val="both"/>
      </w:pPr>
      <w:r w:rsidRPr="00671009">
        <w:t xml:space="preserve">В таблице ниже представлен анализ по-фактически установленным приборам коммерческого учета на основании предоставленных данных. </w:t>
      </w:r>
    </w:p>
    <w:p w:rsidR="003C3D2F" w:rsidRPr="00671009" w:rsidRDefault="003C3D2F" w:rsidP="003C3D2F">
      <w:pPr>
        <w:pStyle w:val="e"/>
        <w:spacing w:before="0" w:line="276" w:lineRule="auto"/>
        <w:jc w:val="center"/>
      </w:pPr>
      <w:bookmarkStart w:id="84" w:name="_Toc524593179"/>
    </w:p>
    <w:p w:rsidR="00B9556C" w:rsidRPr="00671009" w:rsidRDefault="003C3D2F">
      <w:pPr>
        <w:spacing w:before="400" w:after="200"/>
      </w:pPr>
      <w:r w:rsidRPr="00671009">
        <w:rPr>
          <w:rFonts w:ascii="Times New Roman" w:hAnsi="Times New Roman"/>
          <w:b/>
          <w:sz w:val="24"/>
        </w:rPr>
        <w:t>Таблица 1.3.5.1 - Сведения о коммерческих приборах учета</w:t>
      </w:r>
    </w:p>
    <w:tbl>
      <w:tblPr>
        <w:tblStyle w:val="a5"/>
        <w:tblW w:w="5000" w:type="pct"/>
        <w:jc w:val="center"/>
        <w:tblLook w:val="04A0"/>
      </w:tblPr>
      <w:tblGrid>
        <w:gridCol w:w="2646"/>
        <w:gridCol w:w="2647"/>
        <w:gridCol w:w="812"/>
        <w:gridCol w:w="783"/>
        <w:gridCol w:w="778"/>
        <w:gridCol w:w="812"/>
        <w:gridCol w:w="783"/>
        <w:gridCol w:w="778"/>
      </w:tblGrid>
      <w:tr w:rsidR="00671009" w:rsidRPr="00671009">
        <w:trPr>
          <w:jc w:val="center"/>
        </w:trPr>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Фактически оснащено</w:t>
            </w:r>
          </w:p>
        </w:tc>
        <w:tc>
          <w:tcPr>
            <w:tcW w:w="2310"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Потребность в оснащении приборами учета</w:t>
            </w:r>
          </w:p>
        </w:tc>
      </w:tr>
      <w:tr w:rsidR="00671009" w:rsidRPr="00671009">
        <w:trPr>
          <w:jc w:val="center"/>
        </w:trPr>
        <w:tc>
          <w:tcPr>
            <w:tcW w:w="2310" w:type="pct"/>
            <w:vMerge/>
          </w:tcPr>
          <w:p w:rsidR="00B9556C" w:rsidRPr="00671009" w:rsidRDefault="00B9556C"/>
        </w:tc>
        <w:tc>
          <w:tcPr>
            <w:tcW w:w="2310" w:type="pct"/>
            <w:vMerge/>
          </w:tcPr>
          <w:p w:rsidR="00B9556C" w:rsidRPr="00671009" w:rsidRDefault="00B9556C"/>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Шумятино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Панское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Терентьево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bl>
    <w:p w:rsidR="003C3D2F" w:rsidRPr="00671009" w:rsidRDefault="003C3D2F" w:rsidP="003C3D2F">
      <w:pPr>
        <w:pStyle w:val="e"/>
        <w:spacing w:before="0" w:line="276" w:lineRule="auto"/>
        <w:jc w:val="both"/>
      </w:pPr>
      <w:r w:rsidRPr="00671009">
        <w:t xml:space="preserve">Анализ по-фактически установленным приборам коммерческого учета на основании данных приведенных в таблице 1.3.5.1 показывает необходимость запланировать к установке количество приборов учета, представленных в таблице 1.3.5.2. </w:t>
      </w:r>
    </w:p>
    <w:p w:rsidR="002E173F" w:rsidRPr="00671009" w:rsidRDefault="002E173F"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t>Таблица 1.3.5.2 - План по установки коммерческих приборах учета</w:t>
      </w:r>
    </w:p>
    <w:tbl>
      <w:tblPr>
        <w:tblStyle w:val="a5"/>
        <w:tblW w:w="5000" w:type="pct"/>
        <w:jc w:val="center"/>
        <w:tblLook w:val="04A0"/>
      </w:tblPr>
      <w:tblGrid>
        <w:gridCol w:w="3833"/>
        <w:gridCol w:w="3833"/>
        <w:gridCol w:w="812"/>
        <w:gridCol w:w="783"/>
        <w:gridCol w:w="778"/>
      </w:tblGrid>
      <w:tr w:rsidR="00671009" w:rsidRPr="00671009">
        <w:trPr>
          <w:jc w:val="center"/>
        </w:trPr>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 xml:space="preserve">План по  оснащению приборов </w:t>
            </w:r>
            <w:r w:rsidRPr="00671009">
              <w:rPr>
                <w:rFonts w:ascii="Times New Roman" w:hAnsi="Times New Roman"/>
                <w:szCs w:val="22"/>
              </w:rPr>
              <w:lastRenderedPageBreak/>
              <w:t>коммерческого учета</w:t>
            </w:r>
          </w:p>
        </w:tc>
      </w:tr>
      <w:tr w:rsidR="00671009" w:rsidRPr="00671009">
        <w:trPr>
          <w:jc w:val="center"/>
        </w:trPr>
        <w:tc>
          <w:tcPr>
            <w:tcW w:w="2310" w:type="pct"/>
            <w:vMerge/>
          </w:tcPr>
          <w:p w:rsidR="00B9556C" w:rsidRPr="00671009" w:rsidRDefault="00B9556C"/>
        </w:tc>
        <w:tc>
          <w:tcPr>
            <w:tcW w:w="2310" w:type="pct"/>
            <w:vMerge/>
          </w:tcPr>
          <w:p w:rsidR="00B9556C" w:rsidRPr="00671009" w:rsidRDefault="00B9556C"/>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Тех-ой</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Шумятино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Панское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Терентьево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trPr>
          <w:jc w:val="center"/>
        </w:trPr>
        <w:tc>
          <w:tcPr>
            <w:tcW w:w="2310" w:type="pct"/>
            <w:vMerge/>
          </w:tcPr>
          <w:p w:rsidR="00B9556C" w:rsidRPr="00671009" w:rsidRDefault="00B9556C"/>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bl>
    <w:p w:rsidR="003C3D2F" w:rsidRPr="00671009" w:rsidRDefault="003C3D2F" w:rsidP="003C3D2F">
      <w:pPr>
        <w:pStyle w:val="e"/>
        <w:spacing w:line="276" w:lineRule="auto"/>
        <w:ind w:firstLine="0"/>
      </w:pPr>
    </w:p>
    <w:p w:rsidR="00136248" w:rsidRPr="00671009" w:rsidRDefault="003C3D2F" w:rsidP="00D36F4D">
      <w:pPr>
        <w:pStyle w:val="3TimesNewRoman14"/>
        <w:numPr>
          <w:ilvl w:val="0"/>
          <w:numId w:val="0"/>
        </w:numPr>
        <w:ind w:left="1224" w:hanging="504"/>
      </w:pPr>
      <w:bookmarkStart w:id="85" w:name="_Toc88831173"/>
      <w:bookmarkStart w:id="86" w:name="_Toc201654543"/>
      <w:r w:rsidRPr="00671009">
        <w:t>1.3</w:t>
      </w:r>
      <w:r w:rsidR="00D36F4D" w:rsidRPr="00671009">
        <w:t xml:space="preserve">.6. </w:t>
      </w:r>
      <w:r w:rsidR="00136112" w:rsidRPr="00671009">
        <w:t>А</w:t>
      </w:r>
      <w:r w:rsidR="00136248" w:rsidRPr="00671009">
        <w:t>нализ резервов и дефицитов производственных мощностей системы водоснабжения поселения</w:t>
      </w:r>
      <w:bookmarkEnd w:id="84"/>
      <w:r w:rsidRPr="00671009">
        <w:t>, муниципального округа</w:t>
      </w:r>
      <w:r w:rsidR="00290255" w:rsidRPr="00671009">
        <w:t>, городского округа</w:t>
      </w:r>
      <w:bookmarkEnd w:id="85"/>
      <w:bookmarkEnd w:id="86"/>
    </w:p>
    <w:p w:rsidR="00136248" w:rsidRPr="00671009" w:rsidRDefault="00136248" w:rsidP="003C3D2F">
      <w:pPr>
        <w:pStyle w:val="e"/>
        <w:spacing w:before="0" w:line="276" w:lineRule="auto"/>
        <w:jc w:val="both"/>
      </w:pPr>
      <w:r w:rsidRPr="00671009">
        <w:t>Анализ резервов (дефицитов) производственных мощностейводозаборны</w:t>
      </w:r>
      <w:r w:rsidR="00DD7784" w:rsidRPr="00671009">
        <w:t>х сооружений</w:t>
      </w:r>
      <w:r w:rsidR="003C3D2F" w:rsidRPr="00671009">
        <w:t xml:space="preserve"> муниципального образования</w:t>
      </w:r>
      <w:r w:rsidR="00DD7784" w:rsidRPr="00671009">
        <w:t xml:space="preserve"> представлен в таблице</w:t>
      </w:r>
      <w:r w:rsidR="0053599E" w:rsidRPr="00671009">
        <w:t>ниже:</w:t>
      </w:r>
    </w:p>
    <w:p w:rsidR="003C3D2F" w:rsidRPr="00671009" w:rsidRDefault="003C3D2F"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t>Таблица 1.3.6.1 - Анализ резервов и дефицитов производственных мощностей</w:t>
      </w:r>
    </w:p>
    <w:tbl>
      <w:tblPr>
        <w:tblStyle w:val="a5"/>
        <w:tblW w:w="5000" w:type="pct"/>
        <w:jc w:val="center"/>
        <w:tblLook w:val="04A0"/>
      </w:tblPr>
      <w:tblGrid>
        <w:gridCol w:w="2413"/>
        <w:gridCol w:w="2415"/>
        <w:gridCol w:w="2454"/>
        <w:gridCol w:w="1480"/>
        <w:gridCol w:w="1277"/>
      </w:tblGrid>
      <w:tr w:rsidR="00671009" w:rsidRPr="00671009" w:rsidTr="00BD064A">
        <w:trPr>
          <w:jc w:val="center"/>
        </w:trPr>
        <w:tc>
          <w:tcPr>
            <w:tcW w:w="1202"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20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Потребность в водоснабжении, тыс.м3/год</w:t>
            </w:r>
          </w:p>
        </w:tc>
        <w:tc>
          <w:tcPr>
            <w:tcW w:w="1222"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Производительность насосного оборудования всех водозаборных сооружений, тыс.м3/год</w:t>
            </w:r>
          </w:p>
        </w:tc>
        <w:tc>
          <w:tcPr>
            <w:tcW w:w="1373" w:type="pct"/>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Резерв / Дефицит</w:t>
            </w:r>
          </w:p>
        </w:tc>
      </w:tr>
      <w:tr w:rsidR="00671009" w:rsidRPr="00671009" w:rsidTr="00BD064A">
        <w:trPr>
          <w:jc w:val="center"/>
        </w:trPr>
        <w:tc>
          <w:tcPr>
            <w:tcW w:w="1202" w:type="pct"/>
            <w:vMerge/>
          </w:tcPr>
          <w:p w:rsidR="00B9556C" w:rsidRPr="00671009" w:rsidRDefault="00B9556C"/>
        </w:tc>
        <w:tc>
          <w:tcPr>
            <w:tcW w:w="1203" w:type="pct"/>
            <w:vMerge/>
          </w:tcPr>
          <w:p w:rsidR="00B9556C" w:rsidRPr="00671009" w:rsidRDefault="00B9556C"/>
        </w:tc>
        <w:tc>
          <w:tcPr>
            <w:tcW w:w="1222" w:type="pct"/>
            <w:vMerge/>
          </w:tcPr>
          <w:p w:rsidR="00B9556C" w:rsidRPr="00671009" w:rsidRDefault="00B9556C"/>
        </w:tc>
        <w:tc>
          <w:tcPr>
            <w:tcW w:w="737"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636"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w:t>
            </w:r>
          </w:p>
        </w:tc>
      </w:tr>
      <w:tr w:rsidR="00C60358" w:rsidRPr="00671009" w:rsidTr="00BD064A">
        <w:trPr>
          <w:jc w:val="center"/>
        </w:trPr>
        <w:tc>
          <w:tcPr>
            <w:tcW w:w="1202" w:type="pct"/>
            <w:shd w:val="clear" w:color="auto" w:fill="FFFFFF"/>
            <w:tcMar>
              <w:top w:w="40" w:type="dxa"/>
              <w:left w:w="200" w:type="dxa"/>
              <w:bottom w:w="40" w:type="dxa"/>
              <w:right w:w="200" w:type="dxa"/>
            </w:tcMar>
            <w:vAlign w:val="center"/>
          </w:tcPr>
          <w:p w:rsidR="00C60358" w:rsidRPr="00671009" w:rsidRDefault="00C60358" w:rsidP="00BD064A">
            <w:r w:rsidRPr="00671009">
              <w:rPr>
                <w:rFonts w:ascii="Times New Roman" w:hAnsi="Times New Roman"/>
                <w:szCs w:val="22"/>
              </w:rPr>
              <w:t>д. Шумятино</w:t>
            </w:r>
          </w:p>
        </w:tc>
        <w:tc>
          <w:tcPr>
            <w:tcW w:w="1203" w:type="pct"/>
            <w:vMerge w:val="restar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31,0200</w:t>
            </w:r>
          </w:p>
        </w:tc>
        <w:tc>
          <w:tcPr>
            <w:tcW w:w="1222"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87,6000</w:t>
            </w:r>
          </w:p>
        </w:tc>
        <w:tc>
          <w:tcPr>
            <w:tcW w:w="737"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56,5800</w:t>
            </w:r>
          </w:p>
        </w:tc>
        <w:tc>
          <w:tcPr>
            <w:tcW w:w="636"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64,5890</w:t>
            </w:r>
          </w:p>
        </w:tc>
      </w:tr>
      <w:tr w:rsidR="00C60358" w:rsidRPr="00671009" w:rsidTr="00BD064A">
        <w:trPr>
          <w:jc w:val="center"/>
        </w:trPr>
        <w:tc>
          <w:tcPr>
            <w:tcW w:w="1202" w:type="pct"/>
            <w:shd w:val="clear" w:color="auto" w:fill="FFFFFF"/>
            <w:tcMar>
              <w:top w:w="40" w:type="dxa"/>
              <w:left w:w="200" w:type="dxa"/>
              <w:bottom w:w="40" w:type="dxa"/>
              <w:right w:w="200" w:type="dxa"/>
            </w:tcMar>
            <w:vAlign w:val="center"/>
          </w:tcPr>
          <w:p w:rsidR="00C60358" w:rsidRPr="00671009" w:rsidRDefault="00C60358" w:rsidP="00BD064A">
            <w:r w:rsidRPr="00671009">
              <w:rPr>
                <w:rFonts w:ascii="Times New Roman" w:hAnsi="Times New Roman"/>
                <w:szCs w:val="22"/>
              </w:rPr>
              <w:t>д. Панское</w:t>
            </w:r>
          </w:p>
        </w:tc>
        <w:tc>
          <w:tcPr>
            <w:tcW w:w="1203" w:type="pct"/>
            <w:vMerge/>
            <w:shd w:val="clear" w:color="auto" w:fill="FFFFFF"/>
            <w:tcMar>
              <w:top w:w="40" w:type="dxa"/>
              <w:left w:w="200" w:type="dxa"/>
              <w:bottom w:w="40" w:type="dxa"/>
              <w:right w:w="200" w:type="dxa"/>
            </w:tcMar>
            <w:vAlign w:val="center"/>
          </w:tcPr>
          <w:p w:rsidR="00C60358" w:rsidRPr="00671009" w:rsidRDefault="00C60358" w:rsidP="00BD064A">
            <w:pPr>
              <w:jc w:val="center"/>
            </w:pPr>
          </w:p>
        </w:tc>
        <w:tc>
          <w:tcPr>
            <w:tcW w:w="1222"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87,6000</w:t>
            </w:r>
          </w:p>
        </w:tc>
        <w:tc>
          <w:tcPr>
            <w:tcW w:w="737"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87,6000</w:t>
            </w:r>
          </w:p>
        </w:tc>
        <w:tc>
          <w:tcPr>
            <w:tcW w:w="636"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100,0000</w:t>
            </w:r>
          </w:p>
        </w:tc>
      </w:tr>
      <w:tr w:rsidR="00C60358" w:rsidRPr="00671009" w:rsidTr="00BD064A">
        <w:trPr>
          <w:jc w:val="center"/>
        </w:trPr>
        <w:tc>
          <w:tcPr>
            <w:tcW w:w="1202" w:type="pct"/>
            <w:shd w:val="clear" w:color="auto" w:fill="FFFFFF"/>
            <w:tcMar>
              <w:top w:w="40" w:type="dxa"/>
              <w:left w:w="200" w:type="dxa"/>
              <w:bottom w:w="40" w:type="dxa"/>
              <w:right w:w="200" w:type="dxa"/>
            </w:tcMar>
            <w:vAlign w:val="center"/>
          </w:tcPr>
          <w:p w:rsidR="00C60358" w:rsidRPr="00671009" w:rsidRDefault="00C60358" w:rsidP="00BD064A">
            <w:r w:rsidRPr="00671009">
              <w:rPr>
                <w:rFonts w:ascii="Times New Roman" w:hAnsi="Times New Roman"/>
                <w:szCs w:val="22"/>
              </w:rPr>
              <w:t>д. Терентьево</w:t>
            </w:r>
          </w:p>
        </w:tc>
        <w:tc>
          <w:tcPr>
            <w:tcW w:w="1203" w:type="pct"/>
            <w:vMerge/>
            <w:shd w:val="clear" w:color="auto" w:fill="FFFFFF"/>
            <w:tcMar>
              <w:top w:w="40" w:type="dxa"/>
              <w:left w:w="200" w:type="dxa"/>
              <w:bottom w:w="40" w:type="dxa"/>
              <w:right w:w="200" w:type="dxa"/>
            </w:tcMar>
            <w:vAlign w:val="center"/>
          </w:tcPr>
          <w:p w:rsidR="00C60358" w:rsidRPr="00671009" w:rsidRDefault="00C60358" w:rsidP="00BD064A">
            <w:pPr>
              <w:jc w:val="center"/>
            </w:pPr>
          </w:p>
        </w:tc>
        <w:tc>
          <w:tcPr>
            <w:tcW w:w="1222"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56,9400</w:t>
            </w:r>
          </w:p>
        </w:tc>
        <w:tc>
          <w:tcPr>
            <w:tcW w:w="737"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56,9400</w:t>
            </w:r>
          </w:p>
        </w:tc>
        <w:tc>
          <w:tcPr>
            <w:tcW w:w="636" w:type="pct"/>
            <w:shd w:val="clear" w:color="auto" w:fill="FFFFFF"/>
            <w:tcMar>
              <w:top w:w="40" w:type="dxa"/>
              <w:left w:w="200" w:type="dxa"/>
              <w:bottom w:w="40" w:type="dxa"/>
              <w:right w:w="200" w:type="dxa"/>
            </w:tcMar>
            <w:vAlign w:val="center"/>
          </w:tcPr>
          <w:p w:rsidR="00C60358" w:rsidRPr="00671009" w:rsidRDefault="00C60358" w:rsidP="00BD064A">
            <w:pPr>
              <w:jc w:val="center"/>
            </w:pPr>
            <w:r>
              <w:rPr>
                <w:rFonts w:ascii="Times New Roman" w:hAnsi="Times New Roman"/>
                <w:szCs w:val="22"/>
              </w:rPr>
              <w:t>100,0000</w:t>
            </w:r>
          </w:p>
        </w:tc>
      </w:tr>
      <w:tr w:rsidR="00BD064A" w:rsidRPr="00671009" w:rsidTr="00BD064A">
        <w:trPr>
          <w:jc w:val="center"/>
        </w:trPr>
        <w:tc>
          <w:tcPr>
            <w:tcW w:w="1202" w:type="pct"/>
            <w:shd w:val="clear" w:color="auto" w:fill="FBD4B4"/>
            <w:tcMar>
              <w:top w:w="40" w:type="dxa"/>
              <w:left w:w="200" w:type="dxa"/>
              <w:bottom w:w="40" w:type="dxa"/>
              <w:right w:w="200" w:type="dxa"/>
            </w:tcMar>
            <w:vAlign w:val="center"/>
          </w:tcPr>
          <w:p w:rsidR="00BD064A" w:rsidRPr="00671009" w:rsidRDefault="00BD064A" w:rsidP="00BD064A">
            <w:pPr>
              <w:jc w:val="right"/>
            </w:pPr>
            <w:r w:rsidRPr="00671009">
              <w:rPr>
                <w:rFonts w:ascii="Times New Roman" w:hAnsi="Times New Roman"/>
                <w:szCs w:val="22"/>
              </w:rPr>
              <w:t>Итого по МО СП «Деревня Шумятино»</w:t>
            </w:r>
          </w:p>
        </w:tc>
        <w:tc>
          <w:tcPr>
            <w:tcW w:w="1203"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12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232,1400</w:t>
            </w:r>
          </w:p>
        </w:tc>
        <w:tc>
          <w:tcPr>
            <w:tcW w:w="737"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201,1200</w:t>
            </w:r>
          </w:p>
        </w:tc>
        <w:tc>
          <w:tcPr>
            <w:tcW w:w="636"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86,6374</w:t>
            </w:r>
          </w:p>
        </w:tc>
      </w:tr>
    </w:tbl>
    <w:p w:rsidR="00C1731A" w:rsidRPr="00671009" w:rsidRDefault="00C1731A" w:rsidP="00930B38">
      <w:pPr>
        <w:pStyle w:val="e"/>
        <w:spacing w:line="276" w:lineRule="auto"/>
        <w:jc w:val="both"/>
      </w:pPr>
    </w:p>
    <w:p w:rsidR="00EA3A5D" w:rsidRPr="00671009" w:rsidRDefault="00136248" w:rsidP="00930B38">
      <w:pPr>
        <w:pStyle w:val="e"/>
        <w:spacing w:line="276" w:lineRule="auto"/>
        <w:jc w:val="both"/>
      </w:pPr>
      <w:r w:rsidRPr="00671009">
        <w:t xml:space="preserve">Таким образом, можно сделать вывод, что на сегодняшний момент </w:t>
      </w:r>
      <w:r w:rsidR="00EA3A5D" w:rsidRPr="00671009">
        <w:t>отсутствуетдефицит</w:t>
      </w:r>
      <w:r w:rsidRPr="00671009">
        <w:t xml:space="preserve"> производственных мощностей водозаборных сооружений</w:t>
      </w:r>
      <w:r w:rsidR="00EA3A5D" w:rsidRPr="00671009">
        <w:t>.</w:t>
      </w:r>
    </w:p>
    <w:p w:rsidR="00EA3A5D" w:rsidRPr="00671009" w:rsidRDefault="00EA3A5D" w:rsidP="00930B38">
      <w:pPr>
        <w:pStyle w:val="e"/>
        <w:spacing w:line="276" w:lineRule="auto"/>
        <w:jc w:val="both"/>
      </w:pPr>
    </w:p>
    <w:p w:rsidR="00194349" w:rsidRPr="00671009" w:rsidRDefault="003C3D2F" w:rsidP="00D36F4D">
      <w:pPr>
        <w:pStyle w:val="3TimesNewRoman14"/>
        <w:numPr>
          <w:ilvl w:val="0"/>
          <w:numId w:val="0"/>
        </w:numPr>
        <w:ind w:left="1224" w:hanging="504"/>
      </w:pPr>
      <w:bookmarkStart w:id="87" w:name="_Toc88831174"/>
      <w:bookmarkStart w:id="88" w:name="_Toc201654544"/>
      <w:r w:rsidRPr="00671009">
        <w:lastRenderedPageBreak/>
        <w:t>1.3</w:t>
      </w:r>
      <w:r w:rsidR="00D36F4D" w:rsidRPr="00671009">
        <w:t xml:space="preserve">.7. </w:t>
      </w:r>
      <w:r w:rsidR="00194349" w:rsidRPr="00671009">
        <w:t>Прогнозные балансы потребления горячей, питьевой, технической воды</w:t>
      </w:r>
      <w:r w:rsidR="003B4AA8" w:rsidRPr="00671009">
        <w:t xml:space="preserve"> на срок не менее 10 лет с учетом различных сценариев развития </w:t>
      </w:r>
      <w:r w:rsidR="00C23B74" w:rsidRPr="00671009">
        <w:t>поселений, городских округов</w:t>
      </w:r>
      <w:r w:rsidR="003B4AA8" w:rsidRPr="00671009">
        <w:t xml:space="preserve">, </w:t>
      </w:r>
      <w:r w:rsidR="00DF5063" w:rsidRPr="00671009">
        <w:t xml:space="preserve">рассчитанныена основании расхода горячей, питьевой, технической воды в соответствии со СНиП 2.04.02-84и СНиП 2.04.01-85, а также исходя из текущего объема потребления воды населением и </w:t>
      </w:r>
      <w:r w:rsidR="00070DA3" w:rsidRPr="00671009">
        <w:t>его динамики с учетом перспективы развития и изменения состава,</w:t>
      </w:r>
      <w:r w:rsidR="00DF5063" w:rsidRPr="00671009">
        <w:t xml:space="preserve"> и структуры застройки</w:t>
      </w:r>
      <w:bookmarkEnd w:id="87"/>
      <w:bookmarkEnd w:id="88"/>
    </w:p>
    <w:p w:rsidR="003C3D2F" w:rsidRPr="00671009" w:rsidRDefault="003C3D2F" w:rsidP="003C3D2F">
      <w:pPr>
        <w:pStyle w:val="e"/>
        <w:spacing w:line="276" w:lineRule="auto"/>
        <w:jc w:val="both"/>
      </w:pPr>
      <w:bookmarkStart w:id="89" w:name="_Hlk116305066"/>
      <w:r w:rsidRPr="00671009">
        <w:t>Прогнозные балансы потребления питьевой и технической воды МО СП «Деревня Шумятино» на период до 2029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динамики с учетом перспективы развития, изменения состава, структуры застройки и ликвидации ветхого жилья.</w:t>
      </w:r>
      <w:bookmarkEnd w:id="89"/>
    </w:p>
    <w:p w:rsidR="003C3D2F" w:rsidRPr="00671009" w:rsidRDefault="003C3D2F" w:rsidP="003C3D2F">
      <w:pPr>
        <w:pStyle w:val="e"/>
        <w:spacing w:line="276" w:lineRule="auto"/>
        <w:jc w:val="both"/>
      </w:pP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3C3D2F" w:rsidRPr="00671009" w:rsidRDefault="003C3D2F" w:rsidP="003C3D2F">
      <w:pPr>
        <w:pStyle w:val="e"/>
        <w:spacing w:line="276" w:lineRule="auto"/>
      </w:pPr>
      <w:r w:rsidRPr="00671009">
        <w:lastRenderedPageBreak/>
        <w:t>Общий объем водопотребления в МО СП «Деревня Шумятино» на расчетный 2029 г. представлен в таблице ниже.</w:t>
      </w:r>
    </w:p>
    <w:p w:rsidR="002E0D69" w:rsidRPr="00671009" w:rsidRDefault="002E0D69" w:rsidP="003C3D2F">
      <w:pPr>
        <w:pStyle w:val="e"/>
        <w:spacing w:line="276" w:lineRule="auto"/>
        <w:ind w:firstLine="567"/>
        <w:jc w:val="center"/>
      </w:pPr>
    </w:p>
    <w:p w:rsidR="00B9556C" w:rsidRPr="00671009" w:rsidRDefault="003C3D2F">
      <w:pPr>
        <w:spacing w:before="400" w:after="200"/>
      </w:pPr>
      <w:r w:rsidRPr="00671009">
        <w:rPr>
          <w:rFonts w:ascii="Times New Roman" w:hAnsi="Times New Roman"/>
          <w:b/>
          <w:sz w:val="24"/>
        </w:rPr>
        <w:t>Таблица 1.3.7.1 - Прогнозные балансы потребления ХВС</w:t>
      </w:r>
    </w:p>
    <w:tbl>
      <w:tblPr>
        <w:tblStyle w:val="a5"/>
        <w:tblW w:w="5000" w:type="pct"/>
        <w:jc w:val="center"/>
        <w:tblLook w:val="04A0"/>
      </w:tblPr>
      <w:tblGrid>
        <w:gridCol w:w="3944"/>
        <w:gridCol w:w="3944"/>
        <w:gridCol w:w="1459"/>
        <w:gridCol w:w="1146"/>
        <w:gridCol w:w="1146"/>
        <w:gridCol w:w="1146"/>
        <w:gridCol w:w="1146"/>
        <w:gridCol w:w="1146"/>
      </w:tblGrid>
      <w:tr w:rsidR="00671009" w:rsidRPr="00671009" w:rsidTr="00C60358">
        <w:trPr>
          <w:jc w:val="center"/>
        </w:trPr>
        <w:tc>
          <w:tcPr>
            <w:tcW w:w="1308"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308"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показателя</w:t>
            </w:r>
          </w:p>
        </w:tc>
        <w:tc>
          <w:tcPr>
            <w:tcW w:w="484"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38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2025</w:t>
            </w:r>
          </w:p>
        </w:tc>
        <w:tc>
          <w:tcPr>
            <w:tcW w:w="38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2026</w:t>
            </w:r>
          </w:p>
        </w:tc>
        <w:tc>
          <w:tcPr>
            <w:tcW w:w="38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2027</w:t>
            </w:r>
          </w:p>
        </w:tc>
        <w:tc>
          <w:tcPr>
            <w:tcW w:w="38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2028</w:t>
            </w:r>
          </w:p>
        </w:tc>
        <w:tc>
          <w:tcPr>
            <w:tcW w:w="38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r>
      <w:tr w:rsidR="00BD064A" w:rsidRPr="00671009" w:rsidTr="00C60358">
        <w:trPr>
          <w:jc w:val="center"/>
        </w:trPr>
        <w:tc>
          <w:tcPr>
            <w:tcW w:w="1308" w:type="pct"/>
            <w:vMerge w:val="restart"/>
            <w:shd w:val="clear" w:color="auto" w:fill="FFFFFF"/>
            <w:tcMar>
              <w:top w:w="40" w:type="dxa"/>
              <w:left w:w="200" w:type="dxa"/>
              <w:bottom w:w="40" w:type="dxa"/>
              <w:right w:w="200" w:type="dxa"/>
            </w:tcMar>
            <w:vAlign w:val="center"/>
          </w:tcPr>
          <w:p w:rsidR="00BD064A" w:rsidRPr="00C60358" w:rsidRDefault="00BD064A" w:rsidP="00C60358">
            <w:pPr>
              <w:jc w:val="left"/>
            </w:pPr>
            <w:r w:rsidRPr="00C60358">
              <w:rPr>
                <w:rFonts w:ascii="Times New Roman" w:hAnsi="Times New Roman"/>
                <w:szCs w:val="22"/>
              </w:rPr>
              <w:t>д. Шумятино</w:t>
            </w:r>
            <w:r w:rsidR="00C60358" w:rsidRPr="00C60358">
              <w:rPr>
                <w:rFonts w:ascii="Times New Roman" w:hAnsi="Times New Roman"/>
                <w:szCs w:val="22"/>
              </w:rPr>
              <w:t>д. Панскоед. Терентьево</w:t>
            </w:r>
          </w:p>
        </w:tc>
        <w:tc>
          <w:tcPr>
            <w:tcW w:w="130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Население</w:t>
            </w:r>
          </w:p>
        </w:tc>
        <w:tc>
          <w:tcPr>
            <w:tcW w:w="484"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484"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Прочие</w:t>
            </w:r>
          </w:p>
        </w:tc>
        <w:tc>
          <w:tcPr>
            <w:tcW w:w="484"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 планируемое водопотребление</w:t>
            </w:r>
          </w:p>
        </w:tc>
        <w:tc>
          <w:tcPr>
            <w:tcW w:w="484" w:type="pct"/>
            <w:shd w:val="clear" w:color="auto" w:fill="DDEBF7"/>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DDEBF7"/>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r>
      <w:tr w:rsidR="00BD064A" w:rsidRPr="00671009" w:rsidTr="00C60358">
        <w:trPr>
          <w:jc w:val="center"/>
        </w:trPr>
        <w:tc>
          <w:tcPr>
            <w:tcW w:w="1308" w:type="pct"/>
            <w:vMerge w:val="restart"/>
            <w:shd w:val="clear" w:color="auto" w:fill="FBD4B4"/>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Итого по МО СП «Деревня Шумятино»</w:t>
            </w:r>
          </w:p>
        </w:tc>
        <w:tc>
          <w:tcPr>
            <w:tcW w:w="130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Население</w:t>
            </w:r>
          </w:p>
        </w:tc>
        <w:tc>
          <w:tcPr>
            <w:tcW w:w="484"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484"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Прочие</w:t>
            </w:r>
          </w:p>
        </w:tc>
        <w:tc>
          <w:tcPr>
            <w:tcW w:w="484"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0,1100</w:t>
            </w:r>
          </w:p>
        </w:tc>
      </w:tr>
      <w:tr w:rsidR="00BD064A" w:rsidRPr="00671009" w:rsidTr="00C60358">
        <w:trPr>
          <w:jc w:val="center"/>
        </w:trPr>
        <w:tc>
          <w:tcPr>
            <w:tcW w:w="1308" w:type="pct"/>
            <w:vMerge/>
          </w:tcPr>
          <w:p w:rsidR="00BD064A" w:rsidRPr="00671009" w:rsidRDefault="00BD064A" w:rsidP="00BD064A"/>
        </w:tc>
        <w:tc>
          <w:tcPr>
            <w:tcW w:w="130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 планируемое водопотребление</w:t>
            </w:r>
          </w:p>
        </w:tc>
        <w:tc>
          <w:tcPr>
            <w:tcW w:w="484"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c>
          <w:tcPr>
            <w:tcW w:w="380"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31,0200</w:t>
            </w:r>
          </w:p>
        </w:tc>
      </w:tr>
    </w:tbl>
    <w:p w:rsidR="003C3D2F" w:rsidRPr="00671009" w:rsidRDefault="003C3D2F" w:rsidP="003C3D2F">
      <w:pPr>
        <w:pStyle w:val="e"/>
        <w:spacing w:line="276" w:lineRule="auto"/>
        <w:ind w:firstLine="567"/>
        <w:jc w:val="center"/>
      </w:pPr>
    </w:p>
    <w:p w:rsidR="00B9556C" w:rsidRPr="00671009" w:rsidRDefault="003C3D2F">
      <w:pPr>
        <w:spacing w:before="400" w:after="200"/>
      </w:pPr>
      <w:r w:rsidRPr="00671009">
        <w:rPr>
          <w:rFonts w:ascii="Times New Roman" w:hAnsi="Times New Roman"/>
          <w:b/>
          <w:sz w:val="24"/>
        </w:rPr>
        <w:t>Таблица 1.3.7.2 - Прогнозные балансы потребления ГВС</w:t>
      </w:r>
    </w:p>
    <w:tbl>
      <w:tblPr>
        <w:tblStyle w:val="a5"/>
        <w:tblW w:w="5000" w:type="pct"/>
        <w:jc w:val="center"/>
        <w:tblLook w:val="04A0"/>
      </w:tblPr>
      <w:tblGrid>
        <w:gridCol w:w="4500"/>
        <w:gridCol w:w="4500"/>
        <w:gridCol w:w="1327"/>
        <w:gridCol w:w="950"/>
        <w:gridCol w:w="950"/>
        <w:gridCol w:w="950"/>
        <w:gridCol w:w="950"/>
        <w:gridCol w:w="950"/>
      </w:tblGrid>
      <w:tr w:rsidR="00671009" w:rsidRPr="00671009">
        <w:trPr>
          <w:jc w:val="center"/>
        </w:trPr>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показателя</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 планируемое водопотребление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bl>
    <w:p w:rsidR="002E0D69" w:rsidRPr="00671009" w:rsidRDefault="002E0D69" w:rsidP="003C3D2F">
      <w:pPr>
        <w:pStyle w:val="e"/>
        <w:spacing w:line="276" w:lineRule="auto"/>
        <w:jc w:val="both"/>
      </w:pPr>
      <w:r w:rsidRPr="00671009">
        <w:t>Техническая вода в населенных  пунктах муниципального образования отсутствует</w:t>
      </w:r>
      <w:r w:rsidR="003C3D2F" w:rsidRPr="00671009">
        <w:t>.</w:t>
      </w:r>
    </w:p>
    <w:p w:rsidR="00027C5E" w:rsidRPr="00671009" w:rsidRDefault="00027C5E" w:rsidP="00532310">
      <w:pPr>
        <w:pStyle w:val="e"/>
        <w:spacing w:line="276" w:lineRule="auto"/>
        <w:jc w:val="both"/>
      </w:pPr>
    </w:p>
    <w:p w:rsidR="00B9556C" w:rsidRPr="00671009" w:rsidRDefault="00B9556C">
      <w:pPr>
        <w:sectPr w:rsidR="00B9556C" w:rsidRPr="00671009" w:rsidSect="003C3D2F">
          <w:pgSz w:w="16838" w:h="11906" w:orient="landscape"/>
          <w:pgMar w:top="1134" w:right="743" w:bottom="849" w:left="1418" w:header="709" w:footer="709" w:gutter="0"/>
          <w:cols w:space="708"/>
          <w:titlePg/>
          <w:docGrid w:linePitch="360"/>
        </w:sectPr>
      </w:pPr>
    </w:p>
    <w:p w:rsidR="00194349" w:rsidRPr="00671009" w:rsidRDefault="00D36F4D" w:rsidP="00D36F4D">
      <w:pPr>
        <w:pStyle w:val="3TimesNewRoman14"/>
        <w:numPr>
          <w:ilvl w:val="0"/>
          <w:numId w:val="0"/>
        </w:numPr>
        <w:ind w:left="1224" w:hanging="504"/>
      </w:pPr>
      <w:bookmarkStart w:id="90" w:name="_Toc88831175"/>
      <w:bookmarkStart w:id="91" w:name="_Toc201654545"/>
      <w:r w:rsidRPr="00671009">
        <w:lastRenderedPageBreak/>
        <w:t xml:space="preserve">1.3.8. </w:t>
      </w:r>
      <w:r w:rsidR="00194349" w:rsidRPr="00671009">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90"/>
      <w:bookmarkEnd w:id="91"/>
    </w:p>
    <w:p w:rsidR="003C3D2F" w:rsidRPr="00671009" w:rsidRDefault="003C3D2F" w:rsidP="003C3D2F">
      <w:pPr>
        <w:autoSpaceDE w:val="0"/>
        <w:autoSpaceDN w:val="0"/>
        <w:adjustRightInd w:val="0"/>
        <w:spacing w:line="276" w:lineRule="auto"/>
        <w:ind w:firstLine="709"/>
        <w:rPr>
          <w:rFonts w:ascii="Times New Roman" w:hAnsi="Times New Roman"/>
          <w:i/>
          <w:sz w:val="24"/>
        </w:rPr>
      </w:pPr>
      <w:r w:rsidRPr="00671009">
        <w:rPr>
          <w:rFonts w:ascii="Times New Roman" w:hAnsi="Times New Roman"/>
          <w:sz w:val="24"/>
        </w:rPr>
        <w:t>Централизованная система горячего водоснабжения на территории МО СП «Деревня Шумятино» отсутствует.</w:t>
      </w:r>
    </w:p>
    <w:p w:rsidR="003C3D2F" w:rsidRPr="00671009" w:rsidRDefault="003C3D2F" w:rsidP="003C3D2F">
      <w:pPr>
        <w:autoSpaceDE w:val="0"/>
        <w:autoSpaceDN w:val="0"/>
        <w:adjustRightInd w:val="0"/>
        <w:spacing w:line="276" w:lineRule="auto"/>
        <w:ind w:firstLine="709"/>
        <w:rPr>
          <w:rFonts w:ascii="Times New Roman" w:hAnsi="Times New Roman"/>
          <w:sz w:val="24"/>
        </w:rPr>
      </w:pPr>
    </w:p>
    <w:p w:rsidR="00136248" w:rsidRPr="00671009" w:rsidRDefault="00D36F4D" w:rsidP="00D36F4D">
      <w:pPr>
        <w:pStyle w:val="3TimesNewRoman14"/>
        <w:numPr>
          <w:ilvl w:val="0"/>
          <w:numId w:val="0"/>
        </w:numPr>
        <w:ind w:left="1224" w:hanging="504"/>
      </w:pPr>
      <w:bookmarkStart w:id="92" w:name="_Toc524593181"/>
      <w:bookmarkStart w:id="93" w:name="_Toc88831176"/>
      <w:bookmarkStart w:id="94" w:name="_Toc201654546"/>
      <w:r w:rsidRPr="00671009">
        <w:t xml:space="preserve">1.3.9. </w:t>
      </w:r>
      <w:r w:rsidR="00136248" w:rsidRPr="00671009">
        <w:t xml:space="preserve">Сведения о фактическом и ожидаемом потреблении </w:t>
      </w:r>
      <w:r w:rsidR="00290255" w:rsidRPr="00671009">
        <w:t xml:space="preserve">горячей, </w:t>
      </w:r>
      <w:r w:rsidR="00136248" w:rsidRPr="00671009">
        <w:t>питьевой и технической воды (годовое, среднесуточное, максимальное суточное)</w:t>
      </w:r>
      <w:bookmarkEnd w:id="92"/>
      <w:bookmarkEnd w:id="93"/>
      <w:bookmarkEnd w:id="94"/>
    </w:p>
    <w:p w:rsidR="003C3D2F" w:rsidRPr="00671009" w:rsidRDefault="003C3D2F" w:rsidP="003C3D2F">
      <w:pPr>
        <w:pStyle w:val="e"/>
        <w:spacing w:before="0" w:line="276" w:lineRule="auto"/>
        <w:jc w:val="both"/>
      </w:pPr>
      <w:r w:rsidRPr="00671009">
        <w:t>Сведения о фактическом и ожидаемом водопотреблении на хозяйственно-питьевые нужды представлены в таблице ниже.</w:t>
      </w:r>
    </w:p>
    <w:p w:rsidR="00027C5E" w:rsidRPr="00671009" w:rsidRDefault="00027C5E"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t>Таблица 1.3.9.1 - Сведения о фактическом и ожидаемом водопотреблении</w:t>
      </w:r>
    </w:p>
    <w:tbl>
      <w:tblPr>
        <w:tblStyle w:val="a5"/>
        <w:tblW w:w="5000" w:type="pct"/>
        <w:jc w:val="center"/>
        <w:tblLook w:val="04A0"/>
      </w:tblPr>
      <w:tblGrid>
        <w:gridCol w:w="1592"/>
        <w:gridCol w:w="1883"/>
        <w:gridCol w:w="1048"/>
        <w:gridCol w:w="1040"/>
        <w:gridCol w:w="1195"/>
        <w:gridCol w:w="1048"/>
        <w:gridCol w:w="1040"/>
        <w:gridCol w:w="1193"/>
      </w:tblGrid>
      <w:tr w:rsidR="00671009" w:rsidRPr="00671009" w:rsidTr="00BD064A">
        <w:trPr>
          <w:jc w:val="center"/>
        </w:trPr>
        <w:tc>
          <w:tcPr>
            <w:tcW w:w="79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938"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Тип водоснабжения</w:t>
            </w:r>
          </w:p>
        </w:tc>
        <w:tc>
          <w:tcPr>
            <w:tcW w:w="1635"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Отчетный 2024г.</w:t>
            </w:r>
          </w:p>
        </w:tc>
        <w:tc>
          <w:tcPr>
            <w:tcW w:w="1635"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Расчетный 2029г.</w:t>
            </w:r>
          </w:p>
        </w:tc>
      </w:tr>
      <w:tr w:rsidR="00671009" w:rsidRPr="00671009" w:rsidTr="00BD064A">
        <w:trPr>
          <w:jc w:val="center"/>
        </w:trPr>
        <w:tc>
          <w:tcPr>
            <w:tcW w:w="793" w:type="pct"/>
            <w:vMerge/>
          </w:tcPr>
          <w:p w:rsidR="00B9556C" w:rsidRPr="00671009" w:rsidRDefault="00B9556C"/>
        </w:tc>
        <w:tc>
          <w:tcPr>
            <w:tcW w:w="938" w:type="pct"/>
            <w:vMerge/>
          </w:tcPr>
          <w:p w:rsidR="00B9556C" w:rsidRPr="00671009" w:rsidRDefault="00B9556C"/>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(ср.сут.)</w:t>
            </w:r>
          </w:p>
        </w:tc>
        <w:tc>
          <w:tcPr>
            <w:tcW w:w="522"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(ср.сут.)</w:t>
            </w:r>
          </w:p>
        </w:tc>
      </w:tr>
      <w:tr w:rsidR="00BD064A" w:rsidRPr="00671009" w:rsidTr="00BD064A">
        <w:trPr>
          <w:jc w:val="center"/>
        </w:trPr>
        <w:tc>
          <w:tcPr>
            <w:tcW w:w="79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д. Шумятино</w:t>
            </w:r>
          </w:p>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97,73</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84,99</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97,73</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84,99</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д. Панское</w:t>
            </w:r>
          </w:p>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д. Терентьево</w:t>
            </w:r>
          </w:p>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val="restart"/>
            <w:shd w:val="clear" w:color="auto" w:fill="FBD4B4"/>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Итого по МО СП «Деревня Шумятино»</w:t>
            </w:r>
          </w:p>
        </w:tc>
        <w:tc>
          <w:tcPr>
            <w:tcW w:w="93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ХВС</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97,73</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84,99</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97,73</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84,99</w:t>
            </w:r>
          </w:p>
        </w:tc>
      </w:tr>
      <w:tr w:rsidR="00BD064A" w:rsidRPr="00671009" w:rsidTr="00BD064A">
        <w:trPr>
          <w:jc w:val="center"/>
        </w:trPr>
        <w:tc>
          <w:tcPr>
            <w:tcW w:w="793" w:type="pct"/>
            <w:vMerge/>
          </w:tcPr>
          <w:p w:rsidR="00BD064A" w:rsidRPr="00671009" w:rsidRDefault="00BD064A" w:rsidP="00BD064A"/>
        </w:tc>
        <w:tc>
          <w:tcPr>
            <w:tcW w:w="93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ГВС</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r w:rsidR="00BD064A" w:rsidRPr="00671009" w:rsidTr="00BD064A">
        <w:trPr>
          <w:jc w:val="center"/>
        </w:trPr>
        <w:tc>
          <w:tcPr>
            <w:tcW w:w="793" w:type="pct"/>
            <w:vMerge/>
          </w:tcPr>
          <w:p w:rsidR="00BD064A" w:rsidRPr="00671009" w:rsidRDefault="00BD064A" w:rsidP="00BD064A"/>
        </w:tc>
        <w:tc>
          <w:tcPr>
            <w:tcW w:w="938" w:type="pct"/>
            <w:shd w:val="clear" w:color="auto" w:fill="FBD4B4"/>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Тех-кая</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w:t>
            </w:r>
          </w:p>
        </w:tc>
      </w:tr>
    </w:tbl>
    <w:p w:rsidR="00BE15A7" w:rsidRPr="00671009" w:rsidRDefault="00BE15A7" w:rsidP="00BE15A7">
      <w:pPr>
        <w:pStyle w:val="e"/>
        <w:tabs>
          <w:tab w:val="left" w:pos="2294"/>
        </w:tabs>
        <w:spacing w:line="276" w:lineRule="auto"/>
        <w:jc w:val="both"/>
      </w:pPr>
    </w:p>
    <w:p w:rsidR="00056C20" w:rsidRPr="00671009" w:rsidRDefault="00D36F4D" w:rsidP="00D36F4D">
      <w:pPr>
        <w:pStyle w:val="3TimesNewRoman14"/>
        <w:numPr>
          <w:ilvl w:val="0"/>
          <w:numId w:val="0"/>
        </w:numPr>
        <w:ind w:left="1224" w:hanging="504"/>
      </w:pPr>
      <w:bookmarkStart w:id="95" w:name="_Toc524593182"/>
      <w:bookmarkStart w:id="96" w:name="_Toc88831177"/>
      <w:bookmarkStart w:id="97" w:name="_Toc201654547"/>
      <w:r w:rsidRPr="00671009">
        <w:t xml:space="preserve">1.3.10. </w:t>
      </w:r>
      <w:r w:rsidR="00056C20" w:rsidRPr="00671009">
        <w:t xml:space="preserve">Описание территориальной структуры потребления </w:t>
      </w:r>
      <w:r w:rsidR="003B4AA8" w:rsidRPr="00671009">
        <w:t xml:space="preserve">горячей, </w:t>
      </w:r>
      <w:r w:rsidR="00056C20" w:rsidRPr="00671009">
        <w:t>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95"/>
      <w:bookmarkEnd w:id="96"/>
      <w:bookmarkEnd w:id="97"/>
    </w:p>
    <w:p w:rsidR="003C3D2F" w:rsidRPr="00671009" w:rsidRDefault="003C3D2F" w:rsidP="003C3D2F">
      <w:pPr>
        <w:pStyle w:val="e"/>
        <w:spacing w:before="0" w:line="276" w:lineRule="auto"/>
        <w:jc w:val="both"/>
      </w:pPr>
      <w:r w:rsidRPr="00671009">
        <w:t>Баланс территориальной структуры водопотребления в муниципальном образовании СП «Деревня Шумятино» с разбивкой по технологическим зонам за отчетный 2024 год представлен в таблице ниже.</w:t>
      </w:r>
    </w:p>
    <w:p w:rsidR="00304A3D" w:rsidRPr="00671009" w:rsidRDefault="00304A3D"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t>Таблица 1.3.10.1 - Описание территориальной структуры водопотребления</w:t>
      </w:r>
    </w:p>
    <w:tbl>
      <w:tblPr>
        <w:tblStyle w:val="a5"/>
        <w:tblW w:w="5000" w:type="pct"/>
        <w:jc w:val="center"/>
        <w:tblLook w:val="04A0"/>
      </w:tblPr>
      <w:tblGrid>
        <w:gridCol w:w="2913"/>
        <w:gridCol w:w="2914"/>
        <w:gridCol w:w="1477"/>
        <w:gridCol w:w="950"/>
        <w:gridCol w:w="852"/>
        <w:gridCol w:w="933"/>
      </w:tblGrid>
      <w:tr w:rsidR="00671009" w:rsidRPr="00671009" w:rsidTr="00BD064A">
        <w:trPr>
          <w:jc w:val="center"/>
        </w:trPr>
        <w:tc>
          <w:tcPr>
            <w:tcW w:w="145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технологической зоны</w:t>
            </w:r>
          </w:p>
        </w:tc>
        <w:tc>
          <w:tcPr>
            <w:tcW w:w="1453"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 xml:space="preserve">Показатель </w:t>
            </w:r>
          </w:p>
        </w:tc>
        <w:tc>
          <w:tcPr>
            <w:tcW w:w="737"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1356"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2024 год</w:t>
            </w:r>
          </w:p>
        </w:tc>
      </w:tr>
      <w:tr w:rsidR="00671009" w:rsidRPr="00671009" w:rsidTr="00BD064A">
        <w:trPr>
          <w:jc w:val="center"/>
        </w:trPr>
        <w:tc>
          <w:tcPr>
            <w:tcW w:w="1453" w:type="pct"/>
            <w:vMerge/>
          </w:tcPr>
          <w:p w:rsidR="00B9556C" w:rsidRPr="00671009" w:rsidRDefault="00B9556C"/>
        </w:tc>
        <w:tc>
          <w:tcPr>
            <w:tcW w:w="1453" w:type="pct"/>
            <w:vMerge/>
          </w:tcPr>
          <w:p w:rsidR="00B9556C" w:rsidRPr="00671009" w:rsidRDefault="00B9556C"/>
        </w:tc>
        <w:tc>
          <w:tcPr>
            <w:tcW w:w="737" w:type="pct"/>
            <w:vMerge/>
          </w:tcPr>
          <w:p w:rsidR="00B9556C" w:rsidRPr="00671009" w:rsidRDefault="00B9556C"/>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Тех-</w:t>
            </w:r>
            <w:r w:rsidRPr="00671009">
              <w:rPr>
                <w:rFonts w:ascii="Times New Roman" w:hAnsi="Times New Roman"/>
                <w:szCs w:val="22"/>
              </w:rPr>
              <w:lastRenderedPageBreak/>
              <w:t>ой</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lastRenderedPageBreak/>
              <w:t>д. Шумятино</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BD064A"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30,910</w:t>
            </w:r>
          </w:p>
        </w:tc>
        <w:tc>
          <w:tcPr>
            <w:tcW w:w="42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453" w:type="pct"/>
            <w:vMerge/>
          </w:tcPr>
          <w:p w:rsidR="00BD064A" w:rsidRPr="00671009" w:rsidRDefault="00BD064A" w:rsidP="00BD064A"/>
        </w:tc>
        <w:tc>
          <w:tcPr>
            <w:tcW w:w="145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0,110</w:t>
            </w:r>
          </w:p>
        </w:tc>
        <w:tc>
          <w:tcPr>
            <w:tcW w:w="42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Панское</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671009"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5000" w:type="pct"/>
            <w:gridSpan w:val="6"/>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Терентьево</w:t>
            </w:r>
          </w:p>
        </w:tc>
      </w:tr>
      <w:tr w:rsidR="00671009" w:rsidRPr="00671009" w:rsidTr="00BD064A">
        <w:trPr>
          <w:jc w:val="center"/>
        </w:trPr>
        <w:tc>
          <w:tcPr>
            <w:tcW w:w="5000" w:type="pct"/>
            <w:gridSpan w:val="6"/>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671009" w:rsidRPr="00671009" w:rsidTr="00BD064A">
        <w:trPr>
          <w:jc w:val="center"/>
        </w:trPr>
        <w:tc>
          <w:tcPr>
            <w:tcW w:w="1453"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Артезианская</w:t>
            </w:r>
          </w:p>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453" w:type="pct"/>
            <w:vMerge/>
          </w:tcPr>
          <w:p w:rsidR="00B9556C" w:rsidRPr="00671009" w:rsidRDefault="00B9556C"/>
        </w:tc>
        <w:tc>
          <w:tcPr>
            <w:tcW w:w="145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bl>
    <w:p w:rsidR="00DD7784" w:rsidRPr="00671009" w:rsidRDefault="00DD7784" w:rsidP="00277CA9">
      <w:pPr>
        <w:pStyle w:val="e"/>
        <w:spacing w:line="276" w:lineRule="auto"/>
        <w:ind w:firstLine="0"/>
        <w:jc w:val="both"/>
      </w:pPr>
    </w:p>
    <w:p w:rsidR="00E7751E" w:rsidRPr="00671009" w:rsidRDefault="00D36F4D" w:rsidP="00D36F4D">
      <w:pPr>
        <w:pStyle w:val="3TimesNewRoman14"/>
        <w:numPr>
          <w:ilvl w:val="0"/>
          <w:numId w:val="0"/>
        </w:numPr>
        <w:ind w:left="1224" w:hanging="504"/>
      </w:pPr>
      <w:bookmarkStart w:id="98" w:name="_Toc524593183"/>
      <w:bookmarkStart w:id="99" w:name="_Toc88831178"/>
      <w:bookmarkStart w:id="100" w:name="_Toc201654548"/>
      <w:r w:rsidRPr="00671009">
        <w:t xml:space="preserve">1.3.11. </w:t>
      </w:r>
      <w:r w:rsidR="00E7751E" w:rsidRPr="00671009">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w:t>
      </w:r>
      <w:r w:rsidR="003B4AA8" w:rsidRPr="00671009">
        <w:t xml:space="preserve"> гор</w:t>
      </w:r>
      <w:r w:rsidR="003C3D2F" w:rsidRPr="00671009">
        <w:t>я</w:t>
      </w:r>
      <w:r w:rsidR="003B4AA8" w:rsidRPr="00671009">
        <w:t>чей,</w:t>
      </w:r>
      <w:r w:rsidR="00E7751E" w:rsidRPr="00671009">
        <w:t xml:space="preserve"> питьевой и технической воды абонентами</w:t>
      </w:r>
      <w:bookmarkEnd w:id="98"/>
      <w:bookmarkEnd w:id="99"/>
      <w:bookmarkEnd w:id="100"/>
    </w:p>
    <w:p w:rsidR="00845D89" w:rsidRPr="00671009" w:rsidRDefault="00075E35" w:rsidP="00845D89">
      <w:pPr>
        <w:pStyle w:val="e"/>
        <w:spacing w:line="276" w:lineRule="auto"/>
        <w:jc w:val="both"/>
      </w:pPr>
      <w:r w:rsidRPr="00671009">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представле</w:t>
      </w:r>
      <w:r w:rsidR="00845D89" w:rsidRPr="00671009">
        <w:t>н в разделе 1.3.7.</w:t>
      </w:r>
    </w:p>
    <w:p w:rsidR="00845D89" w:rsidRPr="00671009" w:rsidRDefault="00845D89" w:rsidP="00845D89">
      <w:pPr>
        <w:pStyle w:val="e"/>
        <w:spacing w:line="276" w:lineRule="auto"/>
        <w:jc w:val="both"/>
      </w:pPr>
    </w:p>
    <w:p w:rsidR="00845D89" w:rsidRPr="00671009" w:rsidRDefault="00D36F4D" w:rsidP="00D36F4D">
      <w:pPr>
        <w:pStyle w:val="3TimesNewRoman14"/>
        <w:numPr>
          <w:ilvl w:val="0"/>
          <w:numId w:val="0"/>
        </w:numPr>
        <w:ind w:left="1224" w:hanging="504"/>
      </w:pPr>
      <w:bookmarkStart w:id="101" w:name="_Toc75602823"/>
      <w:bookmarkStart w:id="102" w:name="_Toc88831179"/>
      <w:bookmarkStart w:id="103" w:name="_Toc201654549"/>
      <w:r w:rsidRPr="00671009">
        <w:t xml:space="preserve">1.3.12. </w:t>
      </w:r>
      <w:r w:rsidR="00845D89" w:rsidRPr="00671009">
        <w:t>Сведения о фактических и планируемых потерях горячей, питьевой и технической воды при ее транспортировке (годовые, среднесуточные значения)</w:t>
      </w:r>
      <w:bookmarkEnd w:id="101"/>
      <w:bookmarkEnd w:id="102"/>
      <w:bookmarkEnd w:id="103"/>
    </w:p>
    <w:p w:rsidR="00845D89" w:rsidRPr="00671009" w:rsidRDefault="00845D89" w:rsidP="00845D89">
      <w:pPr>
        <w:pStyle w:val="e"/>
        <w:spacing w:line="276" w:lineRule="auto"/>
        <w:jc w:val="both"/>
        <w:rPr>
          <w:kern w:val="1"/>
          <w:lang w:eastAsia="hi-IN" w:bidi="hi-IN"/>
        </w:rPr>
      </w:pPr>
      <w:r w:rsidRPr="00671009">
        <w:rPr>
          <w:kern w:val="1"/>
          <w:lang w:eastAsia="hi-IN" w:bidi="hi-IN"/>
        </w:rPr>
        <w:t>Потери воды при транспортировке держатся примерно на одном уровне, имея тенденцию к снижению на сетях, где проводились замены ветхих участков трубопроводов, и к повышению на сетях, где таких ремонтов не проводилось. Для сокращения и устранения непроизводительных затрат и потерь воды ежемесячно производится анализ структуры, расчетным путем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Наибольшую сложность при выявлении аварийности представляет определение размера скрытых утечек воды из водопроводной сети. Эти величины зависят от состояния водопроводной сети, возраста и материала труб, грунтовых и климатических условий и ряда других местных условий.</w:t>
      </w:r>
    </w:p>
    <w:p w:rsidR="003C3D2F" w:rsidRPr="00671009" w:rsidRDefault="003C3D2F" w:rsidP="003C3D2F">
      <w:pPr>
        <w:pStyle w:val="e"/>
        <w:spacing w:line="276" w:lineRule="auto"/>
        <w:jc w:val="center"/>
        <w:rPr>
          <w:kern w:val="1"/>
          <w:lang w:eastAsia="hi-IN" w:bidi="hi-IN"/>
        </w:rPr>
      </w:pPr>
    </w:p>
    <w:p w:rsidR="00B9556C" w:rsidRPr="00671009" w:rsidRDefault="003C3D2F">
      <w:pPr>
        <w:spacing w:before="400" w:after="200"/>
      </w:pPr>
      <w:r w:rsidRPr="00671009">
        <w:rPr>
          <w:rFonts w:ascii="Times New Roman" w:hAnsi="Times New Roman"/>
          <w:b/>
          <w:sz w:val="24"/>
        </w:rPr>
        <w:t>Таблица 1.3.12.1 - Потери воды при транспортировке</w:t>
      </w:r>
    </w:p>
    <w:tbl>
      <w:tblPr>
        <w:tblStyle w:val="a5"/>
        <w:tblW w:w="5000" w:type="pct"/>
        <w:jc w:val="center"/>
        <w:tblLook w:val="04A0"/>
      </w:tblPr>
      <w:tblGrid>
        <w:gridCol w:w="3147"/>
        <w:gridCol w:w="2712"/>
        <w:gridCol w:w="991"/>
        <w:gridCol w:w="1099"/>
        <w:gridCol w:w="991"/>
        <w:gridCol w:w="1099"/>
      </w:tblGrid>
      <w:tr w:rsidR="00671009" w:rsidRPr="00671009">
        <w:trPr>
          <w:jc w:val="center"/>
        </w:trPr>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lastRenderedPageBreak/>
              <w:t>Название РСО</w:t>
            </w:r>
          </w:p>
        </w:tc>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Тип водоснабжения</w:t>
            </w:r>
          </w:p>
        </w:tc>
        <w:tc>
          <w:tcPr>
            <w:tcW w:w="2310" w:type="pct"/>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Отчетный 2024г.</w:t>
            </w:r>
          </w:p>
        </w:tc>
        <w:tc>
          <w:tcPr>
            <w:tcW w:w="2310" w:type="pct"/>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Расчетный 2029г.</w:t>
            </w:r>
          </w:p>
        </w:tc>
      </w:tr>
      <w:tr w:rsidR="00671009" w:rsidRPr="00671009">
        <w:trPr>
          <w:jc w:val="center"/>
        </w:trPr>
        <w:tc>
          <w:tcPr>
            <w:tcW w:w="2310" w:type="pct"/>
            <w:vMerge/>
          </w:tcPr>
          <w:p w:rsidR="00B9556C" w:rsidRPr="00671009" w:rsidRDefault="00B9556C"/>
        </w:tc>
        <w:tc>
          <w:tcPr>
            <w:tcW w:w="2310" w:type="pct"/>
            <w:vMerge/>
          </w:tcPr>
          <w:p w:rsidR="00B9556C" w:rsidRPr="00671009" w:rsidRDefault="00B9556C"/>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потери в сетях, тыс. м3/год</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потери в сетях, м3/сут, (ср.сут.)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потери в сетях, тыс. м3/год</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потери в сетях, м3/сут, (ср.сут.)</w:t>
            </w:r>
          </w:p>
        </w:tc>
      </w:tr>
      <w:tr w:rsidR="00671009" w:rsidRPr="00671009">
        <w:trPr>
          <w:jc w:val="center"/>
        </w:trPr>
        <w:tc>
          <w:tcPr>
            <w:tcW w:w="2310"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УМП «Малоярославецстройзаказчик»</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Тех-кая</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ХВС</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ГВС</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Тех-кая</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bl>
    <w:p w:rsidR="00845D89" w:rsidRPr="00671009" w:rsidRDefault="00845D89" w:rsidP="00845D89">
      <w:pPr>
        <w:pStyle w:val="e"/>
        <w:spacing w:line="276" w:lineRule="auto"/>
        <w:jc w:val="both"/>
      </w:pPr>
    </w:p>
    <w:p w:rsidR="00E7751E" w:rsidRPr="00671009" w:rsidRDefault="00D36F4D" w:rsidP="00D36F4D">
      <w:pPr>
        <w:pStyle w:val="3TimesNewRoman14"/>
        <w:numPr>
          <w:ilvl w:val="0"/>
          <w:numId w:val="0"/>
        </w:numPr>
        <w:ind w:left="1224" w:hanging="504"/>
      </w:pPr>
      <w:bookmarkStart w:id="104" w:name="_Toc524593185"/>
      <w:bookmarkStart w:id="105" w:name="_Toc88831180"/>
      <w:bookmarkStart w:id="106" w:name="_Toc201654550"/>
      <w:r w:rsidRPr="00671009">
        <w:t xml:space="preserve">1.3.13. </w:t>
      </w:r>
      <w:r w:rsidR="00E7751E" w:rsidRPr="00671009">
        <w:t xml:space="preserve">Перспективные балансы водоснабжения и водоотведения (общий - баланс подачи и реализации </w:t>
      </w:r>
      <w:r w:rsidR="00290255" w:rsidRPr="00671009">
        <w:t xml:space="preserve">горячей, </w:t>
      </w:r>
      <w:r w:rsidR="00E7751E" w:rsidRPr="00671009">
        <w:t xml:space="preserve">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w:t>
      </w:r>
      <w:r w:rsidR="003B4AA8" w:rsidRPr="00671009">
        <w:t xml:space="preserve">горячей, </w:t>
      </w:r>
      <w:r w:rsidR="00E7751E" w:rsidRPr="00671009">
        <w:t>питьевой и технической воды по группам абонентов)</w:t>
      </w:r>
      <w:bookmarkEnd w:id="104"/>
      <w:bookmarkEnd w:id="105"/>
      <w:bookmarkEnd w:id="106"/>
    </w:p>
    <w:p w:rsidR="0083730B" w:rsidRPr="00671009" w:rsidRDefault="0083730B" w:rsidP="00C203E7">
      <w:pPr>
        <w:pStyle w:val="af"/>
        <w:ind w:left="0" w:firstLine="709"/>
        <w:jc w:val="both"/>
        <w:rPr>
          <w:rFonts w:eastAsia="Calibri"/>
          <w:bCs/>
          <w:i/>
        </w:rPr>
      </w:pPr>
      <w:r w:rsidRPr="00671009">
        <w:rPr>
          <w:rFonts w:eastAsia="Calibri"/>
          <w:bCs/>
        </w:rPr>
        <w:t>Перспективный баланс на</w:t>
      </w:r>
      <w:r w:rsidRPr="00671009">
        <w:t>2029</w:t>
      </w:r>
      <w:r w:rsidRPr="00671009">
        <w:rPr>
          <w:rFonts w:eastAsia="Calibri"/>
          <w:bCs/>
        </w:rPr>
        <w:t xml:space="preserve"> г. для</w:t>
      </w:r>
      <w:r w:rsidR="003C3D2F" w:rsidRPr="00671009">
        <w:rPr>
          <w:rFonts w:eastAsia="Calibri"/>
          <w:bCs/>
        </w:rPr>
        <w:t xml:space="preserve"> муниципального образования </w:t>
      </w:r>
      <w:r w:rsidRPr="00671009">
        <w:t>СП «Деревня Шумятино»</w:t>
      </w:r>
      <w:r w:rsidRPr="00671009">
        <w:rPr>
          <w:rFonts w:eastAsia="Calibri"/>
          <w:bCs/>
        </w:rPr>
        <w:t xml:space="preserve"> по группам абонентов представлен в таблице 1.3.3.1</w:t>
      </w:r>
      <w:r w:rsidR="00D44BDD" w:rsidRPr="00671009">
        <w:rPr>
          <w:rFonts w:eastAsia="Calibri"/>
          <w:bCs/>
        </w:rPr>
        <w:t>.</w:t>
      </w:r>
    </w:p>
    <w:p w:rsidR="005A3214" w:rsidRPr="00671009" w:rsidRDefault="006A3FF6" w:rsidP="00C203E7">
      <w:pPr>
        <w:pStyle w:val="af"/>
        <w:ind w:left="0" w:firstLine="709"/>
        <w:jc w:val="both"/>
        <w:rPr>
          <w:rFonts w:eastAsia="Calibri"/>
          <w:bCs/>
        </w:rPr>
      </w:pPr>
      <w:r w:rsidRPr="00671009">
        <w:rPr>
          <w:rFonts w:eastAsia="Calibri"/>
          <w:bCs/>
        </w:rPr>
        <w:t>Общий баланс представлен в разделе 1.3.1. в таблице1.3.1.1</w:t>
      </w:r>
      <w:r w:rsidR="003C3D2F" w:rsidRPr="00671009">
        <w:rPr>
          <w:rFonts w:eastAsia="Calibri"/>
          <w:bCs/>
        </w:rPr>
        <w:t>.</w:t>
      </w:r>
    </w:p>
    <w:p w:rsidR="006A3FF6" w:rsidRPr="00671009" w:rsidRDefault="006A3FF6" w:rsidP="00C203E7">
      <w:pPr>
        <w:pStyle w:val="af"/>
        <w:ind w:left="0" w:firstLine="709"/>
        <w:jc w:val="both"/>
        <w:rPr>
          <w:rFonts w:eastAsia="Calibri"/>
          <w:bCs/>
        </w:rPr>
      </w:pPr>
      <w:r w:rsidRPr="00671009">
        <w:rPr>
          <w:rFonts w:eastAsia="Calibri"/>
          <w:bCs/>
        </w:rPr>
        <w:t xml:space="preserve">Территориальный и структурный балансы </w:t>
      </w:r>
      <w:r w:rsidR="00717DA0" w:rsidRPr="00671009">
        <w:rPr>
          <w:rFonts w:eastAsia="Calibri"/>
          <w:bCs/>
        </w:rPr>
        <w:t>представлены</w:t>
      </w:r>
      <w:r w:rsidRPr="00671009">
        <w:rPr>
          <w:rFonts w:eastAsia="Calibri"/>
          <w:bCs/>
        </w:rPr>
        <w:t xml:space="preserve"> в разделе 1.3.2. в таблиц</w:t>
      </w:r>
      <w:r w:rsidR="00D44BDD" w:rsidRPr="00671009">
        <w:rPr>
          <w:rFonts w:eastAsia="Calibri"/>
          <w:bCs/>
        </w:rPr>
        <w:t xml:space="preserve">ах </w:t>
      </w:r>
      <w:r w:rsidRPr="00671009">
        <w:rPr>
          <w:rFonts w:eastAsia="Calibri"/>
          <w:bCs/>
        </w:rPr>
        <w:t>1.3.2.1</w:t>
      </w:r>
      <w:r w:rsidR="00D44BDD" w:rsidRPr="00671009">
        <w:rPr>
          <w:rFonts w:eastAsia="Calibri"/>
          <w:bCs/>
        </w:rPr>
        <w:t xml:space="preserve"> и </w:t>
      </w:r>
      <w:r w:rsidRPr="00671009">
        <w:rPr>
          <w:rFonts w:eastAsia="Calibri"/>
          <w:bCs/>
        </w:rPr>
        <w:t>1.3.2.2</w:t>
      </w:r>
      <w:r w:rsidR="00D44BDD" w:rsidRPr="00671009">
        <w:rPr>
          <w:rFonts w:eastAsia="Calibri"/>
          <w:bCs/>
        </w:rPr>
        <w:t>.</w:t>
      </w:r>
    </w:p>
    <w:p w:rsidR="00865687" w:rsidRPr="00671009" w:rsidRDefault="00865687" w:rsidP="00285A84">
      <w:pPr>
        <w:pStyle w:val="afc"/>
        <w:spacing w:line="276" w:lineRule="auto"/>
        <w:ind w:left="0"/>
        <w:jc w:val="both"/>
      </w:pPr>
      <w:bookmarkStart w:id="107" w:name="_Toc524593186"/>
    </w:p>
    <w:p w:rsidR="00E7751E" w:rsidRPr="00671009" w:rsidRDefault="00D36F4D" w:rsidP="00D36F4D">
      <w:pPr>
        <w:pStyle w:val="3TimesNewRoman14"/>
        <w:numPr>
          <w:ilvl w:val="0"/>
          <w:numId w:val="0"/>
        </w:numPr>
        <w:ind w:left="1224" w:hanging="504"/>
      </w:pPr>
      <w:bookmarkStart w:id="108" w:name="_Toc88831181"/>
      <w:bookmarkStart w:id="109" w:name="_Toc201654551"/>
      <w:r w:rsidRPr="00671009">
        <w:t xml:space="preserve">1.3.14. </w:t>
      </w:r>
      <w:r w:rsidR="00E7751E" w:rsidRPr="00671009">
        <w:t xml:space="preserve">Расчет требуемой мощности водозаборных сооружений исходя из данных о перспективном потреблении </w:t>
      </w:r>
      <w:r w:rsidR="003B4AA8" w:rsidRPr="00671009">
        <w:t xml:space="preserve">горячей, </w:t>
      </w:r>
      <w:r w:rsidR="00E7751E" w:rsidRPr="00671009">
        <w:t xml:space="preserve">питьевой и технической воды и величины потерь </w:t>
      </w:r>
      <w:r w:rsidR="00290255" w:rsidRPr="00671009">
        <w:t xml:space="preserve">горячей, </w:t>
      </w:r>
      <w:r w:rsidR="00E7751E" w:rsidRPr="00671009">
        <w:t xml:space="preserve">питьевой и технической воды при ее транспортировке с указанием требуемых объемов подачи и потребления </w:t>
      </w:r>
      <w:r w:rsidR="00070DA3" w:rsidRPr="00671009">
        <w:t xml:space="preserve">горячей, </w:t>
      </w:r>
      <w:r w:rsidR="00E7751E" w:rsidRPr="00671009">
        <w:t>питьевой и технической воды, дефицита (резерва) мощностей по технологическим зонам с разбивкой по годам</w:t>
      </w:r>
      <w:bookmarkEnd w:id="107"/>
      <w:bookmarkEnd w:id="108"/>
      <w:bookmarkEnd w:id="109"/>
    </w:p>
    <w:p w:rsidR="00C7160D" w:rsidRPr="00671009" w:rsidRDefault="003C3D2F" w:rsidP="003C3D2F">
      <w:pPr>
        <w:pStyle w:val="e"/>
        <w:spacing w:line="276" w:lineRule="auto"/>
        <w:jc w:val="both"/>
      </w:pPr>
      <w:r w:rsidRPr="00671009">
        <w:t>Расчет требуемой мощности водозаборных сооружений представлен в таблице ниже.</w:t>
      </w: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C7160D" w:rsidRPr="00671009" w:rsidRDefault="00C7160D" w:rsidP="003C3D2F">
      <w:pPr>
        <w:pStyle w:val="e"/>
        <w:spacing w:line="276" w:lineRule="auto"/>
        <w:jc w:val="center"/>
      </w:pPr>
    </w:p>
    <w:p w:rsidR="00B9556C" w:rsidRPr="00671009" w:rsidRDefault="003C3D2F">
      <w:pPr>
        <w:spacing w:before="400" w:after="200"/>
      </w:pPr>
      <w:r w:rsidRPr="00671009">
        <w:rPr>
          <w:rFonts w:ascii="Times New Roman" w:hAnsi="Times New Roman"/>
          <w:b/>
          <w:sz w:val="24"/>
        </w:rPr>
        <w:t>Таблица 1.3.14.1 - Требуемая перспективная мощность водозаборных сооружений</w:t>
      </w:r>
    </w:p>
    <w:tbl>
      <w:tblPr>
        <w:tblStyle w:val="a5"/>
        <w:tblW w:w="5000" w:type="pct"/>
        <w:jc w:val="center"/>
        <w:tblLook w:val="04A0"/>
      </w:tblPr>
      <w:tblGrid>
        <w:gridCol w:w="4171"/>
        <w:gridCol w:w="4171"/>
        <w:gridCol w:w="1461"/>
        <w:gridCol w:w="1033"/>
        <w:gridCol w:w="1033"/>
        <w:gridCol w:w="1033"/>
        <w:gridCol w:w="1033"/>
        <w:gridCol w:w="1036"/>
      </w:tblGrid>
      <w:tr w:rsidR="00671009" w:rsidRPr="00671009" w:rsidTr="00BD064A">
        <w:trPr>
          <w:jc w:val="center"/>
        </w:trPr>
        <w:tc>
          <w:tcPr>
            <w:tcW w:w="1393"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водозаборногосооружения</w:t>
            </w:r>
          </w:p>
        </w:tc>
        <w:tc>
          <w:tcPr>
            <w:tcW w:w="1393"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Показатель</w:t>
            </w:r>
          </w:p>
        </w:tc>
        <w:tc>
          <w:tcPr>
            <w:tcW w:w="488"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34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2025</w:t>
            </w:r>
          </w:p>
        </w:tc>
        <w:tc>
          <w:tcPr>
            <w:tcW w:w="34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2026</w:t>
            </w:r>
          </w:p>
        </w:tc>
        <w:tc>
          <w:tcPr>
            <w:tcW w:w="34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2027</w:t>
            </w:r>
          </w:p>
        </w:tc>
        <w:tc>
          <w:tcPr>
            <w:tcW w:w="34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2028</w:t>
            </w:r>
          </w:p>
        </w:tc>
        <w:tc>
          <w:tcPr>
            <w:tcW w:w="346"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r>
      <w:tr w:rsidR="00671009" w:rsidRPr="00671009" w:rsidTr="00BD064A">
        <w:trPr>
          <w:jc w:val="center"/>
        </w:trPr>
        <w:tc>
          <w:tcPr>
            <w:tcW w:w="5000" w:type="pct"/>
            <w:gridSpan w:val="8"/>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Шумятино</w:t>
            </w:r>
          </w:p>
        </w:tc>
      </w:tr>
      <w:tr w:rsidR="00671009" w:rsidRPr="00671009" w:rsidTr="00BD064A">
        <w:trPr>
          <w:jc w:val="center"/>
        </w:trPr>
        <w:tc>
          <w:tcPr>
            <w:tcW w:w="5000" w:type="pct"/>
            <w:gridSpan w:val="8"/>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BD064A" w:rsidRPr="00671009" w:rsidTr="00BD064A">
        <w:trPr>
          <w:jc w:val="center"/>
        </w:trPr>
        <w:tc>
          <w:tcPr>
            <w:tcW w:w="139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Артезианская</w:t>
            </w:r>
          </w:p>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87,600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87,600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31,020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56,580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56,580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56,580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56,580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56,580</w:t>
            </w:r>
          </w:p>
        </w:tc>
      </w:tr>
      <w:tr w:rsidR="00671009" w:rsidRPr="00671009" w:rsidTr="00BD064A">
        <w:trPr>
          <w:jc w:val="center"/>
        </w:trPr>
        <w:tc>
          <w:tcPr>
            <w:tcW w:w="5000" w:type="pct"/>
            <w:gridSpan w:val="8"/>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Панское</w:t>
            </w:r>
          </w:p>
        </w:tc>
      </w:tr>
      <w:tr w:rsidR="00671009" w:rsidRPr="00671009" w:rsidTr="00BD064A">
        <w:trPr>
          <w:jc w:val="center"/>
        </w:trPr>
        <w:tc>
          <w:tcPr>
            <w:tcW w:w="5000" w:type="pct"/>
            <w:gridSpan w:val="8"/>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671009" w:rsidRPr="00671009" w:rsidTr="00BD064A">
        <w:trPr>
          <w:jc w:val="center"/>
        </w:trPr>
        <w:tc>
          <w:tcPr>
            <w:tcW w:w="1393" w:type="pct"/>
            <w:vMerge w:val="restar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Артезианская</w:t>
            </w:r>
          </w:p>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BD064A">
        <w:trPr>
          <w:jc w:val="center"/>
        </w:trPr>
        <w:tc>
          <w:tcPr>
            <w:tcW w:w="1393" w:type="pct"/>
            <w:vMerge/>
          </w:tcPr>
          <w:p w:rsidR="00B9556C" w:rsidRPr="00671009" w:rsidRDefault="00B9556C"/>
        </w:tc>
        <w:tc>
          <w:tcPr>
            <w:tcW w:w="1393"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c>
          <w:tcPr>
            <w:tcW w:w="34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87,600</w:t>
            </w:r>
          </w:p>
        </w:tc>
      </w:tr>
      <w:tr w:rsidR="00671009" w:rsidRPr="00671009" w:rsidTr="00BD064A">
        <w:trPr>
          <w:jc w:val="center"/>
        </w:trPr>
        <w:tc>
          <w:tcPr>
            <w:tcW w:w="5000" w:type="pct"/>
            <w:gridSpan w:val="8"/>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Терентьево</w:t>
            </w:r>
          </w:p>
        </w:tc>
      </w:tr>
      <w:tr w:rsidR="00671009" w:rsidRPr="00671009" w:rsidTr="00BD064A">
        <w:trPr>
          <w:jc w:val="center"/>
        </w:trPr>
        <w:tc>
          <w:tcPr>
            <w:tcW w:w="5000" w:type="pct"/>
            <w:gridSpan w:val="8"/>
            <w:shd w:val="clear" w:color="auto" w:fill="F2F2F2"/>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r>
      <w:tr w:rsidR="00BD064A" w:rsidRPr="00671009" w:rsidTr="00BD064A">
        <w:trPr>
          <w:jc w:val="center"/>
        </w:trPr>
        <w:tc>
          <w:tcPr>
            <w:tcW w:w="1393" w:type="pct"/>
            <w:vMerge w:val="restart"/>
            <w:shd w:val="clear" w:color="auto" w:fill="FFFFFF"/>
            <w:tcMar>
              <w:top w:w="40" w:type="dxa"/>
              <w:left w:w="200" w:type="dxa"/>
              <w:bottom w:w="40" w:type="dxa"/>
              <w:right w:w="200" w:type="dxa"/>
            </w:tcMar>
            <w:vAlign w:val="center"/>
          </w:tcPr>
          <w:p w:rsidR="00BD064A" w:rsidRPr="00671009" w:rsidRDefault="00BD064A" w:rsidP="00BD064A">
            <w:r w:rsidRPr="00671009">
              <w:rPr>
                <w:rFonts w:ascii="Times New Roman" w:hAnsi="Times New Roman"/>
                <w:szCs w:val="22"/>
              </w:rPr>
              <w:t>Артезианская</w:t>
            </w:r>
          </w:p>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0,000</w:t>
            </w:r>
          </w:p>
        </w:tc>
      </w:tr>
      <w:tr w:rsidR="00BD064A" w:rsidRPr="00671009" w:rsidTr="00BD064A">
        <w:trPr>
          <w:jc w:val="center"/>
        </w:trPr>
        <w:tc>
          <w:tcPr>
            <w:tcW w:w="1393" w:type="pct"/>
            <w:vMerge/>
          </w:tcPr>
          <w:p w:rsidR="00BD064A" w:rsidRPr="00671009" w:rsidRDefault="00BD064A" w:rsidP="00BD064A"/>
        </w:tc>
        <w:tc>
          <w:tcPr>
            <w:tcW w:w="1393"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BD064A" w:rsidRPr="00671009" w:rsidRDefault="00BD064A" w:rsidP="00BD064A">
            <w:pPr>
              <w:jc w:val="center"/>
            </w:pPr>
            <w:r w:rsidRPr="00671009">
              <w:rPr>
                <w:rFonts w:ascii="Times New Roman" w:hAnsi="Times New Roman"/>
                <w:szCs w:val="22"/>
              </w:rPr>
              <w:t>тыс.м3/год</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5"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c>
          <w:tcPr>
            <w:tcW w:w="346" w:type="pct"/>
            <w:shd w:val="clear" w:color="auto" w:fill="FFFFFF"/>
            <w:tcMar>
              <w:top w:w="40" w:type="dxa"/>
              <w:left w:w="200" w:type="dxa"/>
              <w:bottom w:w="40" w:type="dxa"/>
              <w:right w:w="200" w:type="dxa"/>
            </w:tcMar>
            <w:vAlign w:val="center"/>
          </w:tcPr>
          <w:p w:rsidR="00BD064A" w:rsidRPr="00671009" w:rsidRDefault="00BD064A" w:rsidP="00BD064A">
            <w:pPr>
              <w:jc w:val="center"/>
            </w:pPr>
            <w:r>
              <w:rPr>
                <w:rFonts w:ascii="Times New Roman" w:hAnsi="Times New Roman"/>
                <w:szCs w:val="22"/>
              </w:rPr>
              <w:t>56,940</w:t>
            </w:r>
          </w:p>
        </w:tc>
      </w:tr>
    </w:tbl>
    <w:p w:rsidR="00B9556C" w:rsidRPr="00671009" w:rsidRDefault="00B9556C">
      <w:pPr>
        <w:sectPr w:rsidR="00B9556C" w:rsidRPr="00671009" w:rsidSect="003C3D2F">
          <w:pgSz w:w="16838" w:h="11906" w:orient="landscape"/>
          <w:pgMar w:top="743" w:right="849" w:bottom="856" w:left="1418" w:header="709" w:footer="709" w:gutter="0"/>
          <w:cols w:space="708"/>
          <w:titlePg/>
          <w:docGrid w:linePitch="360"/>
        </w:sectPr>
      </w:pPr>
    </w:p>
    <w:p w:rsidR="00194349" w:rsidRPr="00671009" w:rsidRDefault="00D36F4D" w:rsidP="00D36F4D">
      <w:pPr>
        <w:pStyle w:val="3TimesNewRoman14"/>
        <w:numPr>
          <w:ilvl w:val="0"/>
          <w:numId w:val="0"/>
        </w:numPr>
        <w:ind w:left="1224" w:hanging="504"/>
      </w:pPr>
      <w:bookmarkStart w:id="110" w:name="_Toc88831182"/>
      <w:bookmarkStart w:id="111" w:name="_Toc201654552"/>
      <w:r w:rsidRPr="00671009">
        <w:lastRenderedPageBreak/>
        <w:t xml:space="preserve">1.3.15. </w:t>
      </w:r>
      <w:r w:rsidR="00194349" w:rsidRPr="00671009">
        <w:t>Наименование организации, которая наделена статусом гарантирующей организации</w:t>
      </w:r>
      <w:bookmarkEnd w:id="110"/>
      <w:bookmarkEnd w:id="111"/>
    </w:p>
    <w:p w:rsidR="00351B52" w:rsidRPr="00671009" w:rsidRDefault="00351B52" w:rsidP="00351B52">
      <w:pPr>
        <w:pStyle w:val="e"/>
        <w:spacing w:line="276" w:lineRule="auto"/>
        <w:jc w:val="both"/>
      </w:pPr>
      <w:r w:rsidRPr="00671009">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 (п. 4 ст. 14 Федерального закона № 416-ФЗ).</w:t>
      </w:r>
    </w:p>
    <w:p w:rsidR="00351B52" w:rsidRPr="00671009" w:rsidRDefault="00351B52" w:rsidP="00351B52">
      <w:pPr>
        <w:pStyle w:val="e"/>
        <w:spacing w:line="276" w:lineRule="auto"/>
        <w:jc w:val="both"/>
      </w:pPr>
      <w:r w:rsidRPr="00671009">
        <w:t>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w:t>
      </w:r>
    </w:p>
    <w:p w:rsidR="00351B52" w:rsidRPr="00671009" w:rsidRDefault="00351B52" w:rsidP="00351B52">
      <w:pPr>
        <w:pStyle w:val="e"/>
        <w:spacing w:line="276" w:lineRule="auto"/>
        <w:jc w:val="both"/>
      </w:pPr>
      <w:r w:rsidRPr="00671009">
        <w:t>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w:t>
      </w:r>
    </w:p>
    <w:p w:rsidR="00C7160D" w:rsidRPr="00671009" w:rsidRDefault="00351B52" w:rsidP="003C3D2F">
      <w:pPr>
        <w:pStyle w:val="e"/>
        <w:spacing w:line="276" w:lineRule="auto"/>
        <w:jc w:val="both"/>
      </w:pPr>
      <w:r w:rsidRPr="00671009">
        <w:t>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её деятельности.</w:t>
      </w:r>
    </w:p>
    <w:p w:rsidR="003C3D2F" w:rsidRPr="00671009" w:rsidRDefault="003C3D2F" w:rsidP="003C3D2F">
      <w:pPr>
        <w:pStyle w:val="e"/>
        <w:spacing w:line="276" w:lineRule="auto"/>
        <w:jc w:val="both"/>
      </w:pP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194349" w:rsidRPr="00671009" w:rsidRDefault="00D36F4D" w:rsidP="00D36F4D">
      <w:pPr>
        <w:pStyle w:val="3TimesNewRoman14"/>
        <w:numPr>
          <w:ilvl w:val="0"/>
          <w:numId w:val="0"/>
        </w:numPr>
        <w:ind w:left="1224" w:hanging="504"/>
      </w:pPr>
      <w:bookmarkStart w:id="112" w:name="_Toc88831183"/>
      <w:bookmarkStart w:id="113" w:name="_Toc201654553"/>
      <w:r w:rsidRPr="00671009">
        <w:lastRenderedPageBreak/>
        <w:t xml:space="preserve">1.4. </w:t>
      </w:r>
      <w:r w:rsidR="00766361" w:rsidRPr="00671009">
        <w:t>ПРЕДЛОЖЕНИЯ ПО СТРОИТЕЛЬСТВУ, РЕКОНСТРУКЦИИ И МОДЕРНИЗАЦИИ ОБЪЕКТОВ ЦЕНТРАЛИЗОВАННЫХ СИСТЕМ ВОДОСНАБЖЕНИЯ</w:t>
      </w:r>
      <w:bookmarkEnd w:id="112"/>
      <w:bookmarkEnd w:id="113"/>
    </w:p>
    <w:p w:rsidR="00194349" w:rsidRPr="00671009" w:rsidRDefault="00D36F4D" w:rsidP="00D36F4D">
      <w:pPr>
        <w:pStyle w:val="3TimesNewRoman14"/>
        <w:numPr>
          <w:ilvl w:val="0"/>
          <w:numId w:val="0"/>
        </w:numPr>
        <w:ind w:left="1224" w:hanging="504"/>
      </w:pPr>
      <w:bookmarkStart w:id="114" w:name="_Toc88831184"/>
      <w:bookmarkStart w:id="115" w:name="_Toc201654554"/>
      <w:r w:rsidRPr="00671009">
        <w:t xml:space="preserve">1.4.1. </w:t>
      </w:r>
      <w:r w:rsidR="0011613F" w:rsidRPr="00671009">
        <w:t>Перечень основных мероприятий по реализации схем водоснабжения с разбивкой по годам</w:t>
      </w:r>
      <w:bookmarkEnd w:id="114"/>
      <w:bookmarkEnd w:id="115"/>
    </w:p>
    <w:p w:rsidR="00071FDD" w:rsidRPr="00671009" w:rsidRDefault="00071FDD" w:rsidP="00071FDD">
      <w:pPr>
        <w:pStyle w:val="e"/>
        <w:spacing w:line="276" w:lineRule="auto"/>
        <w:jc w:val="both"/>
      </w:pPr>
      <w:r w:rsidRPr="00671009">
        <w:t>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МО СП «Деревня Шумятино» не представляется возможным ввиду отсутствия информации.</w:t>
      </w:r>
    </w:p>
    <w:p w:rsidR="00D35DF3" w:rsidRPr="00671009" w:rsidRDefault="00D35DF3" w:rsidP="003C3D2F">
      <w:pPr>
        <w:pStyle w:val="e"/>
        <w:spacing w:before="0" w:line="240" w:lineRule="auto"/>
        <w:jc w:val="center"/>
        <w:rPr>
          <w:rFonts w:eastAsiaTheme="minorHAnsi"/>
          <w:b/>
          <w:szCs w:val="22"/>
          <w:lang w:eastAsia="en-US"/>
        </w:rPr>
      </w:pPr>
    </w:p>
    <w:p w:rsidR="00443E53" w:rsidRPr="00671009" w:rsidRDefault="00C245F2" w:rsidP="00D36F4D">
      <w:pPr>
        <w:pStyle w:val="3TimesNewRoman14"/>
        <w:numPr>
          <w:ilvl w:val="0"/>
          <w:numId w:val="0"/>
        </w:numPr>
        <w:ind w:left="1224" w:hanging="504"/>
      </w:pPr>
      <w:bookmarkStart w:id="116" w:name="_Toc88831185"/>
      <w:bookmarkStart w:id="117" w:name="_Toc201654555"/>
      <w:r w:rsidRPr="00671009">
        <w:t xml:space="preserve">1.4.2. </w:t>
      </w:r>
      <w:r w:rsidR="00443E53" w:rsidRPr="00671009">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116"/>
      <w:bookmarkEnd w:id="117"/>
    </w:p>
    <w:p w:rsidR="003C3D2F" w:rsidRPr="00671009" w:rsidRDefault="003C3D2F" w:rsidP="003C3D2F">
      <w:pPr>
        <w:pStyle w:val="e"/>
        <w:spacing w:line="276" w:lineRule="auto"/>
        <w:jc w:val="both"/>
      </w:pPr>
      <w:r w:rsidRPr="00671009">
        <w:t>1. Строительство водопроводных сетей необходимо для обеспечения жилых зданий услугой водоснабжения;</w:t>
      </w:r>
    </w:p>
    <w:p w:rsidR="003C3D2F" w:rsidRPr="00671009" w:rsidRDefault="003C3D2F" w:rsidP="003C3D2F">
      <w:pPr>
        <w:pStyle w:val="e"/>
        <w:spacing w:line="276" w:lineRule="auto"/>
        <w:jc w:val="both"/>
      </w:pPr>
      <w:r w:rsidRPr="00671009">
        <w:t>2. Реконструкция сетей необходима в связи с тем, что водопроводные сети выработали свой ресурс и нуждаются в замене;</w:t>
      </w:r>
    </w:p>
    <w:p w:rsidR="003C3D2F" w:rsidRPr="00671009" w:rsidRDefault="003C3D2F" w:rsidP="003C3D2F">
      <w:pPr>
        <w:pStyle w:val="e"/>
        <w:spacing w:line="276" w:lineRule="auto"/>
        <w:jc w:val="both"/>
      </w:pPr>
      <w:r w:rsidRPr="00671009">
        <w:t>3. Снижение износа насосного оборудования и увеличение надежности водоснабжения;</w:t>
      </w:r>
    </w:p>
    <w:p w:rsidR="003C3D2F" w:rsidRPr="00671009" w:rsidRDefault="003C3D2F" w:rsidP="003C3D2F">
      <w:pPr>
        <w:pStyle w:val="e"/>
        <w:spacing w:line="276" w:lineRule="auto"/>
        <w:jc w:val="both"/>
      </w:pPr>
      <w:r w:rsidRPr="00671009">
        <w:t>4. Снижение износа электротехнического оборудования и увеличение надежности водоснабжения;</w:t>
      </w:r>
    </w:p>
    <w:p w:rsidR="003C3D2F" w:rsidRPr="00671009" w:rsidRDefault="003C3D2F" w:rsidP="003C3D2F">
      <w:pPr>
        <w:pStyle w:val="e"/>
        <w:spacing w:line="276" w:lineRule="auto"/>
        <w:jc w:val="both"/>
      </w:pPr>
      <w:r w:rsidRPr="00671009">
        <w:t>5. Снижение износа оборудования КИПиА и увеличение надежности водоснабжения, уровня автоматизации;</w:t>
      </w:r>
    </w:p>
    <w:p w:rsidR="003C3D2F" w:rsidRPr="00671009" w:rsidRDefault="003C3D2F" w:rsidP="003C3D2F">
      <w:pPr>
        <w:pStyle w:val="e"/>
        <w:spacing w:line="276" w:lineRule="auto"/>
        <w:jc w:val="both"/>
      </w:pPr>
      <w:r w:rsidRPr="00671009">
        <w:t>6. Установка приборов учета на скважинах и у абонентов позволяет сократить и устранить непроизводственные затраты и потери воды.</w:t>
      </w:r>
    </w:p>
    <w:p w:rsidR="00527EE5" w:rsidRPr="00671009" w:rsidRDefault="003C3D2F" w:rsidP="003C3D2F">
      <w:pPr>
        <w:pStyle w:val="e"/>
        <w:spacing w:line="276" w:lineRule="auto"/>
        <w:jc w:val="both"/>
      </w:pPr>
      <w:r w:rsidRPr="00671009">
        <w:t>7. Режим ЗСО обеспечивает санитарную охрану от загрязнения источников водоснабжения и водопроводных сооружений, а также территорий, на которых они расположены.</w:t>
      </w:r>
    </w:p>
    <w:p w:rsidR="00FB4F6E" w:rsidRPr="00671009" w:rsidRDefault="00C245F2" w:rsidP="00D36F4D">
      <w:pPr>
        <w:pStyle w:val="3TimesNewRoman14"/>
        <w:numPr>
          <w:ilvl w:val="0"/>
          <w:numId w:val="0"/>
        </w:numPr>
        <w:ind w:left="1224" w:hanging="504"/>
      </w:pPr>
      <w:bookmarkStart w:id="118" w:name="_Toc88831186"/>
      <w:bookmarkStart w:id="119" w:name="_Toc201654556"/>
      <w:r w:rsidRPr="00671009">
        <w:t xml:space="preserve">1.4.3. </w:t>
      </w:r>
      <w:r w:rsidR="00194349" w:rsidRPr="00671009">
        <w:t>Сведения о вновь строящихся, реконструируемых и предлагаемых к выводу из эксплуатации объектах системы водоснабжения</w:t>
      </w:r>
      <w:bookmarkEnd w:id="118"/>
      <w:bookmarkEnd w:id="119"/>
    </w:p>
    <w:p w:rsidR="000200E3" w:rsidRPr="00671009" w:rsidRDefault="000200E3" w:rsidP="000200E3">
      <w:pPr>
        <w:pStyle w:val="e"/>
        <w:spacing w:line="276" w:lineRule="auto"/>
        <w:jc w:val="both"/>
      </w:pPr>
      <w:r w:rsidRPr="00671009">
        <w:t>Вновь строящиеся, реконструируемые и предлагаемые к выводу из эксплуатации объектах системы водоснабжения в</w:t>
      </w:r>
      <w:r w:rsidR="003C3D2F" w:rsidRPr="00671009">
        <w:t xml:space="preserve"> МО </w:t>
      </w:r>
      <w:r w:rsidRPr="00671009">
        <w:t>СП «Деревня Шумятино» отсутствуют.</w:t>
      </w:r>
    </w:p>
    <w:p w:rsidR="003C3D2F" w:rsidRPr="00671009" w:rsidRDefault="003C3D2F" w:rsidP="009E71A2">
      <w:pPr>
        <w:pStyle w:val="e"/>
        <w:spacing w:line="276" w:lineRule="auto"/>
        <w:jc w:val="both"/>
      </w:pPr>
    </w:p>
    <w:p w:rsidR="00BD1F71" w:rsidRPr="00671009" w:rsidRDefault="00C245F2" w:rsidP="00D36F4D">
      <w:pPr>
        <w:pStyle w:val="3TimesNewRoman14"/>
        <w:numPr>
          <w:ilvl w:val="0"/>
          <w:numId w:val="0"/>
        </w:numPr>
        <w:ind w:left="1224" w:hanging="504"/>
      </w:pPr>
      <w:bookmarkStart w:id="120" w:name="_Toc88831187"/>
      <w:bookmarkStart w:id="121" w:name="_Toc201654557"/>
      <w:r w:rsidRPr="00671009">
        <w:t xml:space="preserve">1.4.4. </w:t>
      </w:r>
      <w:r w:rsidR="00BD1F71" w:rsidRPr="00671009">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20"/>
      <w:bookmarkEnd w:id="121"/>
    </w:p>
    <w:p w:rsidR="003C3D2F" w:rsidRPr="00671009" w:rsidRDefault="003C3D2F" w:rsidP="003C3D2F">
      <w:pPr>
        <w:pStyle w:val="e"/>
        <w:spacing w:line="276" w:lineRule="auto"/>
        <w:jc w:val="both"/>
      </w:pPr>
      <w:r w:rsidRPr="00671009">
        <w:t>Системы управления технологическими процессами включают:</w:t>
      </w:r>
    </w:p>
    <w:p w:rsidR="003C3D2F" w:rsidRPr="00671009" w:rsidRDefault="003C3D2F" w:rsidP="003C3D2F">
      <w:pPr>
        <w:pStyle w:val="e"/>
        <w:spacing w:line="276" w:lineRule="auto"/>
        <w:jc w:val="both"/>
      </w:pPr>
      <w:r w:rsidRPr="00671009">
        <w:lastRenderedPageBreak/>
        <w:t>диспетчерскую – обеспечивающую контроль и поддержание заданных режимов работы водопроводных сооружений на основе использования средств контроля, передачи, преобразования и отображения информации;</w:t>
      </w:r>
    </w:p>
    <w:p w:rsidR="003C3D2F" w:rsidRPr="00671009" w:rsidRDefault="003C3D2F" w:rsidP="003C3D2F">
      <w:pPr>
        <w:pStyle w:val="e"/>
        <w:spacing w:line="276" w:lineRule="auto"/>
        <w:jc w:val="both"/>
      </w:pPr>
      <w:r w:rsidRPr="00671009">
        <w:t>автоматизированную (АСУ ТП) – включающую диспетчерскую систему управления с применением средств вычислительной техники для оценки экономичности, качества работы и расчёта оптимальных режимов эксплуатации сооружений. АСУ ТП должны применяться при условии их окупаемости.</w:t>
      </w:r>
    </w:p>
    <w:p w:rsidR="003C3D2F" w:rsidRPr="00671009" w:rsidRDefault="003C3D2F" w:rsidP="003C3D2F">
      <w:pPr>
        <w:pStyle w:val="e"/>
        <w:spacing w:line="276" w:lineRule="auto"/>
        <w:jc w:val="both"/>
      </w:pPr>
      <w:r w:rsidRPr="00671009">
        <w:t>Диспетчерское управление необходимо сочетать с частичной или полной автоматизацией контролируемых сооружений. Объёмы диспетчерского управления должны быть минимальными, но достаточными для исчерпывающей информации о протекании технологического процесса и состоянии технологического оборудования, а также оперативного управления сооружениями.</w:t>
      </w:r>
    </w:p>
    <w:p w:rsidR="003C3D2F" w:rsidRPr="00671009" w:rsidRDefault="003C3D2F" w:rsidP="003C3D2F">
      <w:pPr>
        <w:pStyle w:val="e"/>
        <w:spacing w:line="276" w:lineRule="auto"/>
        <w:jc w:val="both"/>
      </w:pPr>
      <w:r w:rsidRPr="00671009">
        <w:t>Пункты управления и отдельные контролируемые сооружения должны также включаться в систему административно-хозяйственной телефонной связи. Пункты управления и контролируемые сооружения должны быть радиофицированы.</w:t>
      </w:r>
    </w:p>
    <w:p w:rsidR="003C3D2F" w:rsidRPr="00671009" w:rsidRDefault="003C3D2F" w:rsidP="003C3D2F">
      <w:pPr>
        <w:pStyle w:val="e"/>
        <w:spacing w:line="276" w:lineRule="auto"/>
        <w:jc w:val="both"/>
      </w:pPr>
      <w:r w:rsidRPr="00671009">
        <w:t>В пунктах управления следует предусматривать:</w:t>
      </w:r>
    </w:p>
    <w:p w:rsidR="003C3D2F" w:rsidRPr="00671009" w:rsidRDefault="003C3D2F" w:rsidP="003C3D2F">
      <w:pPr>
        <w:pStyle w:val="e"/>
        <w:spacing w:line="276" w:lineRule="auto"/>
        <w:jc w:val="both"/>
      </w:pPr>
      <w:r w:rsidRPr="00671009">
        <w:t>диспетчерскую – для размещения диспетчерского персонала, щита пульта, мнемосхемы, других средств отображения информации и средств связи;</w:t>
      </w:r>
    </w:p>
    <w:p w:rsidR="003C3D2F" w:rsidRPr="00671009" w:rsidRDefault="003C3D2F" w:rsidP="003C3D2F">
      <w:pPr>
        <w:pStyle w:val="e"/>
        <w:spacing w:line="276" w:lineRule="auto"/>
        <w:jc w:val="both"/>
      </w:pPr>
      <w:r w:rsidRPr="00671009">
        <w:t>аппаратную – для размещения устройств телемеханики, электропитания, коммутации линии связи (кросс) каналообразующей и релейной телефонной аппаратуры;</w:t>
      </w:r>
    </w:p>
    <w:p w:rsidR="003C3D2F" w:rsidRPr="00671009" w:rsidRDefault="003C3D2F" w:rsidP="003C3D2F">
      <w:pPr>
        <w:pStyle w:val="e"/>
        <w:spacing w:line="276" w:lineRule="auto"/>
        <w:jc w:val="both"/>
      </w:pPr>
      <w:r w:rsidRPr="00671009">
        <w:t>комнату отдыха персонала;</w:t>
      </w:r>
    </w:p>
    <w:p w:rsidR="003C3D2F" w:rsidRPr="00671009" w:rsidRDefault="003C3D2F" w:rsidP="003C3D2F">
      <w:pPr>
        <w:pStyle w:val="e"/>
        <w:spacing w:line="276" w:lineRule="auto"/>
        <w:jc w:val="both"/>
      </w:pPr>
      <w:r w:rsidRPr="00671009">
        <w:t>мастерскую текущего ремонта аппаратуры;</w:t>
      </w:r>
    </w:p>
    <w:p w:rsidR="003C3D2F" w:rsidRPr="00671009" w:rsidRDefault="003C3D2F" w:rsidP="003C3D2F">
      <w:pPr>
        <w:pStyle w:val="e"/>
        <w:spacing w:line="276" w:lineRule="auto"/>
        <w:jc w:val="both"/>
      </w:pPr>
      <w:r w:rsidRPr="00671009">
        <w:t>аккумуляторную и зарядную.</w:t>
      </w:r>
    </w:p>
    <w:p w:rsidR="003C3D2F" w:rsidRPr="00671009" w:rsidRDefault="003C3D2F" w:rsidP="003C3D2F">
      <w:pPr>
        <w:pStyle w:val="e"/>
        <w:spacing w:line="276" w:lineRule="auto"/>
        <w:jc w:val="both"/>
      </w:pPr>
      <w:r w:rsidRPr="00671009">
        <w:t>Для размещения специальных технических средств АСУ ТП необходимо дополнительно предусматривать:</w:t>
      </w:r>
    </w:p>
    <w:p w:rsidR="003C3D2F" w:rsidRPr="00671009" w:rsidRDefault="003C3D2F" w:rsidP="003C3D2F">
      <w:pPr>
        <w:pStyle w:val="e"/>
        <w:spacing w:line="276" w:lineRule="auto"/>
        <w:jc w:val="both"/>
      </w:pPr>
      <w:r w:rsidRPr="00671009">
        <w:t>машинный зал для ЭВМ;</w:t>
      </w:r>
    </w:p>
    <w:p w:rsidR="003C3D2F" w:rsidRPr="00671009" w:rsidRDefault="003C3D2F" w:rsidP="003C3D2F">
      <w:pPr>
        <w:pStyle w:val="e"/>
        <w:spacing w:line="276" w:lineRule="auto"/>
        <w:jc w:val="both"/>
      </w:pPr>
      <w:r w:rsidRPr="00671009">
        <w:t>помещение подготовки и хранения данных;</w:t>
      </w:r>
    </w:p>
    <w:p w:rsidR="003C3D2F" w:rsidRPr="00671009" w:rsidRDefault="003C3D2F" w:rsidP="003C3D2F">
      <w:pPr>
        <w:pStyle w:val="e"/>
        <w:spacing w:line="276" w:lineRule="auto"/>
        <w:jc w:val="both"/>
      </w:pPr>
      <w:r w:rsidRPr="00671009">
        <w:t>помещение для программистов и операторов.</w:t>
      </w:r>
    </w:p>
    <w:p w:rsidR="003C3D2F" w:rsidRPr="00671009" w:rsidRDefault="003C3D2F" w:rsidP="003C3D2F">
      <w:pPr>
        <w:pStyle w:val="e"/>
        <w:spacing w:line="276" w:lineRule="auto"/>
        <w:jc w:val="both"/>
      </w:pPr>
      <w:r w:rsidRPr="00671009">
        <w:t>В зависимости от состава оборудования, предусмотренного для систем управления, отдельные помещения допускается объединять или исключать.</w:t>
      </w:r>
    </w:p>
    <w:p w:rsidR="003C3D2F" w:rsidRPr="00671009" w:rsidRDefault="003C3D2F" w:rsidP="003C3D2F">
      <w:pPr>
        <w:pStyle w:val="e"/>
        <w:spacing w:line="276" w:lineRule="auto"/>
        <w:jc w:val="both"/>
      </w:pPr>
      <w:r w:rsidRPr="00671009">
        <w:t>Пункты управления системы водоснабжения следует размещать на площадках водопроводных сооружений в административно-бытовых зданиях, зданиях фильтров или насосных станций (при создании необходимых условий по уровню шума, вибрации и т. п.), а также в здании управления водопроводного хозяйства.</w:t>
      </w:r>
    </w:p>
    <w:p w:rsidR="003C3D2F" w:rsidRPr="00671009" w:rsidRDefault="003C3D2F" w:rsidP="003C3D2F">
      <w:pPr>
        <w:pStyle w:val="e"/>
        <w:spacing w:line="276" w:lineRule="auto"/>
        <w:jc w:val="both"/>
      </w:pPr>
      <w:r w:rsidRPr="00671009">
        <w:t>При телемеханизации необходимо предусматривать диспетчерское управление:</w:t>
      </w:r>
    </w:p>
    <w:p w:rsidR="003C3D2F" w:rsidRPr="00671009" w:rsidRDefault="003C3D2F" w:rsidP="003C3D2F">
      <w:pPr>
        <w:pStyle w:val="e"/>
        <w:spacing w:line="276" w:lineRule="auto"/>
        <w:jc w:val="both"/>
      </w:pPr>
      <w:r w:rsidRPr="00671009">
        <w:t>неавтоматизированными насосными агрегатами, для которых необходимо оперативное вмешательство диспетчера;</w:t>
      </w:r>
    </w:p>
    <w:p w:rsidR="003C3D2F" w:rsidRPr="00671009" w:rsidRDefault="003C3D2F" w:rsidP="003C3D2F">
      <w:pPr>
        <w:pStyle w:val="e"/>
        <w:spacing w:line="276" w:lineRule="auto"/>
        <w:jc w:val="both"/>
      </w:pPr>
      <w:r w:rsidRPr="00671009">
        <w:t>автоматизированными насосными агрегатами на станциях, не допускающих перерыва в подаче воды и требующих дублированного управления;</w:t>
      </w:r>
    </w:p>
    <w:p w:rsidR="003C3D2F" w:rsidRPr="00671009" w:rsidRDefault="003C3D2F" w:rsidP="003C3D2F">
      <w:pPr>
        <w:pStyle w:val="e"/>
        <w:spacing w:line="276" w:lineRule="auto"/>
        <w:jc w:val="both"/>
      </w:pPr>
      <w:r w:rsidRPr="00671009">
        <w:lastRenderedPageBreak/>
        <w:t>пожарными насосными агрегатами;</w:t>
      </w:r>
    </w:p>
    <w:p w:rsidR="003C3D2F" w:rsidRPr="00671009" w:rsidRDefault="003C3D2F" w:rsidP="003C3D2F">
      <w:pPr>
        <w:pStyle w:val="e"/>
        <w:spacing w:line="276" w:lineRule="auto"/>
        <w:jc w:val="both"/>
      </w:pPr>
      <w:r w:rsidRPr="00671009">
        <w:t>задвижками на сетях и водоводах для оперативных переключений.</w:t>
      </w:r>
    </w:p>
    <w:p w:rsidR="00502846" w:rsidRPr="00671009" w:rsidRDefault="003C3D2F" w:rsidP="003C3D2F">
      <w:pPr>
        <w:pStyle w:val="e"/>
        <w:spacing w:line="276" w:lineRule="auto"/>
        <w:jc w:val="both"/>
      </w:pPr>
      <w:r w:rsidRPr="00671009">
        <w:t>Развитие систем диспетчеризации, телемеханизации и систем управления режимами водоснабжения на объектах организации осуществляющей водоснабжение не планируется.</w:t>
      </w:r>
    </w:p>
    <w:p w:rsidR="003C3D2F" w:rsidRPr="00671009" w:rsidRDefault="003C3D2F" w:rsidP="003C3D2F">
      <w:pPr>
        <w:pStyle w:val="e"/>
        <w:spacing w:line="276" w:lineRule="auto"/>
        <w:jc w:val="both"/>
      </w:pPr>
    </w:p>
    <w:p w:rsidR="00BD1F71" w:rsidRPr="00671009" w:rsidRDefault="00C245F2" w:rsidP="00D36F4D">
      <w:pPr>
        <w:pStyle w:val="3TimesNewRoman14"/>
        <w:numPr>
          <w:ilvl w:val="0"/>
          <w:numId w:val="0"/>
        </w:numPr>
        <w:ind w:left="1224" w:hanging="504"/>
      </w:pPr>
      <w:bookmarkStart w:id="122" w:name="_Toc88831188"/>
      <w:bookmarkStart w:id="123" w:name="_Toc201654558"/>
      <w:r w:rsidRPr="00671009">
        <w:t xml:space="preserve">1.4.5. </w:t>
      </w:r>
      <w:r w:rsidR="00BD1F71" w:rsidRPr="00671009">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22"/>
      <w:bookmarkEnd w:id="123"/>
    </w:p>
    <w:p w:rsidR="00071FDD" w:rsidRPr="00671009" w:rsidRDefault="00071FDD" w:rsidP="00071FDD">
      <w:pPr>
        <w:pStyle w:val="e"/>
        <w:spacing w:line="276" w:lineRule="auto"/>
        <w:jc w:val="both"/>
      </w:pPr>
      <w:bookmarkStart w:id="124" w:name="_Toc88831189"/>
      <w:r w:rsidRPr="00671009">
        <w:t>Данные об оснащении приборами учета используемых водных ресурсов жилых домов (индивидуально-определенных зданий) отсутствуют.</w:t>
      </w:r>
    </w:p>
    <w:p w:rsidR="00BD1F71" w:rsidRPr="00671009" w:rsidRDefault="00C245F2" w:rsidP="00D36F4D">
      <w:pPr>
        <w:pStyle w:val="3TimesNewRoman14"/>
        <w:numPr>
          <w:ilvl w:val="0"/>
          <w:numId w:val="0"/>
        </w:numPr>
        <w:ind w:left="1224" w:hanging="504"/>
      </w:pPr>
      <w:bookmarkStart w:id="125" w:name="_Toc201654559"/>
      <w:r w:rsidRPr="00671009">
        <w:t xml:space="preserve">1.4.6. </w:t>
      </w:r>
      <w:r w:rsidR="00C7160D" w:rsidRPr="00671009">
        <w:t>О</w:t>
      </w:r>
      <w:r w:rsidR="00BD1F71" w:rsidRPr="00671009">
        <w:t xml:space="preserve">писание вариантов маршрутов прохождения трубопроводов (трасс) по территории </w:t>
      </w:r>
      <w:r w:rsidR="006303E0" w:rsidRPr="00671009">
        <w:t>поселения</w:t>
      </w:r>
      <w:r w:rsidR="003C3D2F" w:rsidRPr="00671009">
        <w:t>, муниципального округа</w:t>
      </w:r>
      <w:r w:rsidR="006303E0" w:rsidRPr="00671009">
        <w:t>, городского округа</w:t>
      </w:r>
      <w:r w:rsidR="00BD1F71" w:rsidRPr="00671009">
        <w:t xml:space="preserve"> и их обоснование</w:t>
      </w:r>
      <w:bookmarkEnd w:id="124"/>
      <w:bookmarkEnd w:id="125"/>
    </w:p>
    <w:p w:rsidR="009627AA" w:rsidRPr="00671009" w:rsidRDefault="009627AA" w:rsidP="009627AA">
      <w:pPr>
        <w:pStyle w:val="e"/>
        <w:spacing w:line="276" w:lineRule="auto"/>
        <w:jc w:val="both"/>
      </w:pPr>
      <w:r w:rsidRPr="00671009">
        <w:t>Маршруты прохождения реконструируемых инженерных сетей будут совпадать с трассами существующих коммуникаций.</w:t>
      </w:r>
    </w:p>
    <w:p w:rsidR="00C7160D" w:rsidRPr="00671009" w:rsidRDefault="009627AA" w:rsidP="009627AA">
      <w:pPr>
        <w:pStyle w:val="e"/>
        <w:spacing w:line="276" w:lineRule="auto"/>
        <w:jc w:val="both"/>
      </w:pPr>
      <w:r w:rsidRPr="00671009">
        <w:t>Прокладка сетей водоснабжения предусмотрена вдоль дорог. Точное расположение трасс прокладки трубопроводов необходимо уточнить при разработке проектной документации.</w:t>
      </w:r>
    </w:p>
    <w:p w:rsidR="003C3D2F" w:rsidRPr="00671009" w:rsidRDefault="003C3D2F" w:rsidP="009627AA">
      <w:pPr>
        <w:pStyle w:val="e"/>
        <w:spacing w:line="276" w:lineRule="auto"/>
        <w:jc w:val="both"/>
      </w:pPr>
    </w:p>
    <w:p w:rsidR="00BD1F71" w:rsidRPr="00671009" w:rsidRDefault="00C245F2" w:rsidP="00D36F4D">
      <w:pPr>
        <w:pStyle w:val="3TimesNewRoman14"/>
        <w:numPr>
          <w:ilvl w:val="0"/>
          <w:numId w:val="0"/>
        </w:numPr>
        <w:ind w:left="1224" w:hanging="504"/>
      </w:pPr>
      <w:bookmarkStart w:id="126" w:name="_Toc88831190"/>
      <w:bookmarkStart w:id="127" w:name="_Toc201654560"/>
      <w:r w:rsidRPr="00671009">
        <w:t xml:space="preserve">1.4.7. </w:t>
      </w:r>
      <w:r w:rsidR="00BD1F71" w:rsidRPr="00671009">
        <w:t>Рекомендации о месте размещения насосных станций, резервуаров, водонапорных башен</w:t>
      </w:r>
      <w:bookmarkEnd w:id="126"/>
      <w:bookmarkEnd w:id="127"/>
    </w:p>
    <w:p w:rsidR="00BD1F71" w:rsidRPr="00671009" w:rsidRDefault="009627AA" w:rsidP="009627AA">
      <w:pPr>
        <w:pStyle w:val="e"/>
        <w:spacing w:line="276" w:lineRule="auto"/>
        <w:jc w:val="both"/>
      </w:pPr>
      <w:r w:rsidRPr="00671009">
        <w:t>Насосные станции, резервуары и водонапорные башни к строительству не предусмотрены</w:t>
      </w:r>
      <w:r w:rsidR="00BD1F71" w:rsidRPr="00671009">
        <w:t>.</w:t>
      </w:r>
    </w:p>
    <w:p w:rsidR="003C3D2F" w:rsidRPr="00671009" w:rsidRDefault="003C3D2F" w:rsidP="009627AA">
      <w:pPr>
        <w:pStyle w:val="e"/>
        <w:spacing w:line="276" w:lineRule="auto"/>
        <w:jc w:val="both"/>
      </w:pPr>
    </w:p>
    <w:p w:rsidR="00BD1F71" w:rsidRPr="00671009" w:rsidRDefault="00C245F2" w:rsidP="00D36F4D">
      <w:pPr>
        <w:pStyle w:val="3TimesNewRoman14"/>
        <w:numPr>
          <w:ilvl w:val="0"/>
          <w:numId w:val="0"/>
        </w:numPr>
        <w:ind w:left="1224" w:hanging="504"/>
      </w:pPr>
      <w:bookmarkStart w:id="128" w:name="_Toc88831191"/>
      <w:bookmarkStart w:id="129" w:name="_Toc201654561"/>
      <w:r w:rsidRPr="00671009">
        <w:t xml:space="preserve">1.4.8. </w:t>
      </w:r>
      <w:r w:rsidR="00BD1F71" w:rsidRPr="00671009">
        <w:t>Границы планируемых зон размещения объектов централизованных систем</w:t>
      </w:r>
      <w:r w:rsidR="00D9288D" w:rsidRPr="00671009">
        <w:t xml:space="preserve"> горячего водоснабжения,</w:t>
      </w:r>
      <w:r w:rsidR="00BD1F71" w:rsidRPr="00671009">
        <w:t xml:space="preserve"> холодного водоснабжения</w:t>
      </w:r>
      <w:bookmarkEnd w:id="128"/>
      <w:bookmarkEnd w:id="129"/>
    </w:p>
    <w:p w:rsidR="00BD1F71" w:rsidRPr="00671009" w:rsidRDefault="009627AA" w:rsidP="009627AA">
      <w:pPr>
        <w:pStyle w:val="e"/>
        <w:spacing w:line="276" w:lineRule="auto"/>
        <w:jc w:val="both"/>
      </w:pPr>
      <w:r w:rsidRPr="00671009">
        <w:t>Все строящиеся объекты будут размещены в границах</w:t>
      </w:r>
      <w:r w:rsidR="003C3D2F" w:rsidRPr="00671009">
        <w:t xml:space="preserve"> муниципального образования </w:t>
      </w:r>
      <w:r w:rsidRPr="00671009">
        <w:t>СП «Деревня Шумятино»</w:t>
      </w:r>
      <w:r w:rsidR="00BD1F71" w:rsidRPr="00671009">
        <w:t>.</w:t>
      </w:r>
    </w:p>
    <w:p w:rsidR="003C3D2F" w:rsidRPr="00671009" w:rsidRDefault="003C3D2F" w:rsidP="009627AA">
      <w:pPr>
        <w:pStyle w:val="e"/>
        <w:spacing w:line="276" w:lineRule="auto"/>
        <w:jc w:val="both"/>
      </w:pPr>
    </w:p>
    <w:p w:rsidR="00BD1F71" w:rsidRPr="00671009" w:rsidRDefault="00C245F2" w:rsidP="00D36F4D">
      <w:pPr>
        <w:pStyle w:val="3TimesNewRoman14"/>
        <w:numPr>
          <w:ilvl w:val="0"/>
          <w:numId w:val="0"/>
        </w:numPr>
        <w:ind w:left="1224" w:hanging="504"/>
      </w:pPr>
      <w:bookmarkStart w:id="130" w:name="_Toc88831192"/>
      <w:bookmarkStart w:id="131" w:name="_Toc201654562"/>
      <w:r w:rsidRPr="00671009">
        <w:t xml:space="preserve">1.4.9. </w:t>
      </w:r>
      <w:r w:rsidR="00C7160D" w:rsidRPr="00671009">
        <w:t>К</w:t>
      </w:r>
      <w:r w:rsidR="00BD1F71" w:rsidRPr="00671009">
        <w:t xml:space="preserve">арты (схемы) существующего и планируемого размещения объектов централизованных систем </w:t>
      </w:r>
      <w:r w:rsidR="000D2C10" w:rsidRPr="00671009">
        <w:t xml:space="preserve">горячего водоснабжения, </w:t>
      </w:r>
      <w:r w:rsidR="00BD1F71" w:rsidRPr="00671009">
        <w:t>холодного водоснабжения</w:t>
      </w:r>
      <w:bookmarkEnd w:id="130"/>
      <w:bookmarkEnd w:id="131"/>
    </w:p>
    <w:p w:rsidR="00C7160D" w:rsidRPr="00671009" w:rsidRDefault="001632AA" w:rsidP="001632AA">
      <w:pPr>
        <w:pStyle w:val="e"/>
        <w:spacing w:line="276" w:lineRule="auto"/>
        <w:jc w:val="both"/>
      </w:pPr>
      <w:r w:rsidRPr="00671009">
        <w:t>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МО СП «Деревня Шумятино».</w:t>
      </w:r>
    </w:p>
    <w:p w:rsidR="00B9556C" w:rsidRPr="00671009" w:rsidRDefault="00B9556C" w:rsidP="001632AA">
      <w:pPr>
        <w:pStyle w:val="e"/>
        <w:spacing w:line="276" w:lineRule="auto"/>
        <w:jc w:val="both"/>
        <w:sectPr w:rsidR="00B9556C" w:rsidRPr="00671009" w:rsidSect="003C3D2F">
          <w:pgSz w:w="11906" w:h="16838"/>
          <w:pgMar w:top="743" w:right="849" w:bottom="856" w:left="1418" w:header="709" w:footer="709" w:gutter="0"/>
          <w:cols w:space="708"/>
          <w:titlePg/>
          <w:docGrid w:linePitch="360"/>
        </w:sectPr>
      </w:pPr>
    </w:p>
    <w:p w:rsidR="00194349" w:rsidRPr="00671009" w:rsidRDefault="00C245F2" w:rsidP="00D36F4D">
      <w:pPr>
        <w:pStyle w:val="3TimesNewRoman14"/>
        <w:numPr>
          <w:ilvl w:val="0"/>
          <w:numId w:val="0"/>
        </w:numPr>
        <w:ind w:left="1224" w:hanging="504"/>
      </w:pPr>
      <w:bookmarkStart w:id="132" w:name="_Toc88831193"/>
      <w:bookmarkStart w:id="133" w:name="_Toc201654563"/>
      <w:r w:rsidRPr="00671009">
        <w:lastRenderedPageBreak/>
        <w:t xml:space="preserve">1.5. </w:t>
      </w:r>
      <w:r w:rsidR="00A873F5" w:rsidRPr="00671009">
        <w:t>ЭКОЛОГИЧЕСКИЕ АСПЕКТЫ МЕРОПРИЯТИЙ ПО СТРОИТЕЛЬСТВУ, РЕКОНСТРУКЦИИ И МОДЕРНИЗАЦИИ ОБЪЕКТОВ ЦЕНТРАЛИЗОВАННЫХ СИСТЕМ ВОДОСНАБЖЕНИЯ</w:t>
      </w:r>
      <w:bookmarkEnd w:id="132"/>
      <w:bookmarkEnd w:id="133"/>
    </w:p>
    <w:p w:rsidR="00194349" w:rsidRPr="00671009" w:rsidRDefault="00C245F2" w:rsidP="00D36F4D">
      <w:pPr>
        <w:pStyle w:val="3TimesNewRoman14"/>
        <w:numPr>
          <w:ilvl w:val="0"/>
          <w:numId w:val="0"/>
        </w:numPr>
        <w:ind w:left="1224" w:hanging="504"/>
      </w:pPr>
      <w:bookmarkStart w:id="134" w:name="_Toc88831194"/>
      <w:bookmarkStart w:id="135" w:name="_Toc201654564"/>
      <w:r w:rsidRPr="00671009">
        <w:t xml:space="preserve">1.5.1. </w:t>
      </w:r>
      <w:r w:rsidR="00265BEF" w:rsidRPr="00671009">
        <w:t xml:space="preserve">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w:t>
      </w:r>
      <w:r w:rsidR="000D2C10" w:rsidRPr="00671009">
        <w:t xml:space="preserve">(утилизации) </w:t>
      </w:r>
      <w:r w:rsidR="00265BEF" w:rsidRPr="00671009">
        <w:t>промывных вод</w:t>
      </w:r>
      <w:bookmarkEnd w:id="134"/>
      <w:bookmarkEnd w:id="135"/>
    </w:p>
    <w:p w:rsidR="00C7160D" w:rsidRPr="00671009" w:rsidRDefault="00C7160D" w:rsidP="009627AA">
      <w:pPr>
        <w:pStyle w:val="e"/>
        <w:spacing w:line="276" w:lineRule="auto"/>
        <w:jc w:val="both"/>
      </w:pPr>
      <w:r w:rsidRPr="00671009">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w:t>
      </w:r>
      <w:r w:rsidR="00814E1B" w:rsidRPr="00671009">
        <w:t>з</w:t>
      </w:r>
      <w:r w:rsidRPr="00671009">
        <w:t xml:space="preserve"> полимерных материалов. </w:t>
      </w:r>
    </w:p>
    <w:p w:rsidR="00C7160D" w:rsidRPr="00671009" w:rsidRDefault="009627AA" w:rsidP="00814E1B">
      <w:pPr>
        <w:pStyle w:val="e"/>
        <w:spacing w:line="276" w:lineRule="auto"/>
        <w:jc w:val="both"/>
      </w:pPr>
      <w:r w:rsidRPr="00671009">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3C3D2F" w:rsidRPr="00671009">
        <w:t>муниципального образования</w:t>
      </w:r>
      <w:r w:rsidR="00F06C47" w:rsidRPr="00671009">
        <w:t>.</w:t>
      </w:r>
      <w:r w:rsidRPr="00671009">
        <w:t xml:space="preserve"> Эффект от внедрения данных мероприятий – улучшения здоровья и качества жизни граждан.</w:t>
      </w:r>
    </w:p>
    <w:p w:rsidR="003C3D2F" w:rsidRPr="00671009" w:rsidRDefault="003C3D2F" w:rsidP="00814E1B">
      <w:pPr>
        <w:pStyle w:val="e"/>
        <w:spacing w:line="276" w:lineRule="auto"/>
        <w:jc w:val="both"/>
      </w:pPr>
    </w:p>
    <w:p w:rsidR="00194349" w:rsidRPr="00671009" w:rsidRDefault="00C245F2" w:rsidP="00D36F4D">
      <w:pPr>
        <w:pStyle w:val="3TimesNewRoman14"/>
        <w:numPr>
          <w:ilvl w:val="0"/>
          <w:numId w:val="0"/>
        </w:numPr>
        <w:ind w:left="1224" w:hanging="504"/>
      </w:pPr>
      <w:bookmarkStart w:id="136" w:name="_Toc88831195"/>
      <w:bookmarkStart w:id="137" w:name="_Toc201654565"/>
      <w:r w:rsidRPr="00671009">
        <w:t xml:space="preserve">1.5.2. </w:t>
      </w:r>
      <w:r w:rsidR="00265BEF" w:rsidRPr="00671009">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F5063" w:rsidRPr="00671009">
        <w:t xml:space="preserve"> (хлор и др.)</w:t>
      </w:r>
      <w:bookmarkEnd w:id="136"/>
      <w:bookmarkEnd w:id="137"/>
    </w:p>
    <w:p w:rsidR="001632AA" w:rsidRPr="00671009" w:rsidRDefault="001632AA" w:rsidP="001632AA">
      <w:pPr>
        <w:pStyle w:val="e"/>
        <w:spacing w:line="276" w:lineRule="auto"/>
        <w:jc w:val="both"/>
      </w:pPr>
      <w:r w:rsidRPr="00671009">
        <w:t>Вредное воздействие на окружающую среду от химических реагентов, используемых в водоподготовке в настоящее время отсутствует.</w:t>
      </w:r>
    </w:p>
    <w:p w:rsidR="00443E53" w:rsidRPr="00671009" w:rsidRDefault="00443E53" w:rsidP="00DC6C5A">
      <w:pPr>
        <w:spacing w:line="276" w:lineRule="auto"/>
        <w:jc w:val="left"/>
        <w:rPr>
          <w:rFonts w:ascii="Times New Roman" w:hAnsi="Times New Roman"/>
          <w:sz w:val="24"/>
        </w:rPr>
      </w:pP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634916" w:rsidRPr="00671009" w:rsidRDefault="00C245F2" w:rsidP="00D36F4D">
      <w:pPr>
        <w:pStyle w:val="3TimesNewRoman14"/>
        <w:numPr>
          <w:ilvl w:val="0"/>
          <w:numId w:val="0"/>
        </w:numPr>
        <w:ind w:left="1224" w:hanging="504"/>
      </w:pPr>
      <w:bookmarkStart w:id="138" w:name="_Toc88831196"/>
      <w:bookmarkStart w:id="139" w:name="_Toc201654566"/>
      <w:r w:rsidRPr="00671009">
        <w:lastRenderedPageBreak/>
        <w:t xml:space="preserve">1.6. </w:t>
      </w:r>
      <w:r w:rsidR="00251760" w:rsidRPr="00671009">
        <w:t xml:space="preserve">ОЦЕНКА </w:t>
      </w:r>
      <w:r w:rsidR="00DF5063" w:rsidRPr="00671009">
        <w:t>ОБЪЕМОВ</w:t>
      </w:r>
      <w:r w:rsidR="00251760" w:rsidRPr="00671009">
        <w:t xml:space="preserve"> КАПИТАЛЬНЫХ ВЛОЖЕНИЙ В СТРОИТЕЛЬСТВО, РЕКОНСТРУКЦИЮ И МОДЕРНИЗАЦИЮ ОБЪЕКТОВ ЦЕНТРАЛИЗОВАННЫХ СИСТЕМ ВОДОСНАБЖЕНИЯ</w:t>
      </w:r>
      <w:bookmarkEnd w:id="138"/>
      <w:bookmarkEnd w:id="139"/>
    </w:p>
    <w:p w:rsidR="00C245F2" w:rsidRPr="00671009" w:rsidRDefault="00C245F2" w:rsidP="00C245F2">
      <w:pPr>
        <w:pStyle w:val="70"/>
        <w:rPr>
          <w:color w:val="auto"/>
          <w:sz w:val="24"/>
        </w:rPr>
      </w:pPr>
    </w:p>
    <w:p w:rsidR="00251760" w:rsidRPr="00671009" w:rsidRDefault="00C245F2" w:rsidP="00D36F4D">
      <w:pPr>
        <w:pStyle w:val="3TimesNewRoman14"/>
        <w:numPr>
          <w:ilvl w:val="0"/>
          <w:numId w:val="0"/>
        </w:numPr>
        <w:ind w:left="1224" w:hanging="504"/>
      </w:pPr>
      <w:bookmarkStart w:id="140" w:name="_Toc524593203"/>
      <w:bookmarkStart w:id="141" w:name="_Toc88831197"/>
      <w:bookmarkStart w:id="142" w:name="_Toc201654567"/>
      <w:r w:rsidRPr="00671009">
        <w:t xml:space="preserve">1.6.1. </w:t>
      </w:r>
      <w:r w:rsidR="00443E53" w:rsidRPr="00671009">
        <w:t>О</w:t>
      </w:r>
      <w:r w:rsidR="00251760" w:rsidRPr="00671009">
        <w:t>ценка стоимости основных мероприятий по реализации схем водоснабжения</w:t>
      </w:r>
      <w:bookmarkEnd w:id="140"/>
      <w:bookmarkEnd w:id="141"/>
      <w:bookmarkEnd w:id="142"/>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проектно-изыскательские работы;</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строительно-монтажные работы;</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работы по замене оборудования с улучшением технико-экономических характеристик</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приобретение материалов и оборудования;</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расходы, не относимые на стоимость основных средств (аренда земли на срок строительства и т.п.);</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 дополнительные налоговые платежи, возникающие от увеличения выручки, в связи с реализацией программы;</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251760" w:rsidRPr="00671009" w:rsidRDefault="00251760" w:rsidP="00DC6C5A">
      <w:pPr>
        <w:spacing w:line="276" w:lineRule="auto"/>
        <w:ind w:firstLine="708"/>
        <w:rPr>
          <w:rFonts w:ascii="Times New Roman" w:hAnsi="Times New Roman"/>
          <w:sz w:val="24"/>
        </w:rPr>
      </w:pPr>
      <w:r w:rsidRPr="00671009">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3C3D2F" w:rsidRPr="00671009" w:rsidRDefault="003C3D2F" w:rsidP="003C3D2F">
      <w:pPr>
        <w:spacing w:line="276" w:lineRule="auto"/>
        <w:ind w:firstLine="708"/>
        <w:rPr>
          <w:rFonts w:ascii="Times New Roman" w:hAnsi="Times New Roman"/>
          <w:b/>
          <w:sz w:val="24"/>
        </w:rPr>
      </w:pPr>
      <w:r w:rsidRPr="00671009">
        <w:rPr>
          <w:rFonts w:ascii="Times New Roman" w:hAnsi="Times New Roman"/>
          <w:b/>
          <w:sz w:val="24"/>
        </w:rPr>
        <w:t xml:space="preserve">Мероприятия по объектам водоснабжения </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 xml:space="preserve">Оценка стоимости капитальных затрат по объектам (сооружениям) и прочим мероприятиям водоснабжения выполнена: </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 xml:space="preserve">-на основании нормативов цен строительства НЦС 81-02-19-2024 Сборник № 19 «Здания и сооружения городской инфраструктуры». </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 xml:space="preserve">-на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 </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 xml:space="preserve">Оценка стоимости мероприятий по объектам системы водоснабжения представлена в таблице ниже. </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3C3D2F" w:rsidRPr="00671009" w:rsidRDefault="003C3D2F" w:rsidP="003C3D2F">
      <w:pPr>
        <w:spacing w:line="276" w:lineRule="auto"/>
        <w:ind w:firstLine="708"/>
        <w:rPr>
          <w:rFonts w:ascii="Times New Roman" w:hAnsi="Times New Roman"/>
          <w:b/>
          <w:sz w:val="24"/>
        </w:rPr>
      </w:pPr>
      <w:r w:rsidRPr="00671009">
        <w:rPr>
          <w:rFonts w:ascii="Times New Roman" w:hAnsi="Times New Roman"/>
          <w:b/>
          <w:sz w:val="24"/>
        </w:rPr>
        <w:t>Строительство и реконструкция сетей водоснабжения</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Оценка стоимости строительства и реконструкции сетей водоснабжения осуществлена на основании нормативов цен строительства НЦС 81-02-14-2024 Сборник № 14 «Наружные сети водоснабжения и канализации».</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Показатели НЦС разработаны на основе ресурсно-технологических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 санитарно-</w:t>
      </w:r>
      <w:r w:rsidRPr="00671009">
        <w:rPr>
          <w:rFonts w:ascii="Times New Roman" w:hAnsi="Times New Roman"/>
          <w:sz w:val="24"/>
        </w:rPr>
        <w:lastRenderedPageBreak/>
        <w:t>эпидемиологическими правилами и иными обязательными требованиями, установленными законодательством Российской Федерации.</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3C3D2F" w:rsidRPr="00671009" w:rsidRDefault="003C3D2F" w:rsidP="00DC6C5A">
      <w:pPr>
        <w:spacing w:line="276" w:lineRule="auto"/>
        <w:ind w:firstLine="708"/>
        <w:rPr>
          <w:rFonts w:ascii="Times New Roman" w:hAnsi="Times New Roman"/>
          <w:sz w:val="24"/>
        </w:rPr>
      </w:pPr>
    </w:p>
    <w:p w:rsidR="00FF6406" w:rsidRPr="00671009" w:rsidRDefault="00C245F2" w:rsidP="00D36F4D">
      <w:pPr>
        <w:pStyle w:val="3TimesNewRoman14"/>
        <w:numPr>
          <w:ilvl w:val="0"/>
          <w:numId w:val="0"/>
        </w:numPr>
        <w:ind w:left="1224" w:hanging="504"/>
      </w:pPr>
      <w:bookmarkStart w:id="143" w:name="_Toc88831198"/>
      <w:bookmarkStart w:id="144" w:name="_Toc201654568"/>
      <w:r w:rsidRPr="00671009">
        <w:t xml:space="preserve">1.6.2. </w:t>
      </w:r>
      <w:r w:rsidR="00FF6406" w:rsidRPr="00671009">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43"/>
      <w:bookmarkEnd w:id="144"/>
    </w:p>
    <w:p w:rsidR="00C321D3" w:rsidRPr="00B65DBF" w:rsidRDefault="00C321D3" w:rsidP="00C321D3">
      <w:pPr>
        <w:spacing w:line="276" w:lineRule="auto"/>
        <w:ind w:firstLine="708"/>
        <w:rPr>
          <w:i/>
        </w:rPr>
      </w:pPr>
      <w:r w:rsidRPr="00B65DBF">
        <w:rPr>
          <w:rFonts w:ascii="Times New Roman" w:hAnsi="Times New Roman"/>
          <w:sz w:val="24"/>
        </w:rPr>
        <w:t xml:space="preserve">В таблице 1.6.2.1 отражены мероприятия, необходимые для развития системы водоснабжения с оценкой необходимых капитальных вложений. </w:t>
      </w:r>
    </w:p>
    <w:p w:rsidR="00C321D3" w:rsidRPr="00B65DBF" w:rsidRDefault="00C321D3" w:rsidP="00C321D3">
      <w:pPr>
        <w:sectPr w:rsidR="00C321D3" w:rsidRPr="00B65DBF" w:rsidSect="00DF3E6C">
          <w:pgSz w:w="11906" w:h="16838"/>
          <w:pgMar w:top="743" w:right="851" w:bottom="856" w:left="1418" w:header="709" w:footer="709" w:gutter="0"/>
          <w:cols w:space="708"/>
          <w:titlePg/>
          <w:docGrid w:linePitch="360"/>
        </w:sectPr>
      </w:pPr>
    </w:p>
    <w:p w:rsidR="00C321D3" w:rsidRPr="00B65DBF" w:rsidRDefault="00C321D3" w:rsidP="00C321D3">
      <w:pPr>
        <w:spacing w:before="400" w:after="200"/>
      </w:pPr>
      <w:r w:rsidRPr="00B65DBF">
        <w:rPr>
          <w:rFonts w:ascii="Times New Roman" w:hAnsi="Times New Roman"/>
          <w:b/>
          <w:sz w:val="24"/>
        </w:rPr>
        <w:lastRenderedPageBreak/>
        <w:t>Таблица 1.6.2.1 - Оценка капитальных вложений в новое строительство, реконструкцию и модернизацию объектов централизованных систем водоснабжения</w:t>
      </w:r>
    </w:p>
    <w:tbl>
      <w:tblPr>
        <w:tblStyle w:val="a5"/>
        <w:tblW w:w="5000" w:type="pct"/>
        <w:jc w:val="center"/>
        <w:tblLook w:val="04A0"/>
      </w:tblPr>
      <w:tblGrid>
        <w:gridCol w:w="737"/>
        <w:gridCol w:w="1872"/>
        <w:gridCol w:w="2375"/>
        <w:gridCol w:w="2076"/>
        <w:gridCol w:w="2262"/>
        <w:gridCol w:w="1060"/>
        <w:gridCol w:w="1060"/>
        <w:gridCol w:w="1409"/>
        <w:gridCol w:w="1060"/>
        <w:gridCol w:w="1060"/>
      </w:tblGrid>
      <w:tr w:rsidR="00C321D3" w:rsidRPr="00B65DBF" w:rsidTr="00DC0757">
        <w:trPr>
          <w:jc w:val="center"/>
        </w:trPr>
        <w:tc>
          <w:tcPr>
            <w:tcW w:w="717" w:type="dxa"/>
            <w:vMerge w:val="restart"/>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 п/п</w:t>
            </w:r>
          </w:p>
        </w:tc>
        <w:tc>
          <w:tcPr>
            <w:tcW w:w="1821" w:type="dxa"/>
            <w:vMerge w:val="restart"/>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Наименование сооружения</w:t>
            </w:r>
          </w:p>
        </w:tc>
        <w:tc>
          <w:tcPr>
            <w:tcW w:w="2310" w:type="dxa"/>
            <w:vMerge w:val="restart"/>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Наименование мероприятия</w:t>
            </w:r>
          </w:p>
        </w:tc>
        <w:tc>
          <w:tcPr>
            <w:tcW w:w="2019" w:type="dxa"/>
            <w:vMerge w:val="restart"/>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Источник финансирования</w:t>
            </w:r>
          </w:p>
        </w:tc>
        <w:tc>
          <w:tcPr>
            <w:tcW w:w="2200" w:type="dxa"/>
            <w:vMerge w:val="restart"/>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Ориентировочный объем инвестиции, тыс.руб.</w:t>
            </w:r>
          </w:p>
        </w:tc>
        <w:tc>
          <w:tcPr>
            <w:tcW w:w="5494" w:type="dxa"/>
            <w:gridSpan w:val="5"/>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Сумма освоения, тыс. руб.</w:t>
            </w:r>
          </w:p>
        </w:tc>
      </w:tr>
      <w:tr w:rsidR="00C321D3" w:rsidRPr="00B65DBF" w:rsidTr="00DC0757">
        <w:trPr>
          <w:jc w:val="center"/>
        </w:trPr>
        <w:tc>
          <w:tcPr>
            <w:tcW w:w="717" w:type="dxa"/>
            <w:vMerge/>
          </w:tcPr>
          <w:p w:rsidR="00C321D3" w:rsidRPr="00B65DBF" w:rsidRDefault="00C321D3" w:rsidP="00DC0757"/>
        </w:tc>
        <w:tc>
          <w:tcPr>
            <w:tcW w:w="1821" w:type="dxa"/>
            <w:vMerge/>
          </w:tcPr>
          <w:p w:rsidR="00C321D3" w:rsidRPr="00B65DBF" w:rsidRDefault="00C321D3" w:rsidP="00DC0757"/>
        </w:tc>
        <w:tc>
          <w:tcPr>
            <w:tcW w:w="2310" w:type="dxa"/>
            <w:vMerge/>
          </w:tcPr>
          <w:p w:rsidR="00C321D3" w:rsidRPr="00B65DBF" w:rsidRDefault="00C321D3" w:rsidP="00DC0757"/>
        </w:tc>
        <w:tc>
          <w:tcPr>
            <w:tcW w:w="2019" w:type="dxa"/>
            <w:vMerge/>
          </w:tcPr>
          <w:p w:rsidR="00C321D3" w:rsidRPr="00B65DBF" w:rsidRDefault="00C321D3" w:rsidP="00DC0757"/>
        </w:tc>
        <w:tc>
          <w:tcPr>
            <w:tcW w:w="2200" w:type="dxa"/>
            <w:vMerge/>
          </w:tcPr>
          <w:p w:rsidR="00C321D3" w:rsidRPr="00B65DBF" w:rsidRDefault="00C321D3" w:rsidP="00DC0757"/>
        </w:tc>
        <w:tc>
          <w:tcPr>
            <w:tcW w:w="1031" w:type="dxa"/>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2025</w:t>
            </w:r>
          </w:p>
        </w:tc>
        <w:tc>
          <w:tcPr>
            <w:tcW w:w="1031" w:type="dxa"/>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2026</w:t>
            </w:r>
          </w:p>
        </w:tc>
        <w:tc>
          <w:tcPr>
            <w:tcW w:w="1370" w:type="dxa"/>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2027</w:t>
            </w:r>
          </w:p>
        </w:tc>
        <w:tc>
          <w:tcPr>
            <w:tcW w:w="1031" w:type="dxa"/>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2028</w:t>
            </w:r>
          </w:p>
        </w:tc>
        <w:tc>
          <w:tcPr>
            <w:tcW w:w="1031" w:type="dxa"/>
            <w:shd w:val="clear" w:color="auto" w:fill="F2F2F2"/>
            <w:tcMar>
              <w:top w:w="120" w:type="dxa"/>
              <w:left w:w="200" w:type="dxa"/>
              <w:bottom w:w="120" w:type="dxa"/>
              <w:right w:w="200" w:type="dxa"/>
            </w:tcMar>
            <w:vAlign w:val="center"/>
          </w:tcPr>
          <w:p w:rsidR="00C321D3" w:rsidRPr="00B65DBF" w:rsidRDefault="00C321D3" w:rsidP="00DC0757">
            <w:pPr>
              <w:jc w:val="center"/>
            </w:pPr>
            <w:r w:rsidRPr="00B65DBF">
              <w:rPr>
                <w:rFonts w:ascii="Times New Roman" w:hAnsi="Times New Roman"/>
                <w:szCs w:val="22"/>
              </w:rPr>
              <w:t>2029</w:t>
            </w:r>
          </w:p>
        </w:tc>
      </w:tr>
      <w:tr w:rsidR="00C321D3" w:rsidRPr="00B65DBF" w:rsidTr="00DC0757">
        <w:trPr>
          <w:jc w:val="center"/>
        </w:trPr>
        <w:tc>
          <w:tcPr>
            <w:tcW w:w="14561" w:type="dxa"/>
            <w:gridSpan w:val="10"/>
            <w:shd w:val="clear" w:color="auto" w:fill="DBE5F1"/>
            <w:tcMar>
              <w:top w:w="40" w:type="dxa"/>
              <w:left w:w="160" w:type="dxa"/>
              <w:bottom w:w="40" w:type="dxa"/>
              <w:right w:w="20" w:type="dxa"/>
            </w:tcMar>
            <w:vAlign w:val="center"/>
          </w:tcPr>
          <w:p w:rsidR="00C321D3" w:rsidRPr="00B65DBF" w:rsidRDefault="00C321D3" w:rsidP="00DC0757">
            <w:pPr>
              <w:jc w:val="center"/>
            </w:pPr>
            <w:r w:rsidRPr="00B65DBF">
              <w:rPr>
                <w:rFonts w:ascii="Times New Roman" w:hAnsi="Times New Roman"/>
                <w:i/>
                <w:szCs w:val="22"/>
              </w:rPr>
              <w:t>УМП «Малоярославецстройзаказчик»</w:t>
            </w:r>
          </w:p>
        </w:tc>
      </w:tr>
      <w:tr w:rsidR="00C321D3" w:rsidRPr="00B65DBF" w:rsidTr="00DC0757">
        <w:trPr>
          <w:jc w:val="center"/>
        </w:trPr>
        <w:tc>
          <w:tcPr>
            <w:tcW w:w="14561" w:type="dxa"/>
            <w:gridSpan w:val="10"/>
            <w:shd w:val="clear" w:color="auto" w:fill="FFFFFF"/>
            <w:tcMar>
              <w:top w:w="40" w:type="dxa"/>
              <w:left w:w="160" w:type="dxa"/>
              <w:bottom w:w="40" w:type="dxa"/>
              <w:right w:w="20" w:type="dxa"/>
            </w:tcMar>
            <w:vAlign w:val="center"/>
          </w:tcPr>
          <w:p w:rsidR="00C321D3" w:rsidRPr="00B65DBF" w:rsidRDefault="00C321D3" w:rsidP="00DC0757">
            <w:pPr>
              <w:jc w:val="center"/>
            </w:pPr>
            <w:r w:rsidRPr="00B65DBF">
              <w:rPr>
                <w:rFonts w:ascii="Times New Roman" w:hAnsi="Times New Roman"/>
                <w:i/>
                <w:szCs w:val="22"/>
              </w:rPr>
              <w:t>Мероприятия на источнике и сооружениях -отсутствует</w:t>
            </w:r>
          </w:p>
        </w:tc>
      </w:tr>
      <w:tr w:rsidR="00C321D3" w:rsidRPr="00B65DBF" w:rsidTr="00DC0757">
        <w:trPr>
          <w:jc w:val="center"/>
        </w:trPr>
        <w:tc>
          <w:tcPr>
            <w:tcW w:w="717" w:type="dxa"/>
            <w:shd w:val="clear" w:color="auto" w:fill="FFFFFF"/>
            <w:tcMar>
              <w:top w:w="40" w:type="dxa"/>
              <w:left w:w="20" w:type="dxa"/>
              <w:bottom w:w="40" w:type="dxa"/>
              <w:right w:w="20" w:type="dxa"/>
            </w:tcMar>
            <w:vAlign w:val="center"/>
          </w:tcPr>
          <w:p w:rsidR="00C321D3" w:rsidRPr="00B65DBF" w:rsidRDefault="00C321D3" w:rsidP="00DC0757">
            <w:pPr>
              <w:jc w:val="center"/>
            </w:pPr>
            <w:bookmarkStart w:id="145" w:name="_Hlk202883562"/>
            <w:r w:rsidRPr="00B65DBF">
              <w:rPr>
                <w:rFonts w:ascii="Times New Roman" w:hAnsi="Times New Roman"/>
                <w:szCs w:val="22"/>
              </w:rPr>
              <w:t>1</w:t>
            </w:r>
          </w:p>
        </w:tc>
        <w:tc>
          <w:tcPr>
            <w:tcW w:w="1821" w:type="dxa"/>
            <w:shd w:val="clear" w:color="auto" w:fill="FFFFFF"/>
            <w:tcMar>
              <w:top w:w="40" w:type="dxa"/>
              <w:left w:w="200" w:type="dxa"/>
              <w:bottom w:w="40" w:type="dxa"/>
              <w:right w:w="200" w:type="dxa"/>
            </w:tcMar>
            <w:vAlign w:val="center"/>
          </w:tcPr>
          <w:p w:rsidR="00C321D3" w:rsidRPr="00B65DBF" w:rsidRDefault="00C321D3" w:rsidP="00DC0757">
            <w:pPr>
              <w:jc w:val="center"/>
            </w:pPr>
          </w:p>
        </w:tc>
        <w:tc>
          <w:tcPr>
            <w:tcW w:w="2310" w:type="dxa"/>
            <w:shd w:val="clear" w:color="auto" w:fill="FFFFFF"/>
            <w:tcMar>
              <w:top w:w="40" w:type="dxa"/>
              <w:left w:w="20" w:type="dxa"/>
              <w:bottom w:w="40" w:type="dxa"/>
              <w:right w:w="20" w:type="dxa"/>
            </w:tcMar>
          </w:tcPr>
          <w:p w:rsidR="00C321D3" w:rsidRPr="00C321D3" w:rsidRDefault="00C321D3" w:rsidP="00DC0757">
            <w:pPr>
              <w:jc w:val="center"/>
              <w:rPr>
                <w:rFonts w:ascii="Times New Roman" w:hAnsi="Times New Roman"/>
              </w:rPr>
            </w:pPr>
            <w:r w:rsidRPr="002B7340">
              <w:rPr>
                <w:rFonts w:ascii="Times New Roman" w:hAnsi="Times New Roman"/>
                <w:szCs w:val="22"/>
              </w:rPr>
              <w:t xml:space="preserve">Установку станции водоподготовки </w:t>
            </w:r>
            <w:r w:rsidRPr="00C321D3">
              <w:rPr>
                <w:rFonts w:ascii="Times New Roman" w:hAnsi="Times New Roman"/>
                <w:szCs w:val="22"/>
              </w:rPr>
              <w:t>в д. Панское</w:t>
            </w:r>
          </w:p>
        </w:tc>
        <w:tc>
          <w:tcPr>
            <w:tcW w:w="2019"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szCs w:val="22"/>
              </w:rPr>
              <w:t>Бюджетные средства</w:t>
            </w:r>
          </w:p>
        </w:tc>
        <w:tc>
          <w:tcPr>
            <w:tcW w:w="2200"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szCs w:val="22"/>
              </w:rPr>
              <w:t>2</w:t>
            </w:r>
            <w:r>
              <w:rPr>
                <w:rFonts w:ascii="Times New Roman" w:hAnsi="Times New Roman"/>
                <w:szCs w:val="22"/>
              </w:rPr>
              <w:t>310</w:t>
            </w:r>
            <w:r w:rsidRPr="00B65DBF">
              <w:rPr>
                <w:rFonts w:ascii="Times New Roman" w:hAnsi="Times New Roman"/>
                <w:szCs w:val="22"/>
              </w:rPr>
              <w:t>,000</w:t>
            </w:r>
          </w:p>
        </w:tc>
        <w:tc>
          <w:tcPr>
            <w:tcW w:w="1031"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color w:val="A6A6A6"/>
                <w:szCs w:val="22"/>
              </w:rPr>
              <w:t>0,0000</w:t>
            </w:r>
          </w:p>
        </w:tc>
        <w:tc>
          <w:tcPr>
            <w:tcW w:w="1031"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color w:val="A6A6A6"/>
                <w:szCs w:val="22"/>
              </w:rPr>
              <w:t>0,0000</w:t>
            </w:r>
          </w:p>
        </w:tc>
        <w:tc>
          <w:tcPr>
            <w:tcW w:w="1370"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szCs w:val="22"/>
              </w:rPr>
              <w:t>2</w:t>
            </w:r>
            <w:r>
              <w:rPr>
                <w:rFonts w:ascii="Times New Roman" w:hAnsi="Times New Roman"/>
                <w:szCs w:val="22"/>
              </w:rPr>
              <w:t>310</w:t>
            </w:r>
            <w:r w:rsidRPr="00B65DBF">
              <w:rPr>
                <w:rFonts w:ascii="Times New Roman" w:hAnsi="Times New Roman"/>
                <w:szCs w:val="22"/>
              </w:rPr>
              <w:t>,0000</w:t>
            </w:r>
          </w:p>
        </w:tc>
        <w:tc>
          <w:tcPr>
            <w:tcW w:w="1031"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color w:val="A6A6A6"/>
                <w:szCs w:val="22"/>
              </w:rPr>
              <w:t>0,0000</w:t>
            </w:r>
          </w:p>
        </w:tc>
        <w:tc>
          <w:tcPr>
            <w:tcW w:w="1031" w:type="dxa"/>
            <w:shd w:val="clear" w:color="auto" w:fill="FFFFFF"/>
            <w:tcMar>
              <w:top w:w="40" w:type="dxa"/>
              <w:left w:w="20" w:type="dxa"/>
              <w:bottom w:w="40" w:type="dxa"/>
              <w:right w:w="20" w:type="dxa"/>
            </w:tcMar>
            <w:vAlign w:val="center"/>
          </w:tcPr>
          <w:p w:rsidR="00C321D3" w:rsidRPr="00B65DBF" w:rsidRDefault="00C321D3" w:rsidP="00DC0757">
            <w:pPr>
              <w:jc w:val="center"/>
            </w:pPr>
            <w:r w:rsidRPr="00B65DBF">
              <w:rPr>
                <w:rFonts w:ascii="Times New Roman" w:hAnsi="Times New Roman"/>
                <w:color w:val="A6A6A6"/>
                <w:szCs w:val="22"/>
              </w:rPr>
              <w:t>0,0000</w:t>
            </w:r>
          </w:p>
        </w:tc>
      </w:tr>
      <w:bookmarkEnd w:id="145"/>
      <w:tr w:rsidR="00C321D3" w:rsidRPr="00B65DBF" w:rsidTr="00DC0757">
        <w:trPr>
          <w:jc w:val="center"/>
        </w:trPr>
        <w:tc>
          <w:tcPr>
            <w:tcW w:w="14561" w:type="dxa"/>
            <w:gridSpan w:val="10"/>
            <w:shd w:val="clear" w:color="auto" w:fill="FFFFFF"/>
            <w:tcMar>
              <w:top w:w="40" w:type="dxa"/>
              <w:left w:w="160" w:type="dxa"/>
              <w:bottom w:w="40" w:type="dxa"/>
              <w:right w:w="20" w:type="dxa"/>
            </w:tcMar>
            <w:vAlign w:val="center"/>
          </w:tcPr>
          <w:p w:rsidR="00C321D3" w:rsidRPr="00B65DBF" w:rsidRDefault="00C321D3" w:rsidP="00DC0757">
            <w:pPr>
              <w:jc w:val="center"/>
            </w:pPr>
            <w:r w:rsidRPr="00B65DBF">
              <w:rPr>
                <w:rFonts w:ascii="Times New Roman" w:hAnsi="Times New Roman"/>
                <w:i/>
                <w:szCs w:val="22"/>
              </w:rPr>
              <w:t>Мероприятия на сетях -отсутствует</w:t>
            </w:r>
          </w:p>
        </w:tc>
      </w:tr>
      <w:tr w:rsidR="00C321D3" w:rsidRPr="00B65DBF" w:rsidTr="00DC0757">
        <w:trPr>
          <w:jc w:val="center"/>
        </w:trPr>
        <w:tc>
          <w:tcPr>
            <w:tcW w:w="14561" w:type="dxa"/>
            <w:gridSpan w:val="10"/>
            <w:shd w:val="clear" w:color="auto" w:fill="FFFFFF"/>
            <w:tcMar>
              <w:top w:w="40" w:type="dxa"/>
              <w:left w:w="160" w:type="dxa"/>
              <w:bottom w:w="40" w:type="dxa"/>
              <w:right w:w="20" w:type="dxa"/>
            </w:tcMar>
            <w:vAlign w:val="center"/>
          </w:tcPr>
          <w:p w:rsidR="00C321D3" w:rsidRPr="00B65DBF" w:rsidRDefault="00C321D3" w:rsidP="00DC0757">
            <w:pPr>
              <w:jc w:val="center"/>
            </w:pPr>
            <w:r w:rsidRPr="00B65DBF">
              <w:rPr>
                <w:rFonts w:ascii="Times New Roman" w:hAnsi="Times New Roman"/>
                <w:i/>
                <w:szCs w:val="22"/>
              </w:rPr>
              <w:t>Рекомендуемые мероприятия по капитальному ремонту изношенных сетей -отсутствует</w:t>
            </w:r>
          </w:p>
        </w:tc>
      </w:tr>
      <w:tr w:rsidR="00C321D3" w:rsidRPr="00B65DBF" w:rsidTr="00DC0757">
        <w:trPr>
          <w:jc w:val="center"/>
        </w:trPr>
        <w:tc>
          <w:tcPr>
            <w:tcW w:w="6867" w:type="dxa"/>
            <w:gridSpan w:val="4"/>
            <w:shd w:val="clear" w:color="auto" w:fill="F2F2F2"/>
            <w:tcMar>
              <w:top w:w="40" w:type="dxa"/>
              <w:left w:w="200" w:type="dxa"/>
              <w:bottom w:w="40" w:type="dxa"/>
              <w:right w:w="200" w:type="dxa"/>
            </w:tcMar>
            <w:vAlign w:val="center"/>
          </w:tcPr>
          <w:p w:rsidR="00C321D3" w:rsidRPr="00B65DBF" w:rsidRDefault="00C321D3" w:rsidP="00C321D3">
            <w:pPr>
              <w:jc w:val="right"/>
            </w:pPr>
            <w:r w:rsidRPr="00B65DBF">
              <w:rPr>
                <w:rFonts w:ascii="Times New Roman" w:hAnsi="Times New Roman"/>
                <w:b/>
                <w:szCs w:val="22"/>
              </w:rPr>
              <w:t>ИТОГО ПО МО:</w:t>
            </w:r>
          </w:p>
        </w:tc>
        <w:tc>
          <w:tcPr>
            <w:tcW w:w="2200"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szCs w:val="22"/>
              </w:rPr>
              <w:t>2</w:t>
            </w:r>
            <w:r>
              <w:rPr>
                <w:rFonts w:ascii="Times New Roman" w:hAnsi="Times New Roman"/>
                <w:szCs w:val="22"/>
              </w:rPr>
              <w:t>310</w:t>
            </w:r>
            <w:r w:rsidRPr="00B65DBF">
              <w:rPr>
                <w:rFonts w:ascii="Times New Roman" w:hAnsi="Times New Roman"/>
                <w:szCs w:val="22"/>
              </w:rPr>
              <w:t>,000</w:t>
            </w:r>
          </w:p>
        </w:tc>
        <w:tc>
          <w:tcPr>
            <w:tcW w:w="1031"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color w:val="A6A6A6"/>
                <w:szCs w:val="22"/>
              </w:rPr>
              <w:t>0,0000</w:t>
            </w:r>
          </w:p>
        </w:tc>
        <w:tc>
          <w:tcPr>
            <w:tcW w:w="1031"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color w:val="A6A6A6"/>
                <w:szCs w:val="22"/>
              </w:rPr>
              <w:t>0,0000</w:t>
            </w:r>
          </w:p>
        </w:tc>
        <w:tc>
          <w:tcPr>
            <w:tcW w:w="1370"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szCs w:val="22"/>
              </w:rPr>
              <w:t>2</w:t>
            </w:r>
            <w:r>
              <w:rPr>
                <w:rFonts w:ascii="Times New Roman" w:hAnsi="Times New Roman"/>
                <w:szCs w:val="22"/>
              </w:rPr>
              <w:t>310</w:t>
            </w:r>
            <w:r w:rsidRPr="00B65DBF">
              <w:rPr>
                <w:rFonts w:ascii="Times New Roman" w:hAnsi="Times New Roman"/>
                <w:szCs w:val="22"/>
              </w:rPr>
              <w:t>,0000</w:t>
            </w:r>
          </w:p>
        </w:tc>
        <w:tc>
          <w:tcPr>
            <w:tcW w:w="1031"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color w:val="000000"/>
                <w:szCs w:val="22"/>
              </w:rPr>
              <w:t>0,000</w:t>
            </w:r>
          </w:p>
        </w:tc>
        <w:tc>
          <w:tcPr>
            <w:tcW w:w="1031" w:type="dxa"/>
            <w:shd w:val="clear" w:color="auto" w:fill="F2F2F2"/>
            <w:tcMar>
              <w:top w:w="40" w:type="dxa"/>
              <w:left w:w="200" w:type="dxa"/>
              <w:bottom w:w="40" w:type="dxa"/>
              <w:right w:w="200" w:type="dxa"/>
            </w:tcMar>
            <w:vAlign w:val="center"/>
          </w:tcPr>
          <w:p w:rsidR="00C321D3" w:rsidRPr="00B65DBF" w:rsidRDefault="00C321D3" w:rsidP="00C321D3">
            <w:pPr>
              <w:jc w:val="center"/>
            </w:pPr>
            <w:r w:rsidRPr="00B65DBF">
              <w:rPr>
                <w:rFonts w:ascii="Times New Roman" w:hAnsi="Times New Roman"/>
                <w:color w:val="000000"/>
                <w:szCs w:val="22"/>
              </w:rPr>
              <w:t>0,000</w:t>
            </w:r>
          </w:p>
        </w:tc>
      </w:tr>
    </w:tbl>
    <w:p w:rsidR="00C321D3" w:rsidRPr="00B65DBF" w:rsidRDefault="00C321D3" w:rsidP="00C321D3">
      <w:pPr>
        <w:sectPr w:rsidR="00C321D3" w:rsidRPr="00B65DBF" w:rsidSect="00DF3E6C">
          <w:pgSz w:w="16838" w:h="11906" w:orient="landscape"/>
          <w:pgMar w:top="743" w:right="849" w:bottom="856" w:left="1418" w:header="709" w:footer="709" w:gutter="0"/>
          <w:cols w:space="708"/>
          <w:titlePg/>
          <w:docGrid w:linePitch="360"/>
        </w:sectPr>
      </w:pPr>
      <w:bookmarkStart w:id="146" w:name="_GoBack"/>
      <w:bookmarkEnd w:id="146"/>
    </w:p>
    <w:p w:rsidR="000A1084" w:rsidRDefault="000A1084" w:rsidP="003C3D2F">
      <w:pPr>
        <w:jc w:val="center"/>
        <w:rPr>
          <w:rFonts w:ascii="Times New Roman" w:hAnsi="Times New Roman"/>
          <w:sz w:val="24"/>
        </w:rPr>
      </w:pPr>
    </w:p>
    <w:p w:rsidR="00C321D3" w:rsidRPr="00671009" w:rsidRDefault="00C321D3" w:rsidP="003C3D2F">
      <w:pPr>
        <w:jc w:val="center"/>
        <w:rPr>
          <w:rFonts w:ascii="Times New Roman" w:hAnsi="Times New Roman"/>
          <w:sz w:val="24"/>
        </w:rPr>
      </w:pPr>
    </w:p>
    <w:p w:rsidR="002C10E9" w:rsidRPr="00671009" w:rsidRDefault="00C245F2" w:rsidP="00D36F4D">
      <w:pPr>
        <w:pStyle w:val="3TimesNewRoman14"/>
        <w:numPr>
          <w:ilvl w:val="0"/>
          <w:numId w:val="0"/>
        </w:numPr>
        <w:ind w:left="1224" w:hanging="504"/>
      </w:pPr>
      <w:bookmarkStart w:id="147" w:name="_Toc524593205"/>
      <w:bookmarkStart w:id="148" w:name="_Toc88831199"/>
      <w:bookmarkStart w:id="149" w:name="_Toc201654569"/>
      <w:r w:rsidRPr="00671009">
        <w:t xml:space="preserve">1.7. </w:t>
      </w:r>
      <w:r w:rsidR="00443E53" w:rsidRPr="00671009">
        <w:t xml:space="preserve">ПЛАНОВЫЕ </w:t>
      </w:r>
      <w:r w:rsidR="002C10E9" w:rsidRPr="00671009">
        <w:t xml:space="preserve">ЗНАЧЕНИЯПОКАЗАТЕЛЕЙ </w:t>
      </w:r>
      <w:bookmarkEnd w:id="147"/>
      <w:r w:rsidR="00286887" w:rsidRPr="00671009">
        <w:t xml:space="preserve">РАЗВИТИЯ ЦЕНТРАЛИЗОВАННЫХ </w:t>
      </w:r>
      <w:r w:rsidR="00443E53" w:rsidRPr="00671009">
        <w:t>СИСТЕМ ВОДОСНАБЖЕНИЯ</w:t>
      </w:r>
      <w:bookmarkEnd w:id="148"/>
      <w:bookmarkEnd w:id="149"/>
    </w:p>
    <w:p w:rsidR="003C3D2F" w:rsidRPr="00671009" w:rsidRDefault="003C3D2F" w:rsidP="003C3D2F">
      <w:pPr>
        <w:pStyle w:val="e"/>
        <w:spacing w:line="276" w:lineRule="auto"/>
        <w:jc w:val="both"/>
      </w:pPr>
      <w:r w:rsidRPr="00671009">
        <w:t>Плановые значения показателей развития систем водоснабжения,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1.7.1.</w:t>
      </w:r>
    </w:p>
    <w:p w:rsidR="003C3D2F" w:rsidRPr="00671009" w:rsidRDefault="003C3D2F" w:rsidP="003C3D2F">
      <w:pPr>
        <w:pStyle w:val="e"/>
        <w:spacing w:line="240" w:lineRule="auto"/>
        <w:jc w:val="center"/>
      </w:pPr>
    </w:p>
    <w:p w:rsidR="00B9556C" w:rsidRPr="00671009" w:rsidRDefault="003C3D2F">
      <w:pPr>
        <w:spacing w:before="400" w:after="200"/>
      </w:pPr>
      <w:r w:rsidRPr="00671009">
        <w:rPr>
          <w:rFonts w:ascii="Times New Roman" w:hAnsi="Times New Roman"/>
          <w:b/>
          <w:sz w:val="24"/>
        </w:rPr>
        <w:t>Таблица 1.7.1 - Плановые показатели развития централизованной системы водоснабжения</w:t>
      </w:r>
    </w:p>
    <w:tbl>
      <w:tblPr>
        <w:tblStyle w:val="a5"/>
        <w:tblW w:w="5000" w:type="pct"/>
        <w:jc w:val="center"/>
        <w:tblLook w:val="04A0"/>
      </w:tblPr>
      <w:tblGrid>
        <w:gridCol w:w="3316"/>
        <w:gridCol w:w="3317"/>
        <w:gridCol w:w="1538"/>
        <w:gridCol w:w="934"/>
        <w:gridCol w:w="934"/>
      </w:tblGrid>
      <w:tr w:rsidR="00671009" w:rsidRPr="00671009" w:rsidTr="001632AA">
        <w:trPr>
          <w:jc w:val="center"/>
        </w:trPr>
        <w:tc>
          <w:tcPr>
            <w:tcW w:w="1652"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w:t>
            </w:r>
          </w:p>
        </w:tc>
        <w:tc>
          <w:tcPr>
            <w:tcW w:w="1652"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766"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Базовый показатель, 2024 г</w:t>
            </w:r>
          </w:p>
        </w:tc>
        <w:tc>
          <w:tcPr>
            <w:tcW w:w="929" w:type="pct"/>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Целевые показатели</w:t>
            </w:r>
          </w:p>
        </w:tc>
      </w:tr>
      <w:tr w:rsidR="00671009" w:rsidRPr="00671009" w:rsidTr="001632AA">
        <w:trPr>
          <w:jc w:val="center"/>
        </w:trPr>
        <w:tc>
          <w:tcPr>
            <w:tcW w:w="1652" w:type="pct"/>
            <w:vMerge/>
          </w:tcPr>
          <w:p w:rsidR="00B9556C" w:rsidRPr="00671009" w:rsidRDefault="00B9556C"/>
        </w:tc>
        <w:tc>
          <w:tcPr>
            <w:tcW w:w="1652" w:type="pct"/>
            <w:vMerge/>
          </w:tcPr>
          <w:p w:rsidR="00B9556C" w:rsidRPr="00671009" w:rsidRDefault="00B9556C"/>
        </w:tc>
        <w:tc>
          <w:tcPr>
            <w:tcW w:w="766" w:type="pct"/>
            <w:vMerge/>
          </w:tcPr>
          <w:p w:rsidR="00B9556C" w:rsidRPr="00671009" w:rsidRDefault="00B9556C"/>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c>
          <w:tcPr>
            <w:tcW w:w="46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r>
      <w:tr w:rsidR="00671009" w:rsidRPr="00671009" w:rsidTr="001632AA">
        <w:trPr>
          <w:jc w:val="center"/>
        </w:trPr>
        <w:tc>
          <w:tcPr>
            <w:tcW w:w="5000" w:type="pct"/>
            <w:gridSpan w:val="5"/>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Шумятино</w:t>
            </w: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а) Показатели качества воды</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1632AA">
            <w:pPr>
              <w:jc w:val="center"/>
            </w:pPr>
            <w:r w:rsidRPr="00671009">
              <w:rPr>
                <w:szCs w:val="22"/>
              </w:rPr>
              <w:t>н/д</w:t>
            </w: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1632AA">
            <w:pPr>
              <w:jc w:val="center"/>
            </w:pPr>
            <w:r w:rsidRPr="00671009">
              <w:rPr>
                <w:szCs w:val="22"/>
              </w:rPr>
              <w:t>н/д</w:t>
            </w: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б) Показатели надежности и бесперебойности водоснабжения</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Удельное количество повреждений на водопроводной сети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ед./1км</w:t>
            </w:r>
          </w:p>
        </w:tc>
        <w:tc>
          <w:tcPr>
            <w:tcW w:w="766" w:type="pct"/>
            <w:shd w:val="clear" w:color="auto" w:fill="FFFFFF"/>
            <w:tcMar>
              <w:top w:w="40" w:type="dxa"/>
              <w:left w:w="200" w:type="dxa"/>
              <w:bottom w:w="40" w:type="dxa"/>
              <w:right w:w="200" w:type="dxa"/>
            </w:tcMar>
          </w:tcPr>
          <w:p w:rsidR="001632AA" w:rsidRPr="00671009" w:rsidRDefault="001632AA" w:rsidP="001632AA">
            <w:pPr>
              <w:jc w:val="center"/>
            </w:pPr>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уличной водопроводной сети, нуждающейся в замене (реновации)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pPr>
              <w:jc w:val="center"/>
            </w:pPr>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50</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Продолжительность (бесперебойность) поставки товаров и услуг</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Аварийность на сетях водопровода</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в) Показатели эффективности использования ресурсов</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Энергоэффективность водоснабжения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 xml:space="preserve">Уровень потерь питьевой воды на </w:t>
            </w:r>
            <w:r w:rsidRPr="00671009">
              <w:rPr>
                <w:rFonts w:ascii="Times New Roman" w:hAnsi="Times New Roman"/>
                <w:szCs w:val="22"/>
              </w:rPr>
              <w:lastRenderedPageBreak/>
              <w:t>водопроводных сетях</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lastRenderedPageBreak/>
              <w:t>%</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lastRenderedPageBreak/>
              <w:t>г) Иные показатели</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Удельное водопотребление</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Годовое количество отключений водоснабжения жилых домов</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rsidTr="001632AA">
        <w:trPr>
          <w:jc w:val="center"/>
        </w:trPr>
        <w:tc>
          <w:tcPr>
            <w:tcW w:w="5000" w:type="pct"/>
            <w:gridSpan w:val="5"/>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Панское</w:t>
            </w: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а) Показатели качества воды</w:t>
            </w:r>
          </w:p>
        </w:tc>
      </w:tr>
      <w:tr w:rsidR="00671009" w:rsidRPr="00671009" w:rsidTr="00725CD9">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725CD9">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б) Показатели надежности и бесперебойности водоснабжения</w:t>
            </w:r>
          </w:p>
        </w:tc>
      </w:tr>
      <w:tr w:rsidR="00671009" w:rsidRPr="00671009" w:rsidTr="00C444EB">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Удельное количество повреждений на водопроводной сети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ед./1км</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C444EB">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уличной водопроводной сети, нуждающейся в замене (реновации)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50</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Продолжительность (бесперебойность) поставки товаров и услуг</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Аварийность на сетях водопровода</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в) Показатели эффективности использования ресурсов</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Энергоэффективность водоснабжения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Уровень потерь питьевой воды на водопроводных сетях</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г) Иные показатели</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Удельное водопотребление</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Годовое количество отключений водоснабжения жилых домов</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rsidTr="001632AA">
        <w:trPr>
          <w:jc w:val="center"/>
        </w:trPr>
        <w:tc>
          <w:tcPr>
            <w:tcW w:w="5000" w:type="pct"/>
            <w:gridSpan w:val="5"/>
            <w:shd w:val="clear" w:color="auto" w:fill="BFBFBF"/>
            <w:tcMar>
              <w:top w:w="40" w:type="dxa"/>
              <w:left w:w="160" w:type="dxa"/>
              <w:bottom w:w="40" w:type="dxa"/>
              <w:right w:w="200" w:type="dxa"/>
            </w:tcMar>
            <w:vAlign w:val="center"/>
          </w:tcPr>
          <w:p w:rsidR="00B9556C" w:rsidRPr="00671009" w:rsidRDefault="003C3D2F">
            <w:pPr>
              <w:jc w:val="center"/>
            </w:pPr>
            <w:r w:rsidRPr="00671009">
              <w:rPr>
                <w:rFonts w:ascii="Times New Roman" w:hAnsi="Times New Roman"/>
                <w:b/>
                <w:szCs w:val="22"/>
              </w:rPr>
              <w:t>д. Терентьево</w:t>
            </w: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а) Показатели качества воды</w:t>
            </w:r>
          </w:p>
        </w:tc>
      </w:tr>
      <w:tr w:rsidR="00671009" w:rsidRPr="00671009" w:rsidTr="00460D7D">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460D7D">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lastRenderedPageBreak/>
              <w:t>Доля проб питьевой воды, в водопроводной распределительной сети, соответствующих нормативным требованиям</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б) Показатели надежности и бесперебойности водоснабжения</w:t>
            </w:r>
          </w:p>
        </w:tc>
      </w:tr>
      <w:tr w:rsidR="00671009" w:rsidRPr="00671009" w:rsidTr="00B6035A">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Удельное количество повреждений на водопроводной сети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ед./1км</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p>
        </w:tc>
      </w:tr>
      <w:tr w:rsidR="00671009" w:rsidRPr="00671009" w:rsidTr="00B6035A">
        <w:trPr>
          <w:jc w:val="center"/>
        </w:trPr>
        <w:tc>
          <w:tcPr>
            <w:tcW w:w="1652" w:type="pct"/>
            <w:shd w:val="clear" w:color="auto" w:fill="FFFFFF"/>
            <w:tcMar>
              <w:top w:w="40" w:type="dxa"/>
              <w:left w:w="200" w:type="dxa"/>
              <w:bottom w:w="40" w:type="dxa"/>
              <w:right w:w="200" w:type="dxa"/>
            </w:tcMar>
            <w:vAlign w:val="center"/>
          </w:tcPr>
          <w:p w:rsidR="001632AA" w:rsidRPr="00671009" w:rsidRDefault="001632AA" w:rsidP="001632AA">
            <w:r w:rsidRPr="00671009">
              <w:rPr>
                <w:rFonts w:ascii="Times New Roman" w:hAnsi="Times New Roman"/>
                <w:szCs w:val="22"/>
              </w:rPr>
              <w:t>Доля уличной водопроводной сети, нуждающейся в замене (реновации)</w:t>
            </w:r>
          </w:p>
        </w:tc>
        <w:tc>
          <w:tcPr>
            <w:tcW w:w="1652"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tcPr>
          <w:p w:rsidR="001632AA" w:rsidRPr="00671009" w:rsidRDefault="001632AA" w:rsidP="001632AA">
            <w:r w:rsidRPr="00671009">
              <w:rPr>
                <w:szCs w:val="22"/>
              </w:rPr>
              <w:t>н/д</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50</w:t>
            </w:r>
          </w:p>
        </w:tc>
        <w:tc>
          <w:tcPr>
            <w:tcW w:w="465" w:type="pct"/>
            <w:shd w:val="clear" w:color="auto" w:fill="FFFFFF"/>
            <w:tcMar>
              <w:top w:w="40" w:type="dxa"/>
              <w:left w:w="200" w:type="dxa"/>
              <w:bottom w:w="40" w:type="dxa"/>
              <w:right w:w="200" w:type="dxa"/>
            </w:tcMar>
            <w:vAlign w:val="center"/>
          </w:tcPr>
          <w:p w:rsidR="001632AA" w:rsidRPr="00671009" w:rsidRDefault="001632AA" w:rsidP="001632AA">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Продолжительность (бесперебойность) поставки товаров и услуг</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час/сут</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24</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Аварийность на сетях водопровода</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в) Показатели эффективности использования ресурсов</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Энергоэффективность водоснабжения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кВтч/м3</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Уровень потерь питьевой воды на водопроводных сетях</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w:t>
            </w:r>
          </w:p>
        </w:tc>
        <w:tc>
          <w:tcPr>
            <w:tcW w:w="766"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c>
          <w:tcPr>
            <w:tcW w:w="465" w:type="pct"/>
            <w:shd w:val="clear" w:color="auto" w:fill="FFFFFF"/>
            <w:tcMar>
              <w:top w:w="40" w:type="dxa"/>
              <w:left w:w="200" w:type="dxa"/>
              <w:bottom w:w="40" w:type="dxa"/>
              <w:right w:w="200" w:type="dxa"/>
            </w:tcMar>
            <w:vAlign w:val="center"/>
          </w:tcPr>
          <w:p w:rsidR="00B9556C" w:rsidRPr="00671009" w:rsidRDefault="00B9556C">
            <w:pPr>
              <w:jc w:val="center"/>
            </w:pPr>
          </w:p>
        </w:tc>
      </w:tr>
      <w:tr w:rsidR="00671009" w:rsidRPr="00671009" w:rsidTr="001632AA">
        <w:trPr>
          <w:jc w:val="center"/>
        </w:trPr>
        <w:tc>
          <w:tcPr>
            <w:tcW w:w="5000" w:type="pct"/>
            <w:gridSpan w:val="5"/>
            <w:shd w:val="clear" w:color="auto" w:fill="FFFFFF"/>
            <w:tcMar>
              <w:top w:w="40" w:type="dxa"/>
              <w:left w:w="160" w:type="dxa"/>
              <w:bottom w:w="40" w:type="dxa"/>
              <w:right w:w="200" w:type="dxa"/>
            </w:tcMar>
            <w:vAlign w:val="center"/>
          </w:tcPr>
          <w:p w:rsidR="00B9556C" w:rsidRPr="00671009" w:rsidRDefault="003C3D2F">
            <w:r w:rsidRPr="00671009">
              <w:rPr>
                <w:rFonts w:ascii="Times New Roman" w:hAnsi="Times New Roman"/>
                <w:i/>
                <w:szCs w:val="22"/>
              </w:rPr>
              <w:t>г) Иные показатели</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Удельное водопотребление</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м3/чел</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1632AA">
        <w:trPr>
          <w:jc w:val="center"/>
        </w:trPr>
        <w:tc>
          <w:tcPr>
            <w:tcW w:w="1652"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Годовое количество отключений водоснабжения жилых домов</w:t>
            </w:r>
          </w:p>
        </w:tc>
        <w:tc>
          <w:tcPr>
            <w:tcW w:w="1652"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ед.</w:t>
            </w:r>
          </w:p>
        </w:tc>
        <w:tc>
          <w:tcPr>
            <w:tcW w:w="766"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w:t>
            </w:r>
          </w:p>
        </w:tc>
      </w:tr>
    </w:tbl>
    <w:p w:rsidR="00C245F2" w:rsidRPr="00671009" w:rsidRDefault="00C245F2" w:rsidP="00C245F2">
      <w:pPr>
        <w:pStyle w:val="70"/>
        <w:rPr>
          <w:color w:val="auto"/>
          <w:sz w:val="24"/>
        </w:rPr>
      </w:pPr>
    </w:p>
    <w:p w:rsidR="009E1A28" w:rsidRPr="00671009" w:rsidRDefault="00C245F2" w:rsidP="00D36F4D">
      <w:pPr>
        <w:pStyle w:val="3TimesNewRoman14"/>
        <w:numPr>
          <w:ilvl w:val="0"/>
          <w:numId w:val="0"/>
        </w:numPr>
        <w:ind w:left="1224" w:hanging="504"/>
      </w:pPr>
      <w:bookmarkStart w:id="150" w:name="_Toc524593206"/>
      <w:bookmarkStart w:id="151" w:name="_Toc88831200"/>
      <w:bookmarkStart w:id="152" w:name="_Toc201654570"/>
      <w:r w:rsidRPr="00671009">
        <w:t xml:space="preserve">1.7.1. </w:t>
      </w:r>
      <w:r w:rsidR="009E1A28" w:rsidRPr="00671009">
        <w:t>Показатели качества воды</w:t>
      </w:r>
      <w:bookmarkEnd w:id="150"/>
      <w:bookmarkEnd w:id="151"/>
      <w:bookmarkEnd w:id="152"/>
    </w:p>
    <w:p w:rsidR="009E1A28" w:rsidRPr="00671009" w:rsidRDefault="009E1A28" w:rsidP="009A0095">
      <w:pPr>
        <w:pStyle w:val="e"/>
        <w:spacing w:line="276" w:lineRule="auto"/>
        <w:jc w:val="both"/>
      </w:pPr>
      <w:r w:rsidRPr="00671009">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9E1A28" w:rsidRPr="00671009" w:rsidRDefault="009E1A28" w:rsidP="005B3069">
      <w:pPr>
        <w:pStyle w:val="e"/>
        <w:spacing w:before="0" w:line="276" w:lineRule="auto"/>
        <w:jc w:val="both"/>
      </w:pPr>
      <w:r w:rsidRPr="00671009">
        <w:t>Существуют основные показатели качества питьевой воды. Их условно можно разделить на группы:</w:t>
      </w:r>
    </w:p>
    <w:p w:rsidR="009E1A28" w:rsidRPr="00671009" w:rsidRDefault="009E1A28" w:rsidP="005B3069">
      <w:pPr>
        <w:pStyle w:val="e"/>
        <w:spacing w:before="0" w:line="276" w:lineRule="auto"/>
        <w:jc w:val="both"/>
      </w:pPr>
      <w:r w:rsidRPr="00671009">
        <w:t>- Органолептические показатели (запах, привкус, цветность, мутность)</w:t>
      </w:r>
    </w:p>
    <w:p w:rsidR="009E1A28" w:rsidRPr="00671009" w:rsidRDefault="009E1A28" w:rsidP="005B3069">
      <w:pPr>
        <w:pStyle w:val="e"/>
        <w:spacing w:before="0" w:line="276" w:lineRule="auto"/>
        <w:jc w:val="both"/>
      </w:pPr>
      <w:r w:rsidRPr="00671009">
        <w:t>- Токсикологические показатели (алюминий, свинец, мышьяк, фенолы, пестициды).</w:t>
      </w:r>
    </w:p>
    <w:p w:rsidR="009E1A28" w:rsidRPr="00671009" w:rsidRDefault="009E1A28" w:rsidP="005B3069">
      <w:pPr>
        <w:pStyle w:val="e"/>
        <w:spacing w:before="0" w:line="276" w:lineRule="auto"/>
        <w:jc w:val="both"/>
      </w:pPr>
      <w:r w:rsidRPr="00671009">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9E1A28" w:rsidRPr="00671009" w:rsidRDefault="009E1A28" w:rsidP="005B3069">
      <w:pPr>
        <w:pStyle w:val="e"/>
        <w:spacing w:before="0" w:line="276" w:lineRule="auto"/>
        <w:jc w:val="both"/>
      </w:pPr>
      <w:r w:rsidRPr="00671009">
        <w:t>- Химические свойства, образующиеся при обработке воды (хлор остаточный свободный, хлороформ, серебро)</w:t>
      </w:r>
    </w:p>
    <w:p w:rsidR="009E1A28" w:rsidRPr="00671009" w:rsidRDefault="009E1A28" w:rsidP="005B3069">
      <w:pPr>
        <w:pStyle w:val="e"/>
        <w:spacing w:before="0" w:line="276" w:lineRule="auto"/>
        <w:jc w:val="both"/>
      </w:pPr>
      <w:r w:rsidRPr="00671009">
        <w:t>- Микробиологические показатели (термотолерантныеколиформы Е.</w:t>
      </w:r>
      <w:r w:rsidRPr="00671009">
        <w:rPr>
          <w:lang w:val="en-US"/>
        </w:rPr>
        <w:t>coli</w:t>
      </w:r>
      <w:r w:rsidRPr="00671009">
        <w:t>, ОМЧ)</w:t>
      </w:r>
    </w:p>
    <w:p w:rsidR="009E1A28" w:rsidRPr="00671009" w:rsidRDefault="009E1A28" w:rsidP="005B3069">
      <w:pPr>
        <w:pStyle w:val="e"/>
        <w:spacing w:before="0" w:line="276" w:lineRule="auto"/>
        <w:jc w:val="both"/>
      </w:pPr>
      <w:r w:rsidRPr="00671009">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665414" w:rsidRPr="00671009" w:rsidRDefault="009E1A28" w:rsidP="00665414">
      <w:pPr>
        <w:pStyle w:val="e"/>
        <w:spacing w:line="276" w:lineRule="auto"/>
        <w:jc w:val="both"/>
      </w:pPr>
      <w:r w:rsidRPr="00671009">
        <w:lastRenderedPageBreak/>
        <w:t>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w:t>
      </w:r>
      <w:bookmarkStart w:id="153" w:name="_Toc524593207"/>
      <w:r w:rsidR="00665414" w:rsidRPr="00671009">
        <w:t>2.1.4.3684-21» Санитарно-</w:t>
      </w:r>
      <w:r w:rsidR="00444104" w:rsidRPr="00671009">
        <w:t>эпидемиологические</w:t>
      </w:r>
      <w:r w:rsidR="00665414" w:rsidRPr="00671009">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w:t>
      </w:r>
      <w:r w:rsidR="00444104" w:rsidRPr="00671009">
        <w:t>профилактических</w:t>
      </w:r>
      <w:r w:rsidR="00665414" w:rsidRPr="00671009">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p>
    <w:p w:rsidR="00444104" w:rsidRPr="00671009" w:rsidRDefault="00444104" w:rsidP="00665414">
      <w:pPr>
        <w:pStyle w:val="e"/>
        <w:spacing w:line="276" w:lineRule="auto"/>
        <w:jc w:val="both"/>
      </w:pPr>
    </w:p>
    <w:p w:rsidR="009E1A28" w:rsidRPr="00671009" w:rsidRDefault="00551212" w:rsidP="00D36F4D">
      <w:pPr>
        <w:pStyle w:val="3TimesNewRoman14"/>
        <w:numPr>
          <w:ilvl w:val="0"/>
          <w:numId w:val="0"/>
        </w:numPr>
        <w:ind w:left="1224" w:hanging="504"/>
      </w:pPr>
      <w:bookmarkStart w:id="154" w:name="_Toc88831201"/>
      <w:bookmarkStart w:id="155" w:name="_Toc201654571"/>
      <w:r w:rsidRPr="00671009">
        <w:t xml:space="preserve">1.7.2. </w:t>
      </w:r>
      <w:r w:rsidR="009E1A28" w:rsidRPr="00671009">
        <w:t>Показатели надежности и бесперебойности водоснабжения</w:t>
      </w:r>
      <w:bookmarkEnd w:id="153"/>
      <w:bookmarkEnd w:id="154"/>
      <w:bookmarkEnd w:id="155"/>
    </w:p>
    <w:p w:rsidR="009E1A28" w:rsidRPr="00671009" w:rsidRDefault="009E1A28" w:rsidP="009A0095">
      <w:pPr>
        <w:pStyle w:val="e"/>
        <w:spacing w:line="276" w:lineRule="auto"/>
        <w:jc w:val="both"/>
      </w:pPr>
      <w:r w:rsidRPr="00671009">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9E1A28" w:rsidRPr="00671009" w:rsidRDefault="009E1A28" w:rsidP="009A0095">
      <w:pPr>
        <w:pStyle w:val="e"/>
        <w:spacing w:line="276" w:lineRule="auto"/>
        <w:jc w:val="both"/>
      </w:pPr>
      <w:r w:rsidRPr="00671009">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9E1A28" w:rsidRPr="00671009" w:rsidRDefault="009E1A28" w:rsidP="009A0095">
      <w:pPr>
        <w:pStyle w:val="e"/>
        <w:spacing w:line="276" w:lineRule="auto"/>
        <w:jc w:val="both"/>
      </w:pPr>
      <w:r w:rsidRPr="00671009">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3C3D2F" w:rsidRPr="00671009" w:rsidRDefault="009E1A28" w:rsidP="003C3D2F">
      <w:pPr>
        <w:pStyle w:val="e"/>
        <w:spacing w:line="276" w:lineRule="auto"/>
        <w:jc w:val="both"/>
      </w:pPr>
      <w:r w:rsidRPr="00671009">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3C3D2F" w:rsidRPr="00671009" w:rsidRDefault="003C3D2F" w:rsidP="003C3D2F">
      <w:pPr>
        <w:pStyle w:val="e"/>
        <w:spacing w:line="276" w:lineRule="auto"/>
        <w:jc w:val="both"/>
      </w:pPr>
      <w:r w:rsidRPr="00671009">
        <w:t>Централизованные системы водоснабжения, согласно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 по степени обеспеченности подачи воды делятся на категории:</w:t>
      </w:r>
    </w:p>
    <w:p w:rsidR="003C3D2F" w:rsidRPr="00671009" w:rsidRDefault="003C3D2F" w:rsidP="003C3D2F">
      <w:pPr>
        <w:pStyle w:val="e"/>
        <w:spacing w:line="276" w:lineRule="auto"/>
        <w:jc w:val="both"/>
      </w:pPr>
      <w:r w:rsidRPr="00671009">
        <w:t>1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3 сут.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(оборудования, арматуры, сооружений, трубопроводов и др.), но не более чем на 10 мин;</w:t>
      </w:r>
    </w:p>
    <w:p w:rsidR="003C3D2F" w:rsidRPr="00671009" w:rsidRDefault="003C3D2F" w:rsidP="003C3D2F">
      <w:pPr>
        <w:pStyle w:val="e"/>
        <w:spacing w:line="276" w:lineRule="auto"/>
        <w:jc w:val="both"/>
      </w:pPr>
      <w:r w:rsidRPr="00671009">
        <w:lastRenderedPageBreak/>
        <w:t>2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сут.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 но не более чем на 6 ч;</w:t>
      </w:r>
    </w:p>
    <w:p w:rsidR="003C3D2F" w:rsidRPr="00671009" w:rsidRDefault="003C3D2F" w:rsidP="003C3D2F">
      <w:pPr>
        <w:pStyle w:val="e"/>
        <w:spacing w:line="276" w:lineRule="auto"/>
        <w:jc w:val="both"/>
      </w:pPr>
      <w:r w:rsidRPr="00671009">
        <w:t>3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w:t>
      </w:r>
    </w:p>
    <w:p w:rsidR="003C3D2F" w:rsidRPr="00671009" w:rsidRDefault="003C3D2F" w:rsidP="003C3D2F">
      <w:pPr>
        <w:pStyle w:val="e"/>
        <w:spacing w:before="0" w:line="240" w:lineRule="auto"/>
        <w:jc w:val="both"/>
      </w:pPr>
      <w:r w:rsidRPr="00671009">
        <w:t>Объединенные хозяйственно-питьевые и производственные водопроводы населенных пунктов при численности жителей в них более 50 тыс. чел. следует относить к первой категории; от 5 до 50 тыс. чел. - ко второй категории; менее 5 тыс. чел. - к третьей категории.</w:t>
      </w:r>
    </w:p>
    <w:p w:rsidR="003C3D2F" w:rsidRPr="00671009" w:rsidRDefault="003C3D2F" w:rsidP="003C3D2F">
      <w:pPr>
        <w:pStyle w:val="e"/>
        <w:spacing w:before="0" w:line="240" w:lineRule="auto"/>
        <w:jc w:val="center"/>
      </w:pPr>
    </w:p>
    <w:p w:rsidR="00B9556C" w:rsidRPr="00671009" w:rsidRDefault="003C3D2F">
      <w:pPr>
        <w:spacing w:before="400" w:after="200"/>
      </w:pPr>
      <w:r w:rsidRPr="00671009">
        <w:rPr>
          <w:rFonts w:ascii="Times New Roman" w:hAnsi="Times New Roman"/>
          <w:b/>
          <w:sz w:val="24"/>
        </w:rPr>
        <w:t>Таблица 1.7.2.1 - Характеристика система водоснабжения по категории надежности</w:t>
      </w:r>
    </w:p>
    <w:tbl>
      <w:tblPr>
        <w:tblStyle w:val="a5"/>
        <w:tblW w:w="5000" w:type="pct"/>
        <w:jc w:val="center"/>
        <w:tblLook w:val="04A0"/>
      </w:tblPr>
      <w:tblGrid>
        <w:gridCol w:w="4312"/>
        <w:gridCol w:w="4312"/>
        <w:gridCol w:w="1415"/>
      </w:tblGrid>
      <w:tr w:rsidR="00671009" w:rsidRPr="00671009">
        <w:trPr>
          <w:jc w:val="center"/>
        </w:trPr>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Категория надежности</w:t>
            </w:r>
          </w:p>
        </w:tc>
      </w:tr>
      <w:tr w:rsidR="00671009" w:rsidRPr="00671009">
        <w:trPr>
          <w:jc w:val="center"/>
        </w:trPr>
        <w:tc>
          <w:tcPr>
            <w:tcW w:w="2310"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Шумятино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300</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3</w:t>
            </w:r>
          </w:p>
        </w:tc>
      </w:tr>
      <w:tr w:rsidR="00671009" w:rsidRPr="00671009">
        <w:trPr>
          <w:jc w:val="center"/>
        </w:trPr>
        <w:tc>
          <w:tcPr>
            <w:tcW w:w="2310"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Панское</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432</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3</w:t>
            </w:r>
          </w:p>
        </w:tc>
      </w:tr>
      <w:tr w:rsidR="00671009" w:rsidRPr="00671009">
        <w:trPr>
          <w:jc w:val="center"/>
        </w:trPr>
        <w:tc>
          <w:tcPr>
            <w:tcW w:w="2310" w:type="pct"/>
            <w:shd w:val="clear" w:color="auto" w:fill="FFFFFF"/>
            <w:tcMar>
              <w:top w:w="40" w:type="dxa"/>
              <w:left w:w="200" w:type="dxa"/>
              <w:bottom w:w="40" w:type="dxa"/>
              <w:right w:w="200" w:type="dxa"/>
            </w:tcMar>
            <w:vAlign w:val="center"/>
          </w:tcPr>
          <w:p w:rsidR="00B9556C" w:rsidRPr="00671009" w:rsidRDefault="003C3D2F">
            <w:r w:rsidRPr="00671009">
              <w:rPr>
                <w:rFonts w:ascii="Times New Roman" w:hAnsi="Times New Roman"/>
                <w:szCs w:val="22"/>
              </w:rPr>
              <w:t>д. Терентьево</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71</w:t>
            </w:r>
          </w:p>
        </w:tc>
        <w:tc>
          <w:tcPr>
            <w:tcW w:w="2310" w:type="pct"/>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3</w:t>
            </w:r>
          </w:p>
        </w:tc>
      </w:tr>
    </w:tbl>
    <w:p w:rsidR="003C3D2F" w:rsidRPr="00671009" w:rsidRDefault="003C3D2F" w:rsidP="003C3D2F">
      <w:pPr>
        <w:pStyle w:val="e"/>
        <w:spacing w:line="276" w:lineRule="auto"/>
        <w:jc w:val="center"/>
      </w:pPr>
    </w:p>
    <w:p w:rsidR="009E1A28" w:rsidRPr="00671009" w:rsidRDefault="00C245F2" w:rsidP="00D36F4D">
      <w:pPr>
        <w:pStyle w:val="3TimesNewRoman14"/>
        <w:numPr>
          <w:ilvl w:val="0"/>
          <w:numId w:val="0"/>
        </w:numPr>
        <w:ind w:left="1224" w:hanging="504"/>
      </w:pPr>
      <w:bookmarkStart w:id="156" w:name="_Toc524593209"/>
      <w:bookmarkStart w:id="157" w:name="_Toc88831202"/>
      <w:bookmarkStart w:id="158" w:name="_Toc201654572"/>
      <w:r w:rsidRPr="00671009">
        <w:t xml:space="preserve">1.7.3. </w:t>
      </w:r>
      <w:r w:rsidR="009E1A28" w:rsidRPr="00671009">
        <w:t xml:space="preserve">Показатели эффективности использования ресурсов, в том числе </w:t>
      </w:r>
      <w:r w:rsidR="0040620F" w:rsidRPr="00671009">
        <w:t>уровень</w:t>
      </w:r>
      <w:r w:rsidR="009E1A28" w:rsidRPr="00671009">
        <w:t xml:space="preserve"> потерь воды </w:t>
      </w:r>
      <w:bookmarkEnd w:id="156"/>
      <w:r w:rsidR="0040620F" w:rsidRPr="00671009">
        <w:t>(тепловой энергии в составе горячей воды)</w:t>
      </w:r>
      <w:bookmarkEnd w:id="157"/>
      <w:bookmarkEnd w:id="158"/>
    </w:p>
    <w:p w:rsidR="009E1A28" w:rsidRPr="00671009" w:rsidRDefault="009E1A28" w:rsidP="009A0095">
      <w:pPr>
        <w:pStyle w:val="e"/>
        <w:spacing w:line="276" w:lineRule="auto"/>
        <w:jc w:val="both"/>
      </w:pPr>
      <w:r w:rsidRPr="00671009">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9E1A28" w:rsidRPr="00671009" w:rsidRDefault="009E1A28" w:rsidP="009A0095">
      <w:pPr>
        <w:pStyle w:val="e"/>
        <w:spacing w:line="276" w:lineRule="auto"/>
        <w:jc w:val="both"/>
      </w:pPr>
      <w:r w:rsidRPr="00671009">
        <w:t xml:space="preserve">Предусмотренные в разрабатываемой схеме мероприятия позволяют снизить уровень потерь воды при ее транспортировке, обеспечить бесперебойное снабжение </w:t>
      </w:r>
      <w:r w:rsidR="003C3D2F" w:rsidRPr="00671009">
        <w:t xml:space="preserve">муниципального образования </w:t>
      </w:r>
      <w:r w:rsidRPr="00671009">
        <w:t>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3C3D2F" w:rsidRPr="00671009" w:rsidRDefault="003C3D2F" w:rsidP="009A0095">
      <w:pPr>
        <w:pStyle w:val="e"/>
        <w:spacing w:line="276" w:lineRule="auto"/>
        <w:jc w:val="both"/>
      </w:pPr>
    </w:p>
    <w:p w:rsidR="0040620F" w:rsidRPr="00671009" w:rsidRDefault="0040620F" w:rsidP="0057702F">
      <w:pPr>
        <w:pStyle w:val="3TimesNewRoman14"/>
        <w:numPr>
          <w:ilvl w:val="0"/>
          <w:numId w:val="0"/>
        </w:numPr>
        <w:ind w:left="1224" w:hanging="504"/>
      </w:pPr>
      <w:bookmarkStart w:id="159" w:name="_Toc88831203"/>
      <w:bookmarkStart w:id="160" w:name="_Toc201654573"/>
      <w:r w:rsidRPr="00671009">
        <w:t>1.7.</w:t>
      </w:r>
      <w:r w:rsidR="00B14140" w:rsidRPr="00671009">
        <w:t>4</w:t>
      </w:r>
      <w:r w:rsidRPr="00671009">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9"/>
      <w:bookmarkEnd w:id="160"/>
    </w:p>
    <w:p w:rsidR="00444104" w:rsidRPr="00671009" w:rsidRDefault="003C3D2F" w:rsidP="003C3D2F">
      <w:pPr>
        <w:pStyle w:val="e"/>
        <w:spacing w:line="276" w:lineRule="auto"/>
        <w:jc w:val="both"/>
      </w:pPr>
      <w:r w:rsidRPr="00671009">
        <w:t>Иные показатели федеральным органом исполнительной власти не установлены.</w:t>
      </w:r>
    </w:p>
    <w:p w:rsidR="00B9556C" w:rsidRPr="00671009" w:rsidRDefault="00B9556C">
      <w:pPr>
        <w:sectPr w:rsidR="00B9556C" w:rsidRPr="00671009" w:rsidSect="003C3D2F">
          <w:pgSz w:w="11906" w:h="16838"/>
          <w:pgMar w:top="743" w:right="849" w:bottom="856" w:left="1418" w:header="709" w:footer="709" w:gutter="0"/>
          <w:cols w:space="708"/>
          <w:titlePg/>
          <w:docGrid w:linePitch="360"/>
        </w:sectPr>
      </w:pPr>
    </w:p>
    <w:p w:rsidR="003C3D2F" w:rsidRPr="00671009" w:rsidRDefault="00C245F2" w:rsidP="003C3D2F">
      <w:pPr>
        <w:pStyle w:val="3TimesNewRoman14"/>
        <w:numPr>
          <w:ilvl w:val="0"/>
          <w:numId w:val="0"/>
        </w:numPr>
        <w:ind w:left="1224" w:hanging="504"/>
      </w:pPr>
      <w:bookmarkStart w:id="161" w:name="_Toc88831204"/>
      <w:bookmarkStart w:id="162" w:name="_Toc201654574"/>
      <w:r w:rsidRPr="00671009">
        <w:lastRenderedPageBreak/>
        <w:t xml:space="preserve">1.8. </w:t>
      </w:r>
      <w:r w:rsidR="009E1A28" w:rsidRPr="00671009">
        <w:t xml:space="preserve">ПЕРЕЧЕНЬ ВЫЯВЛЕННЫХ </w:t>
      </w:r>
      <w:r w:rsidR="003C3D2F" w:rsidRPr="00671009">
        <w:t xml:space="preserve">БЕСХОЗЯЙНЫХ </w:t>
      </w:r>
      <w:r w:rsidR="009E1A28" w:rsidRPr="00671009">
        <w:t>ОБЪЕК</w:t>
      </w:r>
      <w:r w:rsidR="00B14140" w:rsidRPr="00671009">
        <w:t>ТОВ ЦЕНТРАЛИЗОВАННЫХ СИСТЕМ ВОДО</w:t>
      </w:r>
      <w:r w:rsidR="009E1A28" w:rsidRPr="00671009">
        <w:t>СНАБЖЕНИЯ</w:t>
      </w:r>
      <w:r w:rsidR="00286887" w:rsidRPr="00671009">
        <w:t xml:space="preserve"> (В СЛУЧАЕ ИХ ВЫЯВЛЕНИЯ) И ПЕРЕЧЕНЬ ОРГАНИЗАЦИЙ, УПОЛНОМОЧЕННЫХ НА ИХ ЭКСПЛУАТАЦИЮ</w:t>
      </w:r>
      <w:bookmarkEnd w:id="161"/>
      <w:bookmarkEnd w:id="162"/>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В соответствии с Гражданским Кодексом Российской Федерации бесхозяйной является вещь, которая не имеют собственников, или собственники которых неизвестны, или от права собственности, на которые собственники отказались, в порядке, предусмотренном статьями 225 и 236 Гражданского кодекса Российской Федерации.</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Бесхозяйные объекты недвижимости подлежат постановке на учет соответствии с Постановлением Правительства РФ от 17 сентября 2003 г. № 580 «Об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Органы местного самоуправления:</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w:t>
      </w:r>
    </w:p>
    <w:p w:rsidR="003C3D2F" w:rsidRPr="00671009" w:rsidRDefault="003C3D2F" w:rsidP="003C3D2F">
      <w:pPr>
        <w:spacing w:line="276" w:lineRule="auto"/>
        <w:ind w:firstLine="708"/>
        <w:rPr>
          <w:rFonts w:ascii="Times New Roman" w:hAnsi="Times New Roman"/>
          <w:sz w:val="24"/>
        </w:rPr>
      </w:pPr>
      <w:r w:rsidRPr="00671009">
        <w:rPr>
          <w:rFonts w:ascii="Times New Roman" w:hAnsi="Times New Roman"/>
          <w:sz w:val="24"/>
        </w:rPr>
        <w:t>Работа с бесхозяйными объектами централизованных систем водоснабжения – сложный, многоступенчатый процесс, требующий четкого выполнения норм законодательства. Со стороны эксплуатирующих организаций – это выявление бесхозяйных объектов централизованных систем водоснабжения, своевременная передача соответствующей информации органам местного самоуправления, на территории которого они находятся. Со стороны органов местного самоуправления – это проведение процедуры по принятию на учет бесхозяйных объектов централизованных систем водоснабжения, последующее признание права муниципальной собственности на эти объекты и передача эксплуатирующим организациям в рамках соответствующих договоров.</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На территории муниципального образования СП «Деревня Шумятино» бесхозяйные объекты централизованной системы водоснабжения отсутствуют.</w:t>
      </w:r>
    </w:p>
    <w:p w:rsidR="000A1084" w:rsidRPr="00671009" w:rsidRDefault="000A1084" w:rsidP="003C3D2F">
      <w:pPr>
        <w:rPr>
          <w:rFonts w:ascii="Times New Roman" w:hAnsi="Times New Roman"/>
          <w:sz w:val="24"/>
        </w:rPr>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2B1EBC" w:rsidRPr="00671009" w:rsidRDefault="002B1EBC" w:rsidP="003C3D2F">
      <w:pPr>
        <w:pStyle w:val="1"/>
        <w:keepNext w:val="0"/>
        <w:widowControl w:val="0"/>
        <w:autoSpaceDE w:val="0"/>
        <w:autoSpaceDN w:val="0"/>
        <w:adjustRightInd w:val="0"/>
        <w:spacing w:before="64" w:after="0"/>
      </w:pPr>
      <w:bookmarkStart w:id="163" w:name="_Toc360621777"/>
      <w:bookmarkStart w:id="164" w:name="_Toc362437913"/>
      <w:bookmarkStart w:id="165" w:name="_Toc363218666"/>
      <w:bookmarkStart w:id="166" w:name="_Toc88831205"/>
      <w:bookmarkStart w:id="167" w:name="_Toc359401272"/>
      <w:bookmarkStart w:id="168" w:name="_Toc201654575"/>
      <w:r w:rsidRPr="00671009">
        <w:rPr>
          <w:rFonts w:ascii="Times New Roman" w:hAnsi="Times New Roman"/>
          <w:kern w:val="0"/>
          <w:sz w:val="28"/>
          <w:szCs w:val="28"/>
        </w:rPr>
        <w:lastRenderedPageBreak/>
        <w:t xml:space="preserve">ГЛАВА 2. </w:t>
      </w:r>
      <w:bookmarkEnd w:id="163"/>
      <w:bookmarkEnd w:id="164"/>
      <w:bookmarkEnd w:id="165"/>
      <w:bookmarkEnd w:id="166"/>
      <w:bookmarkEnd w:id="167"/>
      <w:r w:rsidR="003C3D2F" w:rsidRPr="00671009">
        <w:rPr>
          <w:rFonts w:ascii="Times New Roman" w:hAnsi="Times New Roman"/>
          <w:kern w:val="0"/>
          <w:sz w:val="28"/>
          <w:szCs w:val="28"/>
        </w:rPr>
        <w:t>СХЕМА ВОДООТВЕДЕНИЯ</w:t>
      </w:r>
      <w:bookmarkEnd w:id="168"/>
    </w:p>
    <w:p w:rsidR="002B1EBC" w:rsidRPr="00671009" w:rsidRDefault="00C245F2" w:rsidP="0057702F">
      <w:pPr>
        <w:pStyle w:val="3TimesNewRoman14"/>
        <w:numPr>
          <w:ilvl w:val="0"/>
          <w:numId w:val="0"/>
        </w:numPr>
        <w:ind w:left="1224" w:hanging="504"/>
      </w:pPr>
      <w:bookmarkStart w:id="169" w:name="_Toc524593214"/>
      <w:bookmarkStart w:id="170" w:name="_Toc360621779"/>
      <w:bookmarkStart w:id="171" w:name="_Toc362437915"/>
      <w:bookmarkStart w:id="172" w:name="_Toc363218668"/>
      <w:bookmarkStart w:id="173" w:name="_Toc88831206"/>
      <w:bookmarkStart w:id="174" w:name="_Toc201654576"/>
      <w:r w:rsidRPr="00671009">
        <w:t xml:space="preserve">2.1. </w:t>
      </w:r>
      <w:r w:rsidR="002C10E9" w:rsidRPr="00671009">
        <w:t>СУЩЕСТВУЮЩЕЕ ПОЛОЖЕНИЕ В СФЕРЕ ВОДООТВЕДЕНИЯ ПОСЕЛЕНИЯ</w:t>
      </w:r>
      <w:bookmarkStart w:id="175" w:name="_Toc524593215"/>
      <w:bookmarkEnd w:id="169"/>
      <w:bookmarkEnd w:id="170"/>
      <w:bookmarkEnd w:id="171"/>
      <w:bookmarkEnd w:id="172"/>
      <w:r w:rsidR="003C3D2F" w:rsidRPr="00671009">
        <w:t>, МУНИЦИПАЛЬНОГО ОКРУГА</w:t>
      </w:r>
      <w:r w:rsidR="00DA4734" w:rsidRPr="00671009">
        <w:t>, ГОРОДСКОГО ОКРУГА</w:t>
      </w:r>
      <w:bookmarkEnd w:id="173"/>
      <w:bookmarkEnd w:id="174"/>
    </w:p>
    <w:p w:rsidR="001F0927" w:rsidRPr="00671009" w:rsidRDefault="00C245F2" w:rsidP="0057702F">
      <w:pPr>
        <w:pStyle w:val="3TimesNewRoman14"/>
        <w:numPr>
          <w:ilvl w:val="0"/>
          <w:numId w:val="0"/>
        </w:numPr>
        <w:ind w:left="1224" w:hanging="504"/>
      </w:pPr>
      <w:bookmarkStart w:id="176" w:name="_Toc88831207"/>
      <w:bookmarkStart w:id="177" w:name="_Toc201654577"/>
      <w:r w:rsidRPr="00671009">
        <w:t xml:space="preserve">2.1.1. </w:t>
      </w:r>
      <w:r w:rsidR="003C3D2F" w:rsidRPr="00671009">
        <w:t>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bookmarkEnd w:id="175"/>
      <w:bookmarkEnd w:id="176"/>
      <w:bookmarkEnd w:id="177"/>
    </w:p>
    <w:p w:rsidR="003C3D2F" w:rsidRPr="00671009" w:rsidRDefault="003C3D2F" w:rsidP="003C3D2F">
      <w:pPr>
        <w:pStyle w:val="e"/>
        <w:spacing w:before="0" w:line="276" w:lineRule="auto"/>
        <w:jc w:val="both"/>
      </w:pPr>
      <w:r w:rsidRPr="00671009">
        <w:t>Согласно пункту 5 «Правилам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РФ от 31 мая 2019 г. № 691,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3C3D2F" w:rsidRPr="00671009" w:rsidRDefault="003C3D2F" w:rsidP="003C3D2F">
      <w:pPr>
        <w:pStyle w:val="e"/>
        <w:spacing w:before="0" w:line="276" w:lineRule="auto"/>
        <w:jc w:val="both"/>
      </w:pPr>
      <w:r w:rsidRPr="00671009">
        <w:t>а) сточные воды, принимаемые от многоквартирных домов и жилых домов;</w:t>
      </w:r>
    </w:p>
    <w:p w:rsidR="003C3D2F" w:rsidRPr="00671009" w:rsidRDefault="003C3D2F" w:rsidP="003C3D2F">
      <w:pPr>
        <w:pStyle w:val="e"/>
        <w:spacing w:before="0" w:line="276" w:lineRule="auto"/>
        <w:jc w:val="both"/>
      </w:pPr>
      <w:r w:rsidRPr="00671009">
        <w:t>б) сточные воды, принимаемые от гостиниц, иных объектов для временного проживания;</w:t>
      </w:r>
    </w:p>
    <w:p w:rsidR="003C3D2F" w:rsidRPr="00671009" w:rsidRDefault="003C3D2F" w:rsidP="003C3D2F">
      <w:pPr>
        <w:pStyle w:val="e"/>
        <w:spacing w:before="0" w:line="276" w:lineRule="auto"/>
        <w:jc w:val="both"/>
      </w:pPr>
      <w:r w:rsidRPr="00671009">
        <w:t>в) сточные воды, принимаемые от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3C3D2F" w:rsidRPr="00671009" w:rsidRDefault="003C3D2F" w:rsidP="003C3D2F">
      <w:pPr>
        <w:pStyle w:val="e"/>
        <w:spacing w:before="0" w:line="276" w:lineRule="auto"/>
        <w:jc w:val="both"/>
      </w:pPr>
      <w:r w:rsidRPr="00671009">
        <w:t>г) сточные воды, принимаемые от складских объектов, стоянок автомобильного транспорта, гаражей;</w:t>
      </w:r>
    </w:p>
    <w:p w:rsidR="003C3D2F" w:rsidRPr="00671009" w:rsidRDefault="003C3D2F" w:rsidP="003C3D2F">
      <w:pPr>
        <w:pStyle w:val="e"/>
        <w:spacing w:before="0" w:line="276" w:lineRule="auto"/>
        <w:jc w:val="both"/>
      </w:pPr>
      <w:r w:rsidRPr="00671009">
        <w:t>д) сточные воды, принимаемые от территорий, предназначенных для ведения сельского хозяйства, садоводства и огородничества;</w:t>
      </w:r>
    </w:p>
    <w:p w:rsidR="003C3D2F" w:rsidRPr="00671009" w:rsidRDefault="003C3D2F" w:rsidP="003C3D2F">
      <w:pPr>
        <w:pStyle w:val="e"/>
        <w:spacing w:before="0" w:line="276" w:lineRule="auto"/>
        <w:jc w:val="both"/>
      </w:pPr>
      <w:r w:rsidRPr="00671009">
        <w:t>е) поверхностные сточные воды (для централизованных общесплавных и централизованных комбинированных систем водоотведения).</w:t>
      </w:r>
    </w:p>
    <w:p w:rsidR="001632AA" w:rsidRPr="00671009" w:rsidRDefault="001632AA" w:rsidP="001632AA">
      <w:pPr>
        <w:pStyle w:val="e"/>
        <w:spacing w:before="0" w:line="276" w:lineRule="auto"/>
        <w:jc w:val="both"/>
      </w:pPr>
      <w:r w:rsidRPr="00671009">
        <w:t xml:space="preserve">В деревне Шумятино канализирована только улица Молодежная. Система водоотведения деревни Шумятино состоит из самотечного коллектора – 557 м, по которому стоки транспортируются в отстойник, а затем по мере заполнения откачиваются. </w:t>
      </w:r>
    </w:p>
    <w:p w:rsidR="001632AA" w:rsidRPr="00671009" w:rsidRDefault="001632AA" w:rsidP="001632AA">
      <w:pPr>
        <w:pStyle w:val="e"/>
        <w:spacing w:before="0" w:line="276" w:lineRule="auto"/>
        <w:jc w:val="both"/>
      </w:pPr>
      <w:r w:rsidRPr="00671009">
        <w:t xml:space="preserve">В деревне Панское канализирована только улица Юбилейная. Система водоотведения деревни Панское состоит из самотечного коллектора – 574 м, по которому стоки транспортируются в отстойник, а затем по мере заполнения откачиваются </w:t>
      </w:r>
    </w:p>
    <w:p w:rsidR="003C3D2F" w:rsidRPr="00671009" w:rsidRDefault="003C3D2F" w:rsidP="003C3D2F">
      <w:pPr>
        <w:pStyle w:val="e"/>
        <w:spacing w:before="0" w:line="276" w:lineRule="auto"/>
        <w:jc w:val="both"/>
      </w:pPr>
      <w:r w:rsidRPr="00671009">
        <w:t>Населенные пункты муниципального образования, не охваченные централизованным водоотведением, пользуются септиками и надворными уборными (выгребными ямами):</w:t>
      </w:r>
    </w:p>
    <w:p w:rsidR="003C3D2F" w:rsidRPr="00671009" w:rsidRDefault="003C3D2F" w:rsidP="003C3D2F">
      <w:pPr>
        <w:pStyle w:val="e"/>
        <w:spacing w:before="0" w:line="276" w:lineRule="auto"/>
        <w:ind w:firstLine="0"/>
      </w:pPr>
      <w:r w:rsidRPr="00671009">
        <w:lastRenderedPageBreak/>
        <w:t>- д. Шумятино</w:t>
      </w:r>
      <w:r w:rsidRPr="00671009">
        <w:br/>
        <w:t>- д. Адлеровка</w:t>
      </w:r>
      <w:r w:rsidRPr="00671009">
        <w:br/>
        <w:t>- д. Алехново</w:t>
      </w:r>
      <w:r w:rsidRPr="00671009">
        <w:br/>
        <w:t>- д. Бородухино</w:t>
      </w:r>
      <w:r w:rsidRPr="00671009">
        <w:br/>
        <w:t>- д. Величково</w:t>
      </w:r>
      <w:r w:rsidRPr="00671009">
        <w:br/>
        <w:t>- д. Дубровка</w:t>
      </w:r>
      <w:r w:rsidRPr="00671009">
        <w:br/>
        <w:t>- д. Заболотное</w:t>
      </w:r>
      <w:r w:rsidRPr="00671009">
        <w:br/>
        <w:t>- п. Игнатьевское</w:t>
      </w:r>
      <w:r w:rsidRPr="00671009">
        <w:br/>
        <w:t>- с. Карижа</w:t>
      </w:r>
      <w:r w:rsidRPr="00671009">
        <w:br/>
        <w:t>- д. Костино</w:t>
      </w:r>
      <w:r w:rsidRPr="00671009">
        <w:br/>
        <w:t>- д. Панское</w:t>
      </w:r>
      <w:r w:rsidRPr="00671009">
        <w:br/>
        <w:t>- д. Подольное</w:t>
      </w:r>
      <w:r w:rsidRPr="00671009">
        <w:br/>
        <w:t>- д. Терентьево</w:t>
      </w:r>
      <w:r w:rsidRPr="00671009">
        <w:br/>
        <w:t>- д. Трубицино</w:t>
      </w:r>
      <w:r w:rsidRPr="00671009">
        <w:br/>
        <w:t>- д. Черкасово</w:t>
      </w:r>
      <w:r w:rsidRPr="00671009">
        <w:br/>
        <w:t>- д. Чуркино</w:t>
      </w:r>
      <w:r w:rsidRPr="00671009">
        <w:br/>
        <w:t>- д. Шубинка</w:t>
      </w:r>
    </w:p>
    <w:p w:rsidR="003C3D2F" w:rsidRPr="00671009" w:rsidRDefault="003C3D2F" w:rsidP="003C3D2F">
      <w:pPr>
        <w:pStyle w:val="e"/>
        <w:spacing w:line="276" w:lineRule="auto"/>
        <w:jc w:val="both"/>
        <w:rPr>
          <w:b/>
        </w:rPr>
      </w:pPr>
      <w:r w:rsidRPr="00671009">
        <w:t>Эксплуатацию системы централизованного водоотведения в муниципальном образовании СП «Деревня Шумятино» осуществляет УМП «Малоярославецстройзаказчик» и включает в себя:</w:t>
      </w:r>
    </w:p>
    <w:p w:rsidR="003C3D2F" w:rsidRPr="00671009" w:rsidRDefault="003C3D2F" w:rsidP="00CE53EC">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671009">
        <w:t>приемсточныхводотнаселенияипредприятий;</w:t>
      </w:r>
    </w:p>
    <w:p w:rsidR="003C3D2F" w:rsidRPr="00671009" w:rsidRDefault="003C3D2F" w:rsidP="00CE53EC">
      <w:pPr>
        <w:pStyle w:val="af9"/>
        <w:widowControl w:val="0"/>
        <w:numPr>
          <w:ilvl w:val="0"/>
          <w:numId w:val="7"/>
        </w:numPr>
        <w:tabs>
          <w:tab w:val="left" w:pos="1134"/>
        </w:tabs>
        <w:kinsoku w:val="0"/>
        <w:overflowPunct w:val="0"/>
        <w:autoSpaceDE w:val="0"/>
        <w:autoSpaceDN w:val="0"/>
        <w:adjustRightInd w:val="0"/>
        <w:spacing w:after="0" w:line="276" w:lineRule="auto"/>
        <w:ind w:left="0" w:firstLine="709"/>
        <w:jc w:val="both"/>
      </w:pPr>
      <w:r w:rsidRPr="00671009">
        <w:t>транспортировкасточныхводпоканализационнымсетям;</w:t>
      </w:r>
    </w:p>
    <w:p w:rsidR="003C3D2F" w:rsidRPr="00671009" w:rsidRDefault="003C3D2F" w:rsidP="00CE53EC">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671009">
        <w:t>ремонт и обслуживание канализационных сетей и колодцев.</w:t>
      </w:r>
    </w:p>
    <w:p w:rsidR="003C3D2F" w:rsidRPr="00671009" w:rsidRDefault="003C3D2F" w:rsidP="003C3D2F">
      <w:pPr>
        <w:pStyle w:val="e"/>
        <w:spacing w:before="0" w:line="240" w:lineRule="auto"/>
        <w:jc w:val="both"/>
      </w:pPr>
      <w:r w:rsidRPr="00671009">
        <w:t>Структура зон эксплуатационной ответственности предприятий, занятых в сфере централизованного водоотведения муниципального образования СП «Деревня Шумятино» представлено в таблице ниже.</w:t>
      </w:r>
    </w:p>
    <w:p w:rsidR="003C3D2F" w:rsidRPr="00671009" w:rsidRDefault="003C3D2F" w:rsidP="003C3D2F">
      <w:pPr>
        <w:pStyle w:val="e"/>
        <w:spacing w:before="0" w:line="240" w:lineRule="auto"/>
        <w:ind w:firstLine="0"/>
        <w:jc w:val="center"/>
      </w:pPr>
    </w:p>
    <w:p w:rsidR="00B9556C" w:rsidRPr="00671009" w:rsidRDefault="003C3D2F">
      <w:pPr>
        <w:spacing w:before="400" w:after="200"/>
      </w:pPr>
      <w:r w:rsidRPr="00671009">
        <w:rPr>
          <w:rFonts w:ascii="Times New Roman" w:hAnsi="Times New Roman"/>
          <w:b/>
          <w:sz w:val="24"/>
        </w:rPr>
        <w:t>Таблица 2.1.1.2 - Зоны эксплуатационной ответственности</w:t>
      </w:r>
    </w:p>
    <w:tbl>
      <w:tblPr>
        <w:tblStyle w:val="a5"/>
        <w:tblW w:w="5000" w:type="pct"/>
        <w:jc w:val="center"/>
        <w:tblLook w:val="04A0"/>
      </w:tblPr>
      <w:tblGrid>
        <w:gridCol w:w="451"/>
        <w:gridCol w:w="5386"/>
        <w:gridCol w:w="3840"/>
      </w:tblGrid>
      <w:tr w:rsidR="00671009" w:rsidRPr="00671009" w:rsidTr="001632AA">
        <w:trPr>
          <w:jc w:val="center"/>
        </w:trPr>
        <w:tc>
          <w:tcPr>
            <w:tcW w:w="449"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w:t>
            </w:r>
          </w:p>
        </w:tc>
        <w:tc>
          <w:tcPr>
            <w:tcW w:w="5358"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РСО</w:t>
            </w:r>
          </w:p>
        </w:tc>
        <w:tc>
          <w:tcPr>
            <w:tcW w:w="3820" w:type="dxa"/>
            <w:shd w:val="clear" w:color="auto" w:fill="F2F2F2"/>
            <w:tcMar>
              <w:top w:w="120" w:type="dxa"/>
              <w:left w:w="20" w:type="dxa"/>
              <w:bottom w:w="120" w:type="dxa"/>
              <w:right w:w="20" w:type="dxa"/>
            </w:tcMar>
            <w:vAlign w:val="center"/>
          </w:tcPr>
          <w:p w:rsidR="00B9556C" w:rsidRPr="00671009" w:rsidRDefault="003C3D2F">
            <w:pPr>
              <w:jc w:val="center"/>
            </w:pPr>
            <w:r w:rsidRPr="00671009">
              <w:rPr>
                <w:rFonts w:ascii="Times New Roman" w:hAnsi="Times New Roman"/>
                <w:szCs w:val="22"/>
              </w:rPr>
              <w:t>Зона действия</w:t>
            </w:r>
          </w:p>
        </w:tc>
      </w:tr>
      <w:tr w:rsidR="00671009" w:rsidRPr="00671009" w:rsidTr="001632AA">
        <w:trPr>
          <w:jc w:val="center"/>
        </w:trPr>
        <w:tc>
          <w:tcPr>
            <w:tcW w:w="449"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5358"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УМП «Малоярославецстройзаказчик»</w:t>
            </w:r>
          </w:p>
        </w:tc>
        <w:tc>
          <w:tcPr>
            <w:tcW w:w="3820" w:type="dxa"/>
            <w:shd w:val="clear" w:color="auto" w:fill="FFFFFF"/>
            <w:tcMar>
              <w:top w:w="40" w:type="dxa"/>
              <w:left w:w="20" w:type="dxa"/>
              <w:bottom w:w="40" w:type="dxa"/>
              <w:right w:w="20" w:type="dxa"/>
            </w:tcMar>
            <w:vAlign w:val="center"/>
          </w:tcPr>
          <w:p w:rsidR="00B9556C" w:rsidRPr="00671009" w:rsidRDefault="001632AA">
            <w:pPr>
              <w:jc w:val="center"/>
            </w:pPr>
            <w:r w:rsidRPr="00671009">
              <w:rPr>
                <w:rFonts w:ascii="Times New Roman" w:hAnsi="Times New Roman"/>
                <w:sz w:val="28"/>
                <w:szCs w:val="28"/>
              </w:rPr>
              <w:t>деревнеШумятино</w:t>
            </w:r>
          </w:p>
        </w:tc>
      </w:tr>
    </w:tbl>
    <w:p w:rsidR="003C3D2F" w:rsidRPr="00671009" w:rsidRDefault="003C3D2F" w:rsidP="003C3D2F">
      <w:pPr>
        <w:pStyle w:val="e"/>
        <w:spacing w:before="0" w:line="276" w:lineRule="auto"/>
        <w:ind w:firstLine="0"/>
        <w:jc w:val="center"/>
      </w:pPr>
    </w:p>
    <w:p w:rsidR="003C3D2F" w:rsidRPr="00671009" w:rsidRDefault="003C3D2F" w:rsidP="003C3D2F">
      <w:pPr>
        <w:pStyle w:val="3TimesNewRoman14"/>
        <w:numPr>
          <w:ilvl w:val="0"/>
          <w:numId w:val="0"/>
        </w:numPr>
        <w:ind w:left="1224" w:hanging="504"/>
      </w:pPr>
      <w:bookmarkStart w:id="178" w:name="_Toc201654578"/>
      <w:bookmarkStart w:id="179" w:name="_Toc360621780"/>
      <w:bookmarkStart w:id="180" w:name="_Toc362437916"/>
      <w:bookmarkStart w:id="181" w:name="_Toc363218669"/>
      <w:r w:rsidRPr="00671009">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78"/>
    </w:p>
    <w:p w:rsidR="003C3D2F" w:rsidRPr="00671009" w:rsidRDefault="003C3D2F" w:rsidP="003C3D2F">
      <w:pPr>
        <w:pStyle w:val="e"/>
        <w:spacing w:before="0" w:line="276" w:lineRule="auto"/>
        <w:jc w:val="both"/>
      </w:pPr>
      <w:r w:rsidRPr="00671009">
        <w:t>Описать результаты технического обследования централизованной системы водоотведения не представляется возможным, в связи с тем, что документ технического обследования не предоставлен.</w:t>
      </w:r>
    </w:p>
    <w:p w:rsidR="003C3D2F" w:rsidRPr="00671009" w:rsidRDefault="003C3D2F" w:rsidP="003C3D2F">
      <w:pPr>
        <w:pStyle w:val="e"/>
        <w:spacing w:before="0" w:line="276" w:lineRule="auto"/>
        <w:jc w:val="both"/>
      </w:pPr>
      <w:r w:rsidRPr="00671009">
        <w:t>На основании собранной информации характеристика централизованной системы водоотведения муниципального образования СП «Деревня Шумятино» представлена ниже.</w:t>
      </w:r>
    </w:p>
    <w:p w:rsidR="000A5848" w:rsidRPr="00671009" w:rsidRDefault="000A5848" w:rsidP="000A5848">
      <w:pPr>
        <w:pStyle w:val="e"/>
        <w:spacing w:before="0" w:line="276" w:lineRule="auto"/>
        <w:jc w:val="both"/>
      </w:pPr>
      <w:r w:rsidRPr="00671009">
        <w:lastRenderedPageBreak/>
        <w:t>Техническое обследование централизованных систем водоотведения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0A5848" w:rsidRPr="00671009" w:rsidRDefault="000A5848" w:rsidP="000A5848">
      <w:pPr>
        <w:pStyle w:val="e"/>
        <w:spacing w:before="0" w:line="276" w:lineRule="auto"/>
        <w:jc w:val="both"/>
      </w:pPr>
      <w:r w:rsidRPr="00671009">
        <w:t>Техническое обследование централизованных систем водоотведения проводится организацией, осуществляющей водоотведение, самостоятельно либо с привлечением специализированной организации.</w:t>
      </w:r>
    </w:p>
    <w:p w:rsidR="003C3D2F" w:rsidRPr="00671009" w:rsidRDefault="000A5848" w:rsidP="000A5848">
      <w:pPr>
        <w:pStyle w:val="e"/>
        <w:spacing w:before="0" w:line="276" w:lineRule="auto"/>
        <w:jc w:val="both"/>
      </w:pPr>
      <w:r w:rsidRPr="00671009">
        <w:t xml:space="preserve">На период разработки настоящего Документа результаты технического обследования (акты технического обследования) централизованной системы водоотведения деревни Шумятино, деревни Панское, проведенного в соответствии с Требованиями к проведению технического обследования централизованных систем холодного, горячего водоснабжения, водоотведения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МР «Малоярославецкий район в адрес Разработчика не представлены. </w:t>
      </w:r>
      <w:r w:rsidR="003C3D2F" w:rsidRPr="00671009">
        <w:t>На территории МО СП «Деревня Шумятино» канализационные очистные сооружения отсутствуют, стоки без очистки сбрасываются на рельеф.</w:t>
      </w:r>
    </w:p>
    <w:p w:rsidR="003C3D2F" w:rsidRPr="00671009" w:rsidRDefault="003C3D2F" w:rsidP="003C3D2F">
      <w:pPr>
        <w:pStyle w:val="e"/>
        <w:spacing w:before="0"/>
        <w:jc w:val="center"/>
        <w:rPr>
          <w:bCs/>
        </w:rPr>
      </w:pPr>
    </w:p>
    <w:p w:rsidR="004210BB" w:rsidRPr="00671009" w:rsidRDefault="00C245F2" w:rsidP="003C3D2F">
      <w:pPr>
        <w:pStyle w:val="3TimesNewRoman14"/>
        <w:numPr>
          <w:ilvl w:val="0"/>
          <w:numId w:val="0"/>
        </w:numPr>
        <w:ind w:left="1224" w:hanging="504"/>
        <w:rPr>
          <w:szCs w:val="24"/>
        </w:rPr>
      </w:pPr>
      <w:bookmarkStart w:id="182" w:name="_Toc88831209"/>
      <w:bookmarkStart w:id="183" w:name="_Toc201654579"/>
      <w:r w:rsidRPr="00671009">
        <w:t xml:space="preserve">2.1.3. </w:t>
      </w:r>
      <w:r w:rsidR="005B3A9F" w:rsidRPr="00671009">
        <w:t>Описание технологических зон водоотведения, зон централизованного и нецентрализованного водоотведения</w:t>
      </w:r>
      <w:r w:rsidR="00F85454" w:rsidRPr="00671009">
        <w:t xml:space="preserve"> (территорий, на которых водоотведение осуществляется с использованием централизованных и нецентрализованных систем водоотведения)</w:t>
      </w:r>
      <w:r w:rsidR="005B3A9F" w:rsidRPr="00671009">
        <w:t xml:space="preserve"> и перечень централизованных систем водоотведения</w:t>
      </w:r>
      <w:bookmarkEnd w:id="179"/>
      <w:bookmarkEnd w:id="180"/>
      <w:bookmarkEnd w:id="181"/>
      <w:bookmarkEnd w:id="182"/>
      <w:bookmarkEnd w:id="183"/>
    </w:p>
    <w:p w:rsidR="003C3D2F" w:rsidRPr="00671009" w:rsidRDefault="003C3D2F" w:rsidP="003C3D2F">
      <w:pPr>
        <w:spacing w:line="276" w:lineRule="auto"/>
        <w:ind w:firstLine="709"/>
        <w:rPr>
          <w:rFonts w:ascii="Times New Roman" w:eastAsia="Calibri" w:hAnsi="Times New Roman"/>
          <w:sz w:val="24"/>
        </w:rPr>
      </w:pPr>
      <w:r w:rsidRPr="00671009">
        <w:rPr>
          <w:rFonts w:ascii="Times New Roman" w:eastAsia="Calibri" w:hAnsi="Times New Roman"/>
          <w:sz w:val="24"/>
        </w:rPr>
        <w:t>Технологическая зона водоотведения – это часть централизованной системы водоотведения (канализации), отведение сточных вод,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3C3D2F" w:rsidRPr="00671009" w:rsidRDefault="003C3D2F" w:rsidP="001E1851">
      <w:pPr>
        <w:spacing w:line="276" w:lineRule="auto"/>
        <w:ind w:firstLine="709"/>
        <w:rPr>
          <w:rFonts w:ascii="Times New Roman" w:eastAsia="Calibri" w:hAnsi="Times New Roman"/>
          <w:sz w:val="24"/>
        </w:rPr>
      </w:pPr>
    </w:p>
    <w:p w:rsidR="001E1851" w:rsidRPr="00671009" w:rsidRDefault="001E1851" w:rsidP="001E1851">
      <w:pPr>
        <w:spacing w:line="276" w:lineRule="auto"/>
        <w:ind w:firstLine="709"/>
        <w:rPr>
          <w:rFonts w:ascii="Times New Roman" w:eastAsia="Calibri" w:hAnsi="Times New Roman"/>
          <w:sz w:val="24"/>
        </w:rPr>
      </w:pPr>
      <w:r w:rsidRPr="00671009">
        <w:rPr>
          <w:rFonts w:ascii="Times New Roman" w:eastAsia="Calibri" w:hAnsi="Times New Roman"/>
          <w:sz w:val="24"/>
        </w:rPr>
        <w:t xml:space="preserve">Условно </w:t>
      </w:r>
      <w:r w:rsidR="003C3D2F" w:rsidRPr="00671009">
        <w:rPr>
          <w:rFonts w:ascii="Times New Roman" w:eastAsia="Calibri" w:hAnsi="Times New Roman"/>
          <w:sz w:val="24"/>
        </w:rPr>
        <w:t xml:space="preserve">водоотведение МО </w:t>
      </w:r>
      <w:r w:rsidRPr="00671009">
        <w:rPr>
          <w:rFonts w:ascii="Times New Roman" w:eastAsia="Calibri" w:hAnsi="Times New Roman"/>
          <w:sz w:val="24"/>
        </w:rPr>
        <w:t>СП «Деревня Шумятино» можно разделить на 2 технологические зоны</w:t>
      </w:r>
      <w:r w:rsidR="003C3D2F" w:rsidRPr="00671009">
        <w:rPr>
          <w:rFonts w:ascii="Times New Roman" w:eastAsia="Calibri" w:hAnsi="Times New Roman"/>
          <w:sz w:val="24"/>
        </w:rPr>
        <w:t>:</w:t>
      </w:r>
    </w:p>
    <w:p w:rsidR="001E1851" w:rsidRPr="00671009" w:rsidRDefault="001E1851" w:rsidP="00CE53EC">
      <w:pPr>
        <w:pStyle w:val="af"/>
        <w:numPr>
          <w:ilvl w:val="0"/>
          <w:numId w:val="6"/>
        </w:numPr>
        <w:ind w:left="567" w:hanging="283"/>
        <w:jc w:val="both"/>
        <w:rPr>
          <w:rFonts w:eastAsia="Calibri"/>
          <w:szCs w:val="24"/>
        </w:rPr>
      </w:pPr>
      <w:r w:rsidRPr="00671009">
        <w:rPr>
          <w:rFonts w:eastAsia="Calibri"/>
          <w:szCs w:val="24"/>
        </w:rPr>
        <w:t>Зона с централизованной системой канализации</w:t>
      </w:r>
      <w:r w:rsidR="003C3D2F" w:rsidRPr="00671009">
        <w:rPr>
          <w:rFonts w:eastAsia="Calibri"/>
          <w:szCs w:val="24"/>
        </w:rPr>
        <w:t>;</w:t>
      </w:r>
    </w:p>
    <w:p w:rsidR="001E1851" w:rsidRPr="00671009" w:rsidRDefault="003C3D2F" w:rsidP="00CE53EC">
      <w:pPr>
        <w:pStyle w:val="af"/>
        <w:numPr>
          <w:ilvl w:val="0"/>
          <w:numId w:val="6"/>
        </w:numPr>
        <w:ind w:left="567" w:hanging="283"/>
        <w:jc w:val="both"/>
        <w:rPr>
          <w:rFonts w:eastAsia="Calibri"/>
          <w:szCs w:val="24"/>
        </w:rPr>
      </w:pPr>
      <w:r w:rsidRPr="00671009">
        <w:rPr>
          <w:rFonts w:eastAsia="Calibri"/>
          <w:szCs w:val="24"/>
        </w:rPr>
        <w:t>Зона с не централизованной системой (в септики или выгребы).</w:t>
      </w:r>
    </w:p>
    <w:p w:rsidR="00355DCF" w:rsidRPr="00671009" w:rsidRDefault="00355DCF" w:rsidP="00CA797E">
      <w:pPr>
        <w:rPr>
          <w:rFonts w:ascii="Times New Roman" w:eastAsia="Calibri" w:hAnsi="Times New Roman"/>
        </w:rPr>
      </w:pPr>
    </w:p>
    <w:p w:rsidR="003C3D2F" w:rsidRPr="00671009" w:rsidRDefault="00C245F2" w:rsidP="003C3D2F">
      <w:pPr>
        <w:pStyle w:val="3TimesNewRoman14"/>
        <w:numPr>
          <w:ilvl w:val="0"/>
          <w:numId w:val="0"/>
        </w:numPr>
        <w:ind w:left="1224" w:hanging="504"/>
      </w:pPr>
      <w:bookmarkStart w:id="184" w:name="_Toc374270375"/>
      <w:bookmarkStart w:id="185" w:name="_Toc88831210"/>
      <w:bookmarkStart w:id="186" w:name="_Toc201654580"/>
      <w:bookmarkStart w:id="187" w:name="_Toc524593222"/>
      <w:r w:rsidRPr="00671009">
        <w:t xml:space="preserve">2.1.4. </w:t>
      </w:r>
      <w:r w:rsidR="00D34CE4" w:rsidRPr="00671009">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84"/>
      <w:bookmarkEnd w:id="185"/>
      <w:bookmarkEnd w:id="186"/>
    </w:p>
    <w:p w:rsidR="000A5848" w:rsidRPr="00671009" w:rsidRDefault="000A5848" w:rsidP="000A5848">
      <w:pPr>
        <w:spacing w:line="276" w:lineRule="auto"/>
        <w:ind w:left="-142" w:firstLine="851"/>
        <w:rPr>
          <w:rFonts w:ascii="Times New Roman" w:eastAsia="Calibri" w:hAnsi="Times New Roman"/>
          <w:sz w:val="24"/>
        </w:rPr>
      </w:pPr>
      <w:r w:rsidRPr="00671009">
        <w:rPr>
          <w:rFonts w:ascii="Times New Roman" w:eastAsia="Calibri" w:hAnsi="Times New Roman"/>
          <w:sz w:val="24"/>
        </w:rPr>
        <w:t>В деревне Шумятино и деревне Панское утилизация осадков сточных вод не производится ввиду их отсутствия.</w:t>
      </w:r>
    </w:p>
    <w:p w:rsidR="00EE3D12" w:rsidRPr="00671009" w:rsidRDefault="00EE3D12" w:rsidP="00EE3D12">
      <w:pPr>
        <w:rPr>
          <w:rFonts w:ascii="Times New Roman" w:eastAsia="Calibri" w:hAnsi="Times New Roman"/>
        </w:rPr>
      </w:pPr>
    </w:p>
    <w:p w:rsidR="00FD7C3B" w:rsidRPr="00671009" w:rsidRDefault="00C245F2" w:rsidP="003C3D2F">
      <w:pPr>
        <w:pStyle w:val="3TimesNewRoman14"/>
        <w:numPr>
          <w:ilvl w:val="0"/>
          <w:numId w:val="0"/>
        </w:numPr>
        <w:ind w:left="1224" w:hanging="504"/>
        <w:rPr>
          <w:rFonts w:eastAsia="Calibri"/>
        </w:rPr>
      </w:pPr>
      <w:bookmarkStart w:id="188" w:name="_Toc88831211"/>
      <w:bookmarkStart w:id="189" w:name="_Toc201654581"/>
      <w:r w:rsidRPr="00671009">
        <w:lastRenderedPageBreak/>
        <w:t xml:space="preserve">2.1.5. </w:t>
      </w:r>
      <w:r w:rsidR="00451510" w:rsidRPr="00671009">
        <w:t>Описание состояния и функционирования канализационных</w:t>
      </w:r>
      <w:r w:rsidR="00555262" w:rsidRPr="00671009">
        <w:t xml:space="preserve"> коллекторов и</w:t>
      </w:r>
      <w:r w:rsidR="00451510" w:rsidRPr="00671009">
        <w:t xml:space="preserve"> сетей, сооружений на них, включая оценку их износа</w:t>
      </w:r>
      <w:bookmarkEnd w:id="187"/>
      <w:r w:rsidR="00F85454" w:rsidRPr="00671009">
        <w:t xml:space="preserve"> и определение возможности обеспечения отвода и очистки сточных вод на существующих объектах централизованной системы водоотведения</w:t>
      </w:r>
      <w:bookmarkEnd w:id="188"/>
      <w:bookmarkEnd w:id="189"/>
    </w:p>
    <w:p w:rsidR="000A5848" w:rsidRPr="00671009" w:rsidRDefault="000A5848" w:rsidP="000A5848">
      <w:pPr>
        <w:pStyle w:val="af"/>
        <w:ind w:left="0" w:firstLine="709"/>
        <w:jc w:val="both"/>
      </w:pPr>
      <w:r w:rsidRPr="00671009">
        <w:t xml:space="preserve">Информация о общей протяженности канализационных сетей отсутствует. Материал труб –нет данных. Диаметр самотечных коллекторов от 100 мм до 200 мм. </w:t>
      </w:r>
    </w:p>
    <w:p w:rsidR="003C3D2F" w:rsidRPr="00671009" w:rsidRDefault="000A5848" w:rsidP="000A5848">
      <w:pPr>
        <w:pStyle w:val="af"/>
        <w:ind w:left="0" w:firstLine="709"/>
        <w:jc w:val="both"/>
      </w:pPr>
      <w:r w:rsidRPr="00671009">
        <w:t>Привести перечень и характеристику аварийных коллекторов, требующих замены, в качестве первоочередного мероприятия, как наиболее изношенных физически участков, не представляется возможным ввиду отсутствия информации. Информация по аварийности канализационных сетей отсутствует.</w:t>
      </w:r>
    </w:p>
    <w:p w:rsidR="00277516" w:rsidRPr="00671009" w:rsidRDefault="00277516" w:rsidP="000A5848">
      <w:pPr>
        <w:pStyle w:val="af"/>
        <w:ind w:left="0" w:firstLine="709"/>
        <w:jc w:val="both"/>
      </w:pPr>
    </w:p>
    <w:p w:rsidR="00451510" w:rsidRPr="00671009" w:rsidRDefault="00C245F2" w:rsidP="00D16AB7">
      <w:pPr>
        <w:pStyle w:val="3TimesNewRoman14"/>
        <w:numPr>
          <w:ilvl w:val="0"/>
          <w:numId w:val="0"/>
        </w:numPr>
        <w:ind w:left="1224" w:hanging="504"/>
      </w:pPr>
      <w:bookmarkStart w:id="190" w:name="_Toc524593223"/>
      <w:bookmarkStart w:id="191" w:name="_Toc88831212"/>
      <w:bookmarkStart w:id="192" w:name="_Toc201654582"/>
      <w:r w:rsidRPr="00671009">
        <w:t xml:space="preserve">2.1.6. </w:t>
      </w:r>
      <w:r w:rsidR="00451510" w:rsidRPr="00671009">
        <w:t>Оценка безопасности и надежности объектов централизованной системы водоотведения и их управляемости</w:t>
      </w:r>
      <w:bookmarkEnd w:id="190"/>
      <w:bookmarkEnd w:id="191"/>
      <w:bookmarkEnd w:id="192"/>
    </w:p>
    <w:p w:rsidR="00506B10" w:rsidRPr="00671009" w:rsidRDefault="00506B10" w:rsidP="00506B10">
      <w:pPr>
        <w:pStyle w:val="af"/>
        <w:ind w:left="0" w:firstLine="709"/>
        <w:jc w:val="both"/>
      </w:pPr>
      <w:r w:rsidRPr="00671009">
        <w:t>Централизованная система водоотведенияпредставляет собой систему инженерных сооружений, надежная и эффективная, работа которых является одной из важнейших составляющих санитарного и экологического состоянияСП «Деревня Шумятино»</w:t>
      </w:r>
      <w:r w:rsidR="003C3D2F" w:rsidRPr="00671009">
        <w:t>.</w:t>
      </w:r>
    </w:p>
    <w:p w:rsidR="003C3D2F" w:rsidRPr="00671009" w:rsidRDefault="003C3D2F" w:rsidP="003C3D2F">
      <w:pPr>
        <w:pStyle w:val="af9"/>
        <w:kinsoku w:val="0"/>
        <w:overflowPunct w:val="0"/>
        <w:spacing w:after="0" w:line="276" w:lineRule="auto"/>
        <w:ind w:firstLine="709"/>
        <w:jc w:val="both"/>
      </w:pPr>
      <w:r w:rsidRPr="00671009">
        <w:t>В</w:t>
      </w:r>
      <w:r w:rsidRPr="00671009">
        <w:rPr>
          <w:spacing w:val="-1"/>
        </w:rPr>
        <w:t>условиях</w:t>
      </w:r>
      <w:r w:rsidRPr="00671009">
        <w:t>экономииводных</w:t>
      </w:r>
      <w:r w:rsidRPr="00671009">
        <w:rPr>
          <w:spacing w:val="-1"/>
        </w:rPr>
        <w:t>ресурсов</w:t>
      </w:r>
      <w:r w:rsidRPr="00671009">
        <w:t>иежегодногосокращенияобъёмовводопотребленияиводоотведенияприоритетныминаправлениямиразвитиясистемыводоотведенияявляютсяповышениекачестваочисткиводыинадёжностиработысетейисооружений.</w:t>
      </w:r>
      <w:r w:rsidRPr="00671009">
        <w:rPr>
          <w:spacing w:val="-1"/>
        </w:rPr>
        <w:t>Практика</w:t>
      </w:r>
      <w:r w:rsidRPr="00671009">
        <w:t>показывает,</w:t>
      </w:r>
      <w:r w:rsidRPr="00671009">
        <w:rPr>
          <w:spacing w:val="-1"/>
        </w:rPr>
        <w:t>что</w:t>
      </w:r>
      <w:r w:rsidRPr="00671009">
        <w:t>трубопроводныесетиявляются,не</w:t>
      </w:r>
      <w:r w:rsidRPr="00671009">
        <w:rPr>
          <w:spacing w:val="-1"/>
        </w:rPr>
        <w:t>только</w:t>
      </w:r>
      <w:r w:rsidRPr="00671009">
        <w:t>наиболеефункционально-значимымэлементомсистемыканализации,нои наиболее</w:t>
      </w:r>
      <w:r w:rsidRPr="00671009">
        <w:rPr>
          <w:spacing w:val="-1"/>
        </w:rPr>
        <w:t>уязвимым</w:t>
      </w:r>
      <w:r w:rsidRPr="00671009">
        <w:t>с</w:t>
      </w:r>
      <w:r w:rsidRPr="00671009">
        <w:rPr>
          <w:spacing w:val="-1"/>
        </w:rPr>
        <w:t>точки</w:t>
      </w:r>
      <w:r w:rsidRPr="00671009">
        <w:t>зрениянадёжности.Вмуниципальном образовании по-прежнемуостройостаётсяпроблемаизносаканализационнойсети.</w:t>
      </w:r>
    </w:p>
    <w:p w:rsidR="003C3D2F" w:rsidRPr="00671009" w:rsidRDefault="003C3D2F" w:rsidP="003C3D2F">
      <w:pPr>
        <w:pStyle w:val="af9"/>
        <w:kinsoku w:val="0"/>
        <w:overflowPunct w:val="0"/>
        <w:spacing w:after="0" w:line="276" w:lineRule="auto"/>
        <w:ind w:firstLine="709"/>
        <w:jc w:val="both"/>
      </w:pPr>
      <w:r w:rsidRPr="00671009">
        <w:t>Дляанализаэффективностиработысистемыводоотведенияоцениваютсядва</w:t>
      </w:r>
      <w:r w:rsidRPr="00671009">
        <w:rPr>
          <w:spacing w:val="-1"/>
        </w:rPr>
        <w:t>критерия:</w:t>
      </w:r>
    </w:p>
    <w:p w:rsidR="003C3D2F" w:rsidRPr="00671009" w:rsidRDefault="003C3D2F" w:rsidP="00CE53EC">
      <w:pPr>
        <w:pStyle w:val="af9"/>
        <w:widowControl w:val="0"/>
        <w:numPr>
          <w:ilvl w:val="0"/>
          <w:numId w:val="8"/>
        </w:numPr>
        <w:tabs>
          <w:tab w:val="left" w:pos="1134"/>
        </w:tabs>
        <w:kinsoku w:val="0"/>
        <w:overflowPunct w:val="0"/>
        <w:autoSpaceDE w:val="0"/>
        <w:autoSpaceDN w:val="0"/>
        <w:adjustRightInd w:val="0"/>
        <w:spacing w:after="0" w:line="276" w:lineRule="auto"/>
        <w:ind w:left="0" w:firstLine="709"/>
        <w:jc w:val="both"/>
      </w:pPr>
      <w:r w:rsidRPr="00671009">
        <w:t>надёжностьсистемы;</w:t>
      </w:r>
    </w:p>
    <w:p w:rsidR="003C3D2F" w:rsidRPr="00671009" w:rsidRDefault="003C3D2F" w:rsidP="00CE53EC">
      <w:pPr>
        <w:pStyle w:val="af9"/>
        <w:widowControl w:val="0"/>
        <w:numPr>
          <w:ilvl w:val="0"/>
          <w:numId w:val="8"/>
        </w:numPr>
        <w:tabs>
          <w:tab w:val="left" w:pos="1134"/>
        </w:tabs>
        <w:kinsoku w:val="0"/>
        <w:overflowPunct w:val="0"/>
        <w:autoSpaceDE w:val="0"/>
        <w:autoSpaceDN w:val="0"/>
        <w:adjustRightInd w:val="0"/>
        <w:spacing w:after="0" w:line="276" w:lineRule="auto"/>
        <w:ind w:left="0" w:firstLine="709"/>
        <w:jc w:val="both"/>
      </w:pPr>
      <w:r w:rsidRPr="00671009">
        <w:rPr>
          <w:spacing w:val="-1"/>
        </w:rPr>
        <w:t>качество,</w:t>
      </w:r>
      <w:r w:rsidRPr="00671009">
        <w:t>экологическаябезопасность.</w:t>
      </w:r>
    </w:p>
    <w:p w:rsidR="003C3D2F" w:rsidRPr="00671009" w:rsidRDefault="003C3D2F" w:rsidP="003C3D2F">
      <w:pPr>
        <w:pStyle w:val="af9"/>
        <w:kinsoku w:val="0"/>
        <w:overflowPunct w:val="0"/>
        <w:spacing w:line="276" w:lineRule="auto"/>
        <w:ind w:firstLine="709"/>
        <w:jc w:val="both"/>
      </w:pPr>
      <w:r w:rsidRPr="00671009">
        <w:t>Надёжность(вероятность</w:t>
      </w:r>
      <w:r w:rsidRPr="00671009">
        <w:rPr>
          <w:spacing w:val="-1"/>
        </w:rPr>
        <w:t>безотказной</w:t>
      </w:r>
      <w:r w:rsidRPr="00671009">
        <w:t>работы,коэффициентготовности)–дляцелейкомплексногоразвитиясистемводоотведенияглавныминтегральнымкритериемэффективностивыступаетнадёжностьфункционированиясетей.</w:t>
      </w:r>
    </w:p>
    <w:p w:rsidR="003C3D2F" w:rsidRPr="00671009" w:rsidRDefault="003C3D2F" w:rsidP="003C3D2F">
      <w:pPr>
        <w:pStyle w:val="af9"/>
        <w:kinsoku w:val="0"/>
        <w:overflowPunct w:val="0"/>
        <w:spacing w:after="0" w:line="276" w:lineRule="auto"/>
        <w:ind w:firstLine="709"/>
        <w:jc w:val="both"/>
      </w:pPr>
      <w:r w:rsidRPr="00671009">
        <w:t>Качество,экологическаябезопасность–качество</w:t>
      </w:r>
      <w:r w:rsidRPr="00671009">
        <w:rPr>
          <w:spacing w:val="-2"/>
        </w:rPr>
        <w:t>услуг</w:t>
      </w:r>
      <w:r w:rsidRPr="00671009">
        <w:t>водоотведенияопределяется</w:t>
      </w:r>
      <w:r w:rsidRPr="00671009">
        <w:rPr>
          <w:spacing w:val="-1"/>
        </w:rPr>
        <w:t>условиями</w:t>
      </w:r>
      <w:r w:rsidRPr="00671009">
        <w:t>договораигарантируетбесперебойностьихпредоставления,а</w:t>
      </w:r>
      <w:r w:rsidRPr="00671009">
        <w:rPr>
          <w:spacing w:val="-1"/>
        </w:rPr>
        <w:t>также</w:t>
      </w:r>
      <w:r w:rsidRPr="00671009">
        <w:t>соответствиестандартаминормативамПДСвводоём.</w:t>
      </w:r>
    </w:p>
    <w:p w:rsidR="003C3D2F" w:rsidRPr="00671009" w:rsidRDefault="003C3D2F" w:rsidP="003C3D2F">
      <w:pPr>
        <w:pStyle w:val="af9"/>
        <w:kinsoku w:val="0"/>
        <w:overflowPunct w:val="0"/>
        <w:spacing w:after="0" w:line="276" w:lineRule="auto"/>
        <w:ind w:firstLine="709"/>
        <w:jc w:val="both"/>
      </w:pPr>
      <w:r w:rsidRPr="00671009">
        <w:rPr>
          <w:spacing w:val="-1"/>
        </w:rPr>
        <w:t>Показателями,</w:t>
      </w:r>
      <w:r w:rsidRPr="00671009">
        <w:t>характеризующимипараметры</w:t>
      </w:r>
      <w:r w:rsidRPr="00671009">
        <w:rPr>
          <w:spacing w:val="-1"/>
        </w:rPr>
        <w:t>качества</w:t>
      </w:r>
      <w:r w:rsidRPr="00671009">
        <w:t>предоставляемых</w:t>
      </w:r>
      <w:r w:rsidRPr="00671009">
        <w:rPr>
          <w:spacing w:val="-2"/>
        </w:rPr>
        <w:t>услуг</w:t>
      </w:r>
      <w:r w:rsidRPr="00671009">
        <w:t>иподдающимисянепосредственномунаблюдениюи</w:t>
      </w:r>
      <w:r w:rsidRPr="00671009">
        <w:rPr>
          <w:spacing w:val="-1"/>
        </w:rPr>
        <w:t>оценке</w:t>
      </w:r>
      <w:r w:rsidRPr="00671009">
        <w:t>потребителями,являются:</w:t>
      </w:r>
    </w:p>
    <w:p w:rsidR="003C3D2F" w:rsidRPr="00671009" w:rsidRDefault="003C3D2F" w:rsidP="00CE53EC">
      <w:pPr>
        <w:pStyle w:val="af9"/>
        <w:widowControl w:val="0"/>
        <w:numPr>
          <w:ilvl w:val="0"/>
          <w:numId w:val="8"/>
        </w:numPr>
        <w:tabs>
          <w:tab w:val="left" w:pos="1134"/>
        </w:tabs>
        <w:kinsoku w:val="0"/>
        <w:overflowPunct w:val="0"/>
        <w:autoSpaceDE w:val="0"/>
        <w:autoSpaceDN w:val="0"/>
        <w:adjustRightInd w:val="0"/>
        <w:spacing w:after="0" w:line="276" w:lineRule="auto"/>
        <w:ind w:left="0" w:firstLine="709"/>
        <w:jc w:val="both"/>
      </w:pPr>
      <w:r w:rsidRPr="00671009">
        <w:t>перебоивводоотведении;</w:t>
      </w:r>
    </w:p>
    <w:p w:rsidR="003C3D2F" w:rsidRPr="00671009" w:rsidRDefault="003C3D2F" w:rsidP="00CE53EC">
      <w:pPr>
        <w:pStyle w:val="af9"/>
        <w:widowControl w:val="0"/>
        <w:numPr>
          <w:ilvl w:val="0"/>
          <w:numId w:val="8"/>
        </w:numPr>
        <w:tabs>
          <w:tab w:val="left" w:pos="1134"/>
        </w:tabs>
        <w:kinsoku w:val="0"/>
        <w:overflowPunct w:val="0"/>
        <w:autoSpaceDE w:val="0"/>
        <w:autoSpaceDN w:val="0"/>
        <w:adjustRightInd w:val="0"/>
        <w:spacing w:after="0" w:line="276" w:lineRule="auto"/>
        <w:ind w:left="0" w:firstLine="709"/>
        <w:jc w:val="both"/>
      </w:pPr>
      <w:r w:rsidRPr="00671009">
        <w:t>частота</w:t>
      </w:r>
      <w:r w:rsidRPr="00671009">
        <w:rPr>
          <w:spacing w:val="-1"/>
        </w:rPr>
        <w:t>отказов</w:t>
      </w:r>
      <w:r w:rsidRPr="00671009">
        <w:t>в</w:t>
      </w:r>
      <w:r w:rsidRPr="00671009">
        <w:rPr>
          <w:spacing w:val="-1"/>
        </w:rPr>
        <w:t>услуге</w:t>
      </w:r>
      <w:r w:rsidRPr="00671009">
        <w:t>водоотведения;</w:t>
      </w:r>
    </w:p>
    <w:p w:rsidR="003C3D2F" w:rsidRPr="00671009" w:rsidRDefault="003C3D2F" w:rsidP="00CE53EC">
      <w:pPr>
        <w:pStyle w:val="af9"/>
        <w:widowControl w:val="0"/>
        <w:numPr>
          <w:ilvl w:val="0"/>
          <w:numId w:val="8"/>
        </w:numPr>
        <w:tabs>
          <w:tab w:val="left" w:pos="1134"/>
        </w:tabs>
        <w:kinsoku w:val="0"/>
        <w:overflowPunct w:val="0"/>
        <w:autoSpaceDE w:val="0"/>
        <w:autoSpaceDN w:val="0"/>
        <w:adjustRightInd w:val="0"/>
        <w:spacing w:after="0" w:line="276" w:lineRule="auto"/>
        <w:ind w:left="0" w:firstLine="709"/>
        <w:jc w:val="both"/>
      </w:pPr>
      <w:r w:rsidRPr="00671009">
        <w:t>отсутствиепротечекизапаха.</w:t>
      </w:r>
    </w:p>
    <w:p w:rsidR="003C3D2F" w:rsidRPr="00671009" w:rsidRDefault="003C3D2F" w:rsidP="003C3D2F">
      <w:pPr>
        <w:pStyle w:val="af9"/>
        <w:kinsoku w:val="0"/>
        <w:overflowPunct w:val="0"/>
        <w:spacing w:line="276" w:lineRule="auto"/>
        <w:ind w:firstLine="709"/>
        <w:jc w:val="both"/>
      </w:pPr>
      <w:r w:rsidRPr="00671009">
        <w:t>Втаблице</w:t>
      </w:r>
      <w:r w:rsidRPr="00671009">
        <w:rPr>
          <w:spacing w:val="-21"/>
        </w:rPr>
        <w:t xml:space="preserve"> 2.1</w:t>
      </w:r>
      <w:r w:rsidRPr="00671009">
        <w:t>.6.1представленыпараметрыоценкикачествапредоставляемых</w:t>
      </w:r>
      <w:r w:rsidRPr="00671009">
        <w:rPr>
          <w:spacing w:val="-2"/>
        </w:rPr>
        <w:t>услуг</w:t>
      </w:r>
      <w:r w:rsidRPr="00671009">
        <w:t>водоотведения.</w:t>
      </w:r>
    </w:p>
    <w:p w:rsidR="003C3D2F" w:rsidRPr="00671009" w:rsidRDefault="003C3D2F" w:rsidP="003C3D2F">
      <w:pPr>
        <w:pStyle w:val="af9"/>
        <w:kinsoku w:val="0"/>
        <w:overflowPunct w:val="0"/>
        <w:spacing w:after="0"/>
        <w:rPr>
          <w:b/>
          <w:bCs/>
          <w:sz w:val="11"/>
          <w:szCs w:val="11"/>
        </w:rPr>
      </w:pPr>
      <w:r w:rsidRPr="00671009">
        <w:rPr>
          <w:b/>
          <w:bCs/>
        </w:rPr>
        <w:t xml:space="preserve">Таблица 2.1.6.1 - Параметры </w:t>
      </w:r>
      <w:r w:rsidRPr="00671009">
        <w:rPr>
          <w:b/>
          <w:bCs/>
          <w:spacing w:val="-1"/>
        </w:rPr>
        <w:t>оценкикачествапредоставляемыхуслугводоотведения</w:t>
      </w:r>
    </w:p>
    <w:tbl>
      <w:tblPr>
        <w:tblW w:w="0" w:type="auto"/>
        <w:tblInd w:w="106" w:type="dxa"/>
        <w:tblLayout w:type="fixed"/>
        <w:tblCellMar>
          <w:left w:w="0" w:type="dxa"/>
          <w:right w:w="0" w:type="dxa"/>
        </w:tblCellMar>
        <w:tblLook w:val="0000"/>
      </w:tblPr>
      <w:tblGrid>
        <w:gridCol w:w="3795"/>
        <w:gridCol w:w="5835"/>
      </w:tblGrid>
      <w:tr w:rsidR="00671009" w:rsidRPr="00671009" w:rsidTr="003C3D2F">
        <w:trPr>
          <w:trHeight w:hRule="exact" w:val="516"/>
        </w:trPr>
        <w:tc>
          <w:tcPr>
            <w:tcW w:w="37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3C3D2F" w:rsidRPr="00671009" w:rsidRDefault="003C3D2F" w:rsidP="003C3D2F">
            <w:pPr>
              <w:pStyle w:val="TableParagraph"/>
              <w:kinsoku w:val="0"/>
              <w:overflowPunct w:val="0"/>
              <w:ind w:left="121"/>
              <w:jc w:val="center"/>
              <w:rPr>
                <w:rFonts w:ascii="Times New Roman" w:hAnsi="Times New Roman" w:cs="Times New Roman"/>
              </w:rPr>
            </w:pPr>
            <w:r w:rsidRPr="00671009">
              <w:rPr>
                <w:rFonts w:ascii="Times New Roman" w:hAnsi="Times New Roman" w:cs="Times New Roman"/>
                <w:bCs/>
                <w:spacing w:val="-1"/>
              </w:rPr>
              <w:t>Нормативныепараметрыкачества</w:t>
            </w:r>
          </w:p>
        </w:tc>
        <w:tc>
          <w:tcPr>
            <w:tcW w:w="5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3C3D2F" w:rsidRPr="00671009" w:rsidRDefault="003C3D2F" w:rsidP="003C3D2F">
            <w:pPr>
              <w:pStyle w:val="TableParagraph"/>
              <w:kinsoku w:val="0"/>
              <w:overflowPunct w:val="0"/>
              <w:spacing w:line="252" w:lineRule="exact"/>
              <w:ind w:left="60" w:right="105"/>
              <w:jc w:val="center"/>
              <w:rPr>
                <w:rFonts w:ascii="Times New Roman" w:hAnsi="Times New Roman" w:cs="Times New Roman"/>
                <w:lang w:val="ru-RU"/>
              </w:rPr>
            </w:pPr>
            <w:r w:rsidRPr="00671009">
              <w:rPr>
                <w:rFonts w:ascii="Times New Roman" w:hAnsi="Times New Roman" w:cs="Times New Roman"/>
                <w:bCs/>
                <w:spacing w:val="-1"/>
                <w:lang w:val="ru-RU"/>
              </w:rPr>
              <w:t>Допустимыйпериод</w:t>
            </w:r>
            <w:r w:rsidRPr="00671009">
              <w:rPr>
                <w:rFonts w:ascii="Times New Roman" w:hAnsi="Times New Roman" w:cs="Times New Roman"/>
                <w:bCs/>
                <w:lang w:val="ru-RU"/>
              </w:rPr>
              <w:t xml:space="preserve">и </w:t>
            </w:r>
            <w:r w:rsidRPr="00671009">
              <w:rPr>
                <w:rFonts w:ascii="Times New Roman" w:hAnsi="Times New Roman" w:cs="Times New Roman"/>
                <w:bCs/>
                <w:spacing w:val="-1"/>
                <w:lang w:val="ru-RU"/>
              </w:rPr>
              <w:t>показателинарушения(снижения)параметровкачества</w:t>
            </w:r>
          </w:p>
        </w:tc>
      </w:tr>
      <w:tr w:rsidR="00671009" w:rsidRPr="00671009" w:rsidTr="003C3D2F">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3C3D2F" w:rsidRPr="00671009" w:rsidRDefault="003C3D2F" w:rsidP="003C3D2F">
            <w:pPr>
              <w:pStyle w:val="TableParagraph"/>
              <w:kinsoku w:val="0"/>
              <w:overflowPunct w:val="0"/>
              <w:spacing w:line="239" w:lineRule="auto"/>
              <w:ind w:left="63" w:right="766"/>
              <w:rPr>
                <w:rFonts w:ascii="Times New Roman" w:hAnsi="Times New Roman" w:cs="Times New Roman"/>
                <w:lang w:val="ru-RU"/>
              </w:rPr>
            </w:pPr>
            <w:r w:rsidRPr="00671009">
              <w:rPr>
                <w:rFonts w:ascii="Times New Roman" w:hAnsi="Times New Roman" w:cs="Times New Roman"/>
                <w:spacing w:val="-1"/>
                <w:lang w:val="ru-RU"/>
              </w:rPr>
              <w:t>Бесперебойноекруглосуточноеводоотведение</w:t>
            </w:r>
            <w:r w:rsidRPr="00671009">
              <w:rPr>
                <w:rFonts w:ascii="Times New Roman" w:hAnsi="Times New Roman" w:cs="Times New Roman"/>
                <w:lang w:val="ru-RU"/>
              </w:rPr>
              <w:t xml:space="preserve"> в </w:t>
            </w:r>
            <w:r w:rsidRPr="00671009">
              <w:rPr>
                <w:rFonts w:ascii="Times New Roman" w:hAnsi="Times New Roman" w:cs="Times New Roman"/>
                <w:spacing w:val="-1"/>
                <w:lang w:val="ru-RU"/>
              </w:rPr>
              <w:t>течение</w:t>
            </w:r>
            <w:r w:rsidRPr="00671009">
              <w:rPr>
                <w:rFonts w:ascii="Times New Roman" w:hAnsi="Times New Roman" w:cs="Times New Roman"/>
                <w:lang w:val="ru-RU"/>
              </w:rPr>
              <w:t>года</w:t>
            </w:r>
          </w:p>
        </w:tc>
        <w:tc>
          <w:tcPr>
            <w:tcW w:w="5835" w:type="dxa"/>
            <w:tcBorders>
              <w:top w:val="single" w:sz="4" w:space="0" w:color="000000"/>
              <w:left w:val="single" w:sz="4" w:space="0" w:color="000000"/>
              <w:bottom w:val="single" w:sz="4" w:space="0" w:color="000000"/>
              <w:right w:val="single" w:sz="4" w:space="0" w:color="000000"/>
            </w:tcBorders>
            <w:vAlign w:val="center"/>
          </w:tcPr>
          <w:p w:rsidR="003C3D2F" w:rsidRPr="00671009" w:rsidRDefault="003C3D2F" w:rsidP="003C3D2F">
            <w:pPr>
              <w:pStyle w:val="TableParagraph"/>
              <w:kinsoku w:val="0"/>
              <w:overflowPunct w:val="0"/>
              <w:spacing w:line="239" w:lineRule="auto"/>
              <w:ind w:left="61" w:right="105"/>
              <w:rPr>
                <w:rFonts w:ascii="Times New Roman" w:hAnsi="Times New Roman" w:cs="Times New Roman"/>
                <w:spacing w:val="39"/>
                <w:lang w:val="ru-RU"/>
              </w:rPr>
            </w:pPr>
            <w:r w:rsidRPr="00671009">
              <w:rPr>
                <w:rFonts w:ascii="Times New Roman" w:hAnsi="Times New Roman" w:cs="Times New Roman"/>
                <w:lang w:val="ru-RU"/>
              </w:rPr>
              <w:t xml:space="preserve">а). </w:t>
            </w:r>
            <w:r w:rsidRPr="00671009">
              <w:rPr>
                <w:rFonts w:ascii="Times New Roman" w:hAnsi="Times New Roman" w:cs="Times New Roman"/>
                <w:spacing w:val="-1"/>
                <w:lang w:val="ru-RU"/>
              </w:rPr>
              <w:t>плановый</w:t>
            </w:r>
            <w:r w:rsidRPr="00671009">
              <w:rPr>
                <w:rFonts w:ascii="Times New Roman" w:hAnsi="Times New Roman" w:cs="Times New Roman"/>
                <w:lang w:val="ru-RU"/>
              </w:rPr>
              <w:t xml:space="preserve"> -не более 8</w:t>
            </w:r>
            <w:r w:rsidRPr="00671009">
              <w:rPr>
                <w:rFonts w:ascii="Times New Roman" w:hAnsi="Times New Roman" w:cs="Times New Roman"/>
                <w:spacing w:val="-1"/>
                <w:lang w:val="ru-RU"/>
              </w:rPr>
              <w:t xml:space="preserve">часов </w:t>
            </w:r>
            <w:r w:rsidRPr="00671009">
              <w:rPr>
                <w:rFonts w:ascii="Times New Roman" w:hAnsi="Times New Roman" w:cs="Times New Roman"/>
                <w:lang w:val="ru-RU"/>
              </w:rPr>
              <w:t>в</w:t>
            </w:r>
            <w:r w:rsidRPr="00671009">
              <w:rPr>
                <w:rFonts w:ascii="Times New Roman" w:hAnsi="Times New Roman" w:cs="Times New Roman"/>
                <w:spacing w:val="-1"/>
                <w:lang w:val="ru-RU"/>
              </w:rPr>
              <w:t xml:space="preserve"> течениеодногомесяца</w:t>
            </w:r>
          </w:p>
          <w:p w:rsidR="003C3D2F" w:rsidRPr="00671009" w:rsidRDefault="003C3D2F" w:rsidP="003C3D2F">
            <w:pPr>
              <w:pStyle w:val="TableParagraph"/>
              <w:kinsoku w:val="0"/>
              <w:overflowPunct w:val="0"/>
              <w:spacing w:line="239" w:lineRule="auto"/>
              <w:ind w:left="61" w:right="105"/>
              <w:rPr>
                <w:rFonts w:ascii="Times New Roman" w:hAnsi="Times New Roman" w:cs="Times New Roman"/>
                <w:lang w:val="ru-RU"/>
              </w:rPr>
            </w:pPr>
            <w:r w:rsidRPr="00671009">
              <w:rPr>
                <w:rFonts w:ascii="Times New Roman" w:hAnsi="Times New Roman" w:cs="Times New Roman"/>
                <w:lang w:val="ru-RU"/>
              </w:rPr>
              <w:t>б). при</w:t>
            </w:r>
            <w:r w:rsidRPr="00671009">
              <w:rPr>
                <w:rFonts w:ascii="Times New Roman" w:hAnsi="Times New Roman" w:cs="Times New Roman"/>
                <w:spacing w:val="-1"/>
                <w:lang w:val="ru-RU"/>
              </w:rPr>
              <w:t xml:space="preserve"> аварии </w:t>
            </w:r>
            <w:r w:rsidRPr="00671009">
              <w:rPr>
                <w:rFonts w:ascii="Times New Roman" w:hAnsi="Times New Roman" w:cs="Times New Roman"/>
                <w:lang w:val="ru-RU"/>
              </w:rPr>
              <w:t xml:space="preserve">-не более8 </w:t>
            </w:r>
            <w:r w:rsidRPr="00671009">
              <w:rPr>
                <w:rFonts w:ascii="Times New Roman" w:hAnsi="Times New Roman" w:cs="Times New Roman"/>
                <w:spacing w:val="-1"/>
                <w:lang w:val="ru-RU"/>
              </w:rPr>
              <w:t xml:space="preserve">часов </w:t>
            </w:r>
            <w:r w:rsidRPr="00671009">
              <w:rPr>
                <w:rFonts w:ascii="Times New Roman" w:hAnsi="Times New Roman" w:cs="Times New Roman"/>
                <w:lang w:val="ru-RU"/>
              </w:rPr>
              <w:t>в</w:t>
            </w:r>
            <w:r w:rsidRPr="00671009">
              <w:rPr>
                <w:rFonts w:ascii="Times New Roman" w:hAnsi="Times New Roman" w:cs="Times New Roman"/>
                <w:spacing w:val="-1"/>
                <w:lang w:val="ru-RU"/>
              </w:rPr>
              <w:t xml:space="preserve"> течениеодногомесяца</w:t>
            </w:r>
          </w:p>
        </w:tc>
      </w:tr>
      <w:tr w:rsidR="00671009" w:rsidRPr="00671009" w:rsidTr="003C3D2F">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3C3D2F" w:rsidRPr="00671009" w:rsidRDefault="003C3D2F" w:rsidP="003C3D2F">
            <w:pPr>
              <w:pStyle w:val="TableParagraph"/>
              <w:kinsoku w:val="0"/>
              <w:overflowPunct w:val="0"/>
              <w:spacing w:line="239" w:lineRule="auto"/>
              <w:ind w:left="63" w:right="171"/>
              <w:rPr>
                <w:rFonts w:ascii="Times New Roman" w:hAnsi="Times New Roman" w:cs="Times New Roman"/>
              </w:rPr>
            </w:pPr>
            <w:r w:rsidRPr="00671009">
              <w:rPr>
                <w:rFonts w:ascii="Times New Roman" w:hAnsi="Times New Roman" w:cs="Times New Roman"/>
                <w:spacing w:val="-1"/>
              </w:rPr>
              <w:lastRenderedPageBreak/>
              <w:t>Экологическаябезопасностьсточныхвод</w:t>
            </w:r>
          </w:p>
        </w:tc>
        <w:tc>
          <w:tcPr>
            <w:tcW w:w="5835" w:type="dxa"/>
            <w:tcBorders>
              <w:top w:val="single" w:sz="4" w:space="0" w:color="000000"/>
              <w:left w:val="single" w:sz="4" w:space="0" w:color="000000"/>
              <w:bottom w:val="single" w:sz="4" w:space="0" w:color="000000"/>
              <w:right w:val="single" w:sz="4" w:space="0" w:color="000000"/>
            </w:tcBorders>
            <w:vAlign w:val="center"/>
          </w:tcPr>
          <w:p w:rsidR="003C3D2F" w:rsidRPr="00671009" w:rsidRDefault="003C3D2F" w:rsidP="003C3D2F">
            <w:pPr>
              <w:pStyle w:val="TableParagraph"/>
              <w:kinsoku w:val="0"/>
              <w:overflowPunct w:val="0"/>
              <w:spacing w:line="239" w:lineRule="auto"/>
              <w:ind w:left="61" w:right="105"/>
              <w:rPr>
                <w:rFonts w:ascii="Times New Roman" w:hAnsi="Times New Roman" w:cs="Times New Roman"/>
                <w:lang w:val="ru-RU"/>
              </w:rPr>
            </w:pPr>
            <w:r w:rsidRPr="00671009">
              <w:rPr>
                <w:rFonts w:ascii="Times New Roman" w:hAnsi="Times New Roman" w:cs="Times New Roman"/>
                <w:spacing w:val="-1"/>
                <w:lang w:val="ru-RU"/>
              </w:rPr>
              <w:t>Недопускается превышение</w:t>
            </w:r>
            <w:r w:rsidRPr="00671009">
              <w:rPr>
                <w:rFonts w:ascii="Times New Roman" w:hAnsi="Times New Roman" w:cs="Times New Roman"/>
                <w:lang w:val="ru-RU"/>
              </w:rPr>
              <w:t xml:space="preserve"> ПДВв</w:t>
            </w:r>
            <w:r w:rsidRPr="00671009">
              <w:rPr>
                <w:rFonts w:ascii="Times New Roman" w:hAnsi="Times New Roman" w:cs="Times New Roman"/>
                <w:spacing w:val="-1"/>
                <w:lang w:val="ru-RU"/>
              </w:rPr>
              <w:t xml:space="preserve"> сточныхводах,превышениеПДК</w:t>
            </w:r>
            <w:r w:rsidRPr="00671009">
              <w:rPr>
                <w:rFonts w:ascii="Times New Roman" w:hAnsi="Times New Roman" w:cs="Times New Roman"/>
                <w:lang w:val="ru-RU"/>
              </w:rPr>
              <w:t xml:space="preserve"> в</w:t>
            </w:r>
            <w:r w:rsidRPr="00671009">
              <w:rPr>
                <w:rFonts w:ascii="Times New Roman" w:hAnsi="Times New Roman" w:cs="Times New Roman"/>
                <w:spacing w:val="-1"/>
                <w:lang w:val="ru-RU"/>
              </w:rPr>
              <w:t>природныхводоёмах</w:t>
            </w:r>
          </w:p>
        </w:tc>
      </w:tr>
    </w:tbl>
    <w:p w:rsidR="003C3D2F" w:rsidRPr="00671009" w:rsidRDefault="003C3D2F" w:rsidP="003C3D2F">
      <w:pPr>
        <w:pStyle w:val="af9"/>
        <w:kinsoku w:val="0"/>
        <w:overflowPunct w:val="0"/>
        <w:spacing w:after="0" w:line="276" w:lineRule="auto"/>
        <w:ind w:right="111" w:firstLine="709"/>
        <w:jc w:val="both"/>
      </w:pPr>
      <w:r w:rsidRPr="00671009">
        <w:rPr>
          <w:spacing w:val="-1"/>
        </w:rPr>
        <w:t>Реализуякомплекс</w:t>
      </w:r>
      <w:r w:rsidRPr="00671009">
        <w:t>мероприятий,направленныхнаповышениенадёжностисистемыводоотведения,обеспечена</w:t>
      </w:r>
      <w:r w:rsidRPr="00671009">
        <w:rPr>
          <w:spacing w:val="-1"/>
        </w:rPr>
        <w:t>устойчивая</w:t>
      </w:r>
      <w:r w:rsidRPr="00671009">
        <w:t>работасистемыканализации.</w:t>
      </w:r>
    </w:p>
    <w:p w:rsidR="003C3D2F" w:rsidRPr="00671009" w:rsidRDefault="003C3D2F" w:rsidP="00506B10">
      <w:pPr>
        <w:pStyle w:val="af"/>
        <w:ind w:left="0" w:firstLine="709"/>
        <w:jc w:val="both"/>
      </w:pPr>
    </w:p>
    <w:p w:rsidR="00451510" w:rsidRPr="00671009" w:rsidRDefault="00C245F2" w:rsidP="00D16AB7">
      <w:pPr>
        <w:pStyle w:val="3TimesNewRoman14"/>
        <w:numPr>
          <w:ilvl w:val="0"/>
          <w:numId w:val="0"/>
        </w:numPr>
        <w:ind w:left="1224" w:hanging="504"/>
      </w:pPr>
      <w:bookmarkStart w:id="193" w:name="_Toc524593224"/>
      <w:bookmarkStart w:id="194" w:name="_Toc88831213"/>
      <w:bookmarkStart w:id="195" w:name="_Toc201654583"/>
      <w:r w:rsidRPr="00671009">
        <w:t xml:space="preserve">2.1.7. </w:t>
      </w:r>
      <w:bookmarkEnd w:id="193"/>
      <w:bookmarkEnd w:id="194"/>
      <w:r w:rsidR="003C3D2F" w:rsidRPr="00671009">
        <w:t>Оценка воздействия сбросов сточных вод через централизованную систему водоотведения на окружающую среду</w:t>
      </w:r>
      <w:bookmarkEnd w:id="195"/>
    </w:p>
    <w:p w:rsidR="003C3D2F" w:rsidRPr="00671009" w:rsidRDefault="003C3D2F" w:rsidP="003C3D2F">
      <w:pPr>
        <w:pStyle w:val="af9"/>
        <w:kinsoku w:val="0"/>
        <w:overflowPunct w:val="0"/>
        <w:spacing w:after="0" w:line="276" w:lineRule="auto"/>
        <w:ind w:right="-2" w:firstLine="709"/>
        <w:jc w:val="both"/>
        <w:rPr>
          <w:spacing w:val="-1"/>
        </w:rPr>
      </w:pPr>
      <w:bookmarkStart w:id="196" w:name="_Toc524593225"/>
      <w:r w:rsidRPr="00671009">
        <w:rPr>
          <w:spacing w:val="-1"/>
        </w:rPr>
        <w:t>Сброс неочищенныхсточных</w:t>
      </w:r>
      <w:r w:rsidRPr="00671009">
        <w:t>вод</w:t>
      </w:r>
      <w:r w:rsidRPr="00671009">
        <w:rPr>
          <w:spacing w:val="-1"/>
        </w:rPr>
        <w:t>оказывает</w:t>
      </w:r>
      <w:r w:rsidRPr="00671009">
        <w:t>негативное</w:t>
      </w:r>
      <w:r w:rsidRPr="00671009">
        <w:rPr>
          <w:spacing w:val="-1"/>
        </w:rPr>
        <w:t>воздействие</w:t>
      </w:r>
      <w:r w:rsidRPr="00671009">
        <w:t>на</w:t>
      </w:r>
      <w:r w:rsidRPr="00671009">
        <w:rPr>
          <w:spacing w:val="-1"/>
        </w:rPr>
        <w:t>физические</w:t>
      </w:r>
      <w:r w:rsidRPr="00671009">
        <w:t>и</w:t>
      </w:r>
      <w:r w:rsidRPr="00671009">
        <w:rPr>
          <w:spacing w:val="-1"/>
        </w:rPr>
        <w:t>химическиесвойства</w:t>
      </w:r>
      <w:r w:rsidRPr="00671009">
        <w:t>водына</w:t>
      </w:r>
      <w:r w:rsidRPr="00671009">
        <w:rPr>
          <w:spacing w:val="-1"/>
        </w:rPr>
        <w:t>водосборныхплощадяхсоответствующихводныхобъектов.Увеличивается</w:t>
      </w:r>
      <w:r w:rsidRPr="00671009">
        <w:t>содержание</w:t>
      </w:r>
      <w:r w:rsidRPr="00671009">
        <w:rPr>
          <w:spacing w:val="-1"/>
        </w:rPr>
        <w:t>вредныхвеществорганического</w:t>
      </w:r>
      <w:r w:rsidRPr="00671009">
        <w:t>и</w:t>
      </w:r>
      <w:r w:rsidRPr="00671009">
        <w:rPr>
          <w:spacing w:val="-1"/>
        </w:rPr>
        <w:t>неорганическогопроисхождения,токсичныхвеществ,болезнетворныхбактерий</w:t>
      </w:r>
      <w:r w:rsidRPr="00671009">
        <w:t>итяжелых</w:t>
      </w:r>
      <w:r w:rsidRPr="00671009">
        <w:rPr>
          <w:spacing w:val="-1"/>
        </w:rPr>
        <w:t>металлов.</w:t>
      </w:r>
      <w:r w:rsidRPr="00671009">
        <w:t>А</w:t>
      </w:r>
      <w:r w:rsidRPr="00671009">
        <w:rPr>
          <w:spacing w:val="-1"/>
        </w:rPr>
        <w:t>такжеявляется</w:t>
      </w:r>
      <w:r w:rsidRPr="00671009">
        <w:t>фактором</w:t>
      </w:r>
      <w:r w:rsidRPr="00671009">
        <w:rPr>
          <w:spacing w:val="-1"/>
        </w:rPr>
        <w:t>возникновениярисказаболеваемостинаселения.</w:t>
      </w:r>
      <w:r w:rsidRPr="00671009">
        <w:t>Сброс</w:t>
      </w:r>
      <w:r w:rsidRPr="00671009">
        <w:rPr>
          <w:spacing w:val="-1"/>
        </w:rPr>
        <w:t>неочищенныхстоковнаноситвред</w:t>
      </w:r>
      <w:r w:rsidRPr="00671009">
        <w:t>животномуи</w:t>
      </w:r>
      <w:r w:rsidRPr="00671009">
        <w:rPr>
          <w:spacing w:val="-1"/>
        </w:rPr>
        <w:t>растительному</w:t>
      </w:r>
      <w:r w:rsidRPr="00671009">
        <w:t>мируи</w:t>
      </w:r>
      <w:r w:rsidRPr="00671009">
        <w:rPr>
          <w:spacing w:val="-1"/>
        </w:rPr>
        <w:t>приводит</w:t>
      </w:r>
      <w:r w:rsidRPr="00671009">
        <w:t>кодномуиз</w:t>
      </w:r>
      <w:r w:rsidRPr="00671009">
        <w:rPr>
          <w:spacing w:val="-1"/>
        </w:rPr>
        <w:t>наиболееопасныхвидовдеградацииводосборныхплощадей.</w:t>
      </w:r>
    </w:p>
    <w:p w:rsidR="004210BB" w:rsidRPr="00671009" w:rsidRDefault="004210BB" w:rsidP="004210BB">
      <w:pPr>
        <w:pStyle w:val="70"/>
        <w:rPr>
          <w:color w:val="auto"/>
        </w:rPr>
      </w:pPr>
    </w:p>
    <w:p w:rsidR="00451510" w:rsidRPr="00671009" w:rsidRDefault="00C245F2" w:rsidP="00D16AB7">
      <w:pPr>
        <w:pStyle w:val="3TimesNewRoman14"/>
        <w:numPr>
          <w:ilvl w:val="0"/>
          <w:numId w:val="0"/>
        </w:numPr>
        <w:ind w:left="1224" w:hanging="504"/>
      </w:pPr>
      <w:bookmarkStart w:id="197" w:name="_Toc88831214"/>
      <w:bookmarkStart w:id="198" w:name="_Toc201654584"/>
      <w:r w:rsidRPr="00671009">
        <w:t xml:space="preserve">2.1.8. </w:t>
      </w:r>
      <w:bookmarkEnd w:id="196"/>
      <w:bookmarkEnd w:id="197"/>
      <w:r w:rsidR="003C3D2F" w:rsidRPr="00671009">
        <w:t>Описание территорий муниципального образования, не охваченных централизованной системой водоотведения</w:t>
      </w:r>
      <w:bookmarkEnd w:id="198"/>
    </w:p>
    <w:p w:rsidR="003C3D2F" w:rsidRPr="00671009" w:rsidRDefault="003C3D2F" w:rsidP="003C3D2F">
      <w:pPr>
        <w:pStyle w:val="e"/>
        <w:spacing w:before="0" w:line="276" w:lineRule="auto"/>
        <w:jc w:val="both"/>
        <w:rPr>
          <w:rFonts w:eastAsia="Times New Roman"/>
          <w:bCs/>
          <w:spacing w:val="-1"/>
        </w:rPr>
      </w:pPr>
      <w:r w:rsidRPr="00671009">
        <w:rPr>
          <w:rFonts w:eastAsia="Times New Roman"/>
          <w:bCs/>
          <w:spacing w:val="-1"/>
        </w:rPr>
        <w:t xml:space="preserve">На территории муниципального образованияСП «Деревня Шумятино» не охваченными централизованной системой водоотведения остаются потребители с недостаточной степенью благоустройства, к ним, как правило относятся, частные и индивидуальные жилые дома. </w:t>
      </w:r>
    </w:p>
    <w:p w:rsidR="003C3D2F" w:rsidRPr="00671009" w:rsidRDefault="003C3D2F" w:rsidP="003C3D2F">
      <w:pPr>
        <w:pStyle w:val="e"/>
        <w:spacing w:before="0" w:line="276" w:lineRule="auto"/>
        <w:jc w:val="center"/>
        <w:rPr>
          <w:rFonts w:eastAsia="Times New Roman"/>
          <w:bCs/>
          <w:spacing w:val="-1"/>
        </w:rPr>
      </w:pPr>
    </w:p>
    <w:p w:rsidR="00B9556C" w:rsidRPr="00671009" w:rsidRDefault="003C3D2F">
      <w:pPr>
        <w:spacing w:before="400" w:after="200"/>
      </w:pPr>
      <w:r w:rsidRPr="00671009">
        <w:rPr>
          <w:rFonts w:ascii="Times New Roman" w:hAnsi="Times New Roman"/>
          <w:b/>
          <w:sz w:val="24"/>
        </w:rPr>
        <w:t>Таблица 2.1.8.1 - Сводные данные по территориям не охваченных централизованной системой водоотведения</w:t>
      </w:r>
    </w:p>
    <w:tbl>
      <w:tblPr>
        <w:tblStyle w:val="a5"/>
        <w:tblW w:w="5000" w:type="pct"/>
        <w:jc w:val="center"/>
        <w:tblLook w:val="04A0"/>
      </w:tblPr>
      <w:tblGrid>
        <w:gridCol w:w="545"/>
        <w:gridCol w:w="1283"/>
        <w:gridCol w:w="1235"/>
        <w:gridCol w:w="3504"/>
        <w:gridCol w:w="3470"/>
      </w:tblGrid>
      <w:tr w:rsidR="00671009" w:rsidRPr="00671009" w:rsidTr="000A5848">
        <w:trPr>
          <w:jc w:val="center"/>
        </w:trPr>
        <w:tc>
          <w:tcPr>
            <w:tcW w:w="711"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w:t>
            </w:r>
          </w:p>
        </w:tc>
        <w:tc>
          <w:tcPr>
            <w:tcW w:w="1951"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1871" w:type="dxa"/>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Численность населённого пункта</w:t>
            </w:r>
          </w:p>
        </w:tc>
        <w:tc>
          <w:tcPr>
            <w:tcW w:w="5094" w:type="dxa"/>
            <w:gridSpan w:val="2"/>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Кол-во жителей, чел</w:t>
            </w:r>
          </w:p>
        </w:tc>
      </w:tr>
      <w:tr w:rsidR="00671009" w:rsidRPr="00671009" w:rsidTr="000A5848">
        <w:trPr>
          <w:jc w:val="center"/>
        </w:trPr>
        <w:tc>
          <w:tcPr>
            <w:tcW w:w="711" w:type="dxa"/>
            <w:vMerge/>
          </w:tcPr>
          <w:p w:rsidR="00B9556C" w:rsidRPr="00671009" w:rsidRDefault="00B9556C"/>
        </w:tc>
        <w:tc>
          <w:tcPr>
            <w:tcW w:w="1951" w:type="dxa"/>
            <w:vMerge/>
          </w:tcPr>
          <w:p w:rsidR="00B9556C" w:rsidRPr="00671009" w:rsidRDefault="00B9556C"/>
        </w:tc>
        <w:tc>
          <w:tcPr>
            <w:tcW w:w="1871" w:type="dxa"/>
            <w:vMerge/>
          </w:tcPr>
          <w:p w:rsidR="00B9556C" w:rsidRPr="00671009" w:rsidRDefault="00B9556C"/>
        </w:tc>
        <w:tc>
          <w:tcPr>
            <w:tcW w:w="2547"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Охваченныхцентрализованнымводоотведением</w:t>
            </w:r>
          </w:p>
        </w:tc>
        <w:tc>
          <w:tcPr>
            <w:tcW w:w="2547" w:type="dxa"/>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Не охваченныхцентрализованнымводоотведением</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Шумятино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300</w:t>
            </w:r>
          </w:p>
        </w:tc>
        <w:tc>
          <w:tcPr>
            <w:tcW w:w="2547" w:type="dxa"/>
            <w:shd w:val="clear" w:color="auto" w:fill="FFFFFF"/>
            <w:tcMar>
              <w:top w:w="40" w:type="dxa"/>
              <w:left w:w="20" w:type="dxa"/>
              <w:bottom w:w="40" w:type="dxa"/>
              <w:right w:w="20" w:type="dxa"/>
            </w:tcMar>
            <w:vAlign w:val="center"/>
          </w:tcPr>
          <w:p w:rsidR="00B9556C" w:rsidRPr="00671009" w:rsidRDefault="000A5848">
            <w:pPr>
              <w:jc w:val="center"/>
            </w:pPr>
            <w:r w:rsidRPr="00671009">
              <w:rPr>
                <w:rFonts w:ascii="Times New Roman" w:hAnsi="Times New Roman"/>
                <w:szCs w:val="22"/>
              </w:rPr>
              <w:t>н\д</w:t>
            </w:r>
          </w:p>
        </w:tc>
        <w:tc>
          <w:tcPr>
            <w:tcW w:w="2547" w:type="dxa"/>
            <w:shd w:val="clear" w:color="auto" w:fill="FFFFFF"/>
            <w:tcMar>
              <w:top w:w="40" w:type="dxa"/>
              <w:left w:w="20" w:type="dxa"/>
              <w:bottom w:w="40" w:type="dxa"/>
              <w:right w:w="20" w:type="dxa"/>
            </w:tcMar>
            <w:vAlign w:val="center"/>
          </w:tcPr>
          <w:p w:rsidR="00B9556C" w:rsidRPr="00671009" w:rsidRDefault="000A5848">
            <w:pPr>
              <w:jc w:val="center"/>
            </w:pPr>
            <w:r w:rsidRPr="00671009">
              <w:rPr>
                <w:rFonts w:ascii="Times New Roman" w:hAnsi="Times New Roman"/>
                <w:szCs w:val="22"/>
              </w:rPr>
              <w:t>н\д</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Адлеровка</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30</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3</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Алехново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Бородухино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25</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25</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Величково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6</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Дубровка</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Заболотн</w:t>
            </w:r>
            <w:r w:rsidRPr="00671009">
              <w:rPr>
                <w:rFonts w:ascii="Times New Roman" w:hAnsi="Times New Roman"/>
                <w:szCs w:val="22"/>
              </w:rPr>
              <w:lastRenderedPageBreak/>
              <w:t>ое</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lastRenderedPageBreak/>
              <w:t>24</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24</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lastRenderedPageBreak/>
              <w:t>8</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 Игнатьевское</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21</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21</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9</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с. Карижа</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45</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45</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Костино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5</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11</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Панское</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432</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432</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12</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Подольное</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13</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Терентьево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71</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71</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14</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Трубицино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8</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15</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Черкасово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10</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16</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Чуркино</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r>
      <w:tr w:rsidR="00671009" w:rsidRPr="00671009" w:rsidTr="000A5848">
        <w:trPr>
          <w:jc w:val="center"/>
        </w:trPr>
        <w:tc>
          <w:tcPr>
            <w:tcW w:w="71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17</w:t>
            </w:r>
          </w:p>
        </w:tc>
        <w:tc>
          <w:tcPr>
            <w:tcW w:w="1951" w:type="dxa"/>
            <w:shd w:val="clear" w:color="auto" w:fill="FFFFFF"/>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д. Шубинка</w:t>
            </w:r>
          </w:p>
        </w:tc>
        <w:tc>
          <w:tcPr>
            <w:tcW w:w="1871"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0</w:t>
            </w:r>
          </w:p>
        </w:tc>
        <w:tc>
          <w:tcPr>
            <w:tcW w:w="2547" w:type="dxa"/>
            <w:shd w:val="clear" w:color="auto" w:fill="FFFFFF"/>
            <w:tcMar>
              <w:top w:w="40" w:type="dxa"/>
              <w:left w:w="20" w:type="dxa"/>
              <w:bottom w:w="40" w:type="dxa"/>
              <w:right w:w="20" w:type="dxa"/>
            </w:tcMar>
            <w:vAlign w:val="center"/>
          </w:tcPr>
          <w:p w:rsidR="00B9556C" w:rsidRPr="00671009" w:rsidRDefault="003C3D2F">
            <w:pPr>
              <w:jc w:val="center"/>
            </w:pPr>
            <w:r w:rsidRPr="00671009">
              <w:rPr>
                <w:rFonts w:ascii="Times New Roman" w:hAnsi="Times New Roman"/>
                <w:szCs w:val="22"/>
              </w:rPr>
              <w:t>19</w:t>
            </w:r>
          </w:p>
        </w:tc>
      </w:tr>
      <w:tr w:rsidR="00671009" w:rsidRPr="00671009" w:rsidTr="000A5848">
        <w:trPr>
          <w:jc w:val="center"/>
        </w:trPr>
        <w:tc>
          <w:tcPr>
            <w:tcW w:w="2662" w:type="dxa"/>
            <w:gridSpan w:val="2"/>
            <w:shd w:val="clear" w:color="auto" w:fill="FBD4B4"/>
            <w:tcMar>
              <w:top w:w="40" w:type="dxa"/>
              <w:left w:w="200" w:type="dxa"/>
              <w:bottom w:w="40" w:type="dxa"/>
              <w:right w:w="200" w:type="dxa"/>
            </w:tcMar>
            <w:vAlign w:val="center"/>
          </w:tcPr>
          <w:p w:rsidR="000A5848" w:rsidRPr="00671009" w:rsidRDefault="000A5848" w:rsidP="000A5848">
            <w:pPr>
              <w:jc w:val="right"/>
            </w:pPr>
            <w:r w:rsidRPr="00671009">
              <w:rPr>
                <w:rFonts w:ascii="Times New Roman" w:hAnsi="Times New Roman"/>
                <w:b/>
                <w:szCs w:val="22"/>
              </w:rPr>
              <w:t>Итого по МО</w:t>
            </w:r>
          </w:p>
        </w:tc>
        <w:tc>
          <w:tcPr>
            <w:tcW w:w="1871" w:type="dxa"/>
            <w:shd w:val="clear" w:color="auto" w:fill="FBD4B4"/>
            <w:tcMar>
              <w:top w:w="40" w:type="dxa"/>
              <w:left w:w="200" w:type="dxa"/>
              <w:bottom w:w="40" w:type="dxa"/>
              <w:right w:w="200" w:type="dxa"/>
            </w:tcMar>
            <w:vAlign w:val="center"/>
          </w:tcPr>
          <w:p w:rsidR="000A5848" w:rsidRPr="00671009" w:rsidRDefault="000A5848" w:rsidP="000A5848">
            <w:pPr>
              <w:jc w:val="center"/>
            </w:pPr>
            <w:r w:rsidRPr="00671009">
              <w:rPr>
                <w:rFonts w:ascii="Times New Roman" w:hAnsi="Times New Roman"/>
                <w:szCs w:val="22"/>
              </w:rPr>
              <w:t>1042</w:t>
            </w:r>
          </w:p>
        </w:tc>
        <w:tc>
          <w:tcPr>
            <w:tcW w:w="2547" w:type="dxa"/>
            <w:shd w:val="clear" w:color="auto" w:fill="FBD4B4"/>
            <w:tcMar>
              <w:top w:w="40" w:type="dxa"/>
              <w:left w:w="200" w:type="dxa"/>
              <w:bottom w:w="40" w:type="dxa"/>
              <w:right w:w="200" w:type="dxa"/>
            </w:tcMar>
            <w:vAlign w:val="center"/>
          </w:tcPr>
          <w:p w:rsidR="000A5848" w:rsidRPr="00671009" w:rsidRDefault="000A5848" w:rsidP="000A5848">
            <w:pPr>
              <w:jc w:val="center"/>
            </w:pPr>
            <w:r w:rsidRPr="00671009">
              <w:rPr>
                <w:rFonts w:ascii="Times New Roman" w:hAnsi="Times New Roman"/>
                <w:szCs w:val="22"/>
              </w:rPr>
              <w:t>н\д</w:t>
            </w:r>
          </w:p>
        </w:tc>
        <w:tc>
          <w:tcPr>
            <w:tcW w:w="2547" w:type="dxa"/>
            <w:shd w:val="clear" w:color="auto" w:fill="FBD4B4"/>
            <w:tcMar>
              <w:top w:w="40" w:type="dxa"/>
              <w:left w:w="200" w:type="dxa"/>
              <w:bottom w:w="40" w:type="dxa"/>
              <w:right w:w="200" w:type="dxa"/>
            </w:tcMar>
            <w:vAlign w:val="center"/>
          </w:tcPr>
          <w:p w:rsidR="000A5848" w:rsidRPr="00671009" w:rsidRDefault="000A5848" w:rsidP="000A5848">
            <w:pPr>
              <w:jc w:val="center"/>
            </w:pPr>
            <w:r w:rsidRPr="00671009">
              <w:rPr>
                <w:rFonts w:ascii="Times New Roman" w:hAnsi="Times New Roman"/>
                <w:szCs w:val="22"/>
              </w:rPr>
              <w:t>н\д</w:t>
            </w:r>
          </w:p>
        </w:tc>
      </w:tr>
    </w:tbl>
    <w:p w:rsidR="003C3D2F" w:rsidRPr="00671009" w:rsidRDefault="003C3D2F" w:rsidP="003C3D2F">
      <w:pPr>
        <w:pStyle w:val="e"/>
        <w:spacing w:line="276" w:lineRule="auto"/>
        <w:jc w:val="center"/>
        <w:rPr>
          <w:rFonts w:eastAsia="Times New Roman"/>
          <w:bCs/>
          <w:spacing w:val="-1"/>
        </w:rPr>
      </w:pPr>
    </w:p>
    <w:p w:rsidR="00C02D8D" w:rsidRPr="00671009" w:rsidRDefault="003C3D2F" w:rsidP="003C3D2F">
      <w:pPr>
        <w:pStyle w:val="a8"/>
        <w:ind w:firstLine="567"/>
        <w:jc w:val="both"/>
        <w:rPr>
          <w:rFonts w:ascii="Times New Roman" w:eastAsia="Calibri" w:hAnsi="Times New Roman"/>
          <w:sz w:val="24"/>
          <w:szCs w:val="24"/>
        </w:rPr>
      </w:pPr>
      <w:r w:rsidRPr="00671009">
        <w:rPr>
          <w:rFonts w:ascii="Times New Roman" w:eastAsia="Calibri" w:hAnsi="Times New Roman"/>
          <w:sz w:val="24"/>
          <w:szCs w:val="24"/>
        </w:rPr>
        <w:t>Территории МО СП «Деревня Шумятино», не охваченные централизованным водоотведением, пользуются септиками и надворными уборными (выгребными ямами).</w:t>
      </w:r>
    </w:p>
    <w:p w:rsidR="00902C67" w:rsidRPr="00671009" w:rsidRDefault="00902C67" w:rsidP="00277516">
      <w:pPr>
        <w:pStyle w:val="e"/>
        <w:spacing w:line="276" w:lineRule="auto"/>
        <w:jc w:val="both"/>
        <w:rPr>
          <w:rFonts w:eastAsia="Times New Roman"/>
          <w:bCs/>
          <w:spacing w:val="-1"/>
        </w:rPr>
      </w:pPr>
    </w:p>
    <w:p w:rsidR="00F85454" w:rsidRPr="00671009" w:rsidRDefault="00C245F2" w:rsidP="00D16AB7">
      <w:pPr>
        <w:pStyle w:val="3TimesNewRoman14"/>
        <w:numPr>
          <w:ilvl w:val="0"/>
          <w:numId w:val="0"/>
        </w:numPr>
        <w:ind w:left="1224" w:hanging="504"/>
      </w:pPr>
      <w:bookmarkStart w:id="199" w:name="_Toc524593226"/>
      <w:bookmarkStart w:id="200" w:name="_Toc88831215"/>
      <w:bookmarkStart w:id="201" w:name="_Toc201654585"/>
      <w:r w:rsidRPr="00671009">
        <w:t xml:space="preserve">2.1.9. </w:t>
      </w:r>
      <w:r w:rsidR="00CE43AF" w:rsidRPr="00671009">
        <w:t>О</w:t>
      </w:r>
      <w:r w:rsidR="00451510" w:rsidRPr="00671009">
        <w:t>писание существующих технических и технологических проблем системы водоотведения</w:t>
      </w:r>
      <w:r w:rsidR="00F85454" w:rsidRPr="00671009">
        <w:t xml:space="preserve"> поселения</w:t>
      </w:r>
      <w:r w:rsidR="003C3D2F" w:rsidRPr="00671009">
        <w:t>, муниципального округа</w:t>
      </w:r>
      <w:r w:rsidR="00F85454" w:rsidRPr="00671009">
        <w:t>,</w:t>
      </w:r>
      <w:bookmarkEnd w:id="199"/>
      <w:r w:rsidR="00CE43AF" w:rsidRPr="00671009">
        <w:t>городского округа</w:t>
      </w:r>
      <w:bookmarkEnd w:id="200"/>
      <w:bookmarkEnd w:id="201"/>
    </w:p>
    <w:p w:rsidR="000A5848" w:rsidRPr="00671009" w:rsidRDefault="000A5848" w:rsidP="000A5848">
      <w:pPr>
        <w:pStyle w:val="a8"/>
        <w:ind w:firstLine="567"/>
        <w:jc w:val="both"/>
        <w:rPr>
          <w:rFonts w:ascii="Times New Roman" w:eastAsia="Calibri" w:hAnsi="Times New Roman"/>
          <w:sz w:val="24"/>
          <w:szCs w:val="24"/>
        </w:rPr>
      </w:pPr>
      <w:r w:rsidRPr="00671009">
        <w:rPr>
          <w:rFonts w:ascii="Times New Roman" w:eastAsia="Calibri" w:hAnsi="Times New Roman"/>
          <w:sz w:val="24"/>
          <w:szCs w:val="24"/>
        </w:rPr>
        <w:t>В настоящее время системы водоотведения СП «Деревня Шумятино» находятся в удовлетворительном состоянии.</w:t>
      </w:r>
    </w:p>
    <w:p w:rsidR="000A5848" w:rsidRPr="00671009" w:rsidRDefault="000A5848" w:rsidP="000A5848">
      <w:pPr>
        <w:pStyle w:val="a8"/>
        <w:ind w:firstLine="567"/>
        <w:jc w:val="both"/>
        <w:rPr>
          <w:rFonts w:ascii="Times New Roman" w:eastAsia="Calibri" w:hAnsi="Times New Roman"/>
          <w:sz w:val="24"/>
          <w:szCs w:val="24"/>
        </w:rPr>
      </w:pPr>
      <w:r w:rsidRPr="00671009">
        <w:rPr>
          <w:rFonts w:ascii="Times New Roman" w:eastAsia="Calibri" w:hAnsi="Times New Roman"/>
          <w:sz w:val="24"/>
          <w:szCs w:val="24"/>
        </w:rPr>
        <w:t>В связи с увеличением расхода сточных вод от существующих объектов капитального строительства требуется строительство очистных сооружений канализации полной биологической очистки.</w:t>
      </w:r>
    </w:p>
    <w:p w:rsidR="003C3D2F" w:rsidRPr="00671009" w:rsidRDefault="000A5848" w:rsidP="000A5848">
      <w:pPr>
        <w:pStyle w:val="a8"/>
        <w:ind w:firstLine="567"/>
        <w:jc w:val="both"/>
        <w:rPr>
          <w:rFonts w:ascii="Times New Roman" w:eastAsia="Calibri" w:hAnsi="Times New Roman"/>
          <w:sz w:val="24"/>
          <w:szCs w:val="24"/>
        </w:rPr>
      </w:pPr>
      <w:r w:rsidRPr="00671009">
        <w:rPr>
          <w:rFonts w:ascii="Times New Roman" w:eastAsia="Calibri" w:hAnsi="Times New Roman"/>
          <w:sz w:val="24"/>
          <w:szCs w:val="24"/>
        </w:rPr>
        <w:t>На площадках нового строительства малоэтажного усадебного типа и существующей жилой застройки рекомендуется применять локальные очистные сооружения</w:t>
      </w:r>
    </w:p>
    <w:p w:rsidR="000A5848" w:rsidRPr="00671009" w:rsidRDefault="000A5848" w:rsidP="000A5848">
      <w:pPr>
        <w:pStyle w:val="a8"/>
        <w:ind w:firstLine="567"/>
        <w:jc w:val="both"/>
        <w:rPr>
          <w:rFonts w:ascii="Times New Roman" w:eastAsia="Calibri" w:hAnsi="Times New Roman"/>
          <w:sz w:val="24"/>
          <w:szCs w:val="24"/>
        </w:rPr>
      </w:pPr>
    </w:p>
    <w:p w:rsidR="00F85454" w:rsidRPr="00671009" w:rsidRDefault="00C245F2" w:rsidP="00D16AB7">
      <w:pPr>
        <w:pStyle w:val="3TimesNewRoman14"/>
        <w:numPr>
          <w:ilvl w:val="0"/>
          <w:numId w:val="0"/>
        </w:numPr>
        <w:ind w:left="1224" w:hanging="504"/>
      </w:pPr>
      <w:bookmarkStart w:id="202" w:name="_Toc88831216"/>
      <w:bookmarkStart w:id="203" w:name="_Toc201654586"/>
      <w:r w:rsidRPr="00671009">
        <w:lastRenderedPageBreak/>
        <w:t xml:space="preserve">2.1.10. </w:t>
      </w:r>
      <w:r w:rsidR="00F85454" w:rsidRPr="00671009">
        <w:t>Сведения об отнесении централизованной системы водоотведения (канализации) к централизованным системам водоотведения поселений</w:t>
      </w:r>
      <w:r w:rsidR="003C3D2F" w:rsidRPr="00671009">
        <w:t xml:space="preserve">, муниципальных округов, </w:t>
      </w:r>
      <w:r w:rsidR="00F85454" w:rsidRPr="00671009">
        <w:t>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202"/>
      <w:bookmarkEnd w:id="203"/>
    </w:p>
    <w:p w:rsidR="003C3D2F" w:rsidRPr="00671009" w:rsidRDefault="003C3D2F" w:rsidP="003C3D2F">
      <w:pPr>
        <w:pStyle w:val="e"/>
        <w:spacing w:line="276" w:lineRule="auto"/>
        <w:jc w:val="both"/>
      </w:pPr>
      <w:r w:rsidRPr="00671009">
        <w:t>Развернутое описание централизованной системы водоотведения (канализации) представлено в пункте 2.1.1 и пункте 2.1.2 текущей главы.</w:t>
      </w:r>
    </w:p>
    <w:p w:rsidR="00277516" w:rsidRPr="00671009" w:rsidRDefault="00277516" w:rsidP="003C3D2F">
      <w:pPr>
        <w:pStyle w:val="e"/>
        <w:spacing w:line="276" w:lineRule="auto"/>
        <w:jc w:val="both"/>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F3031E" w:rsidRPr="00671009" w:rsidRDefault="00C245F2" w:rsidP="00D16AB7">
      <w:pPr>
        <w:pStyle w:val="3TimesNewRoman14"/>
        <w:numPr>
          <w:ilvl w:val="0"/>
          <w:numId w:val="0"/>
        </w:numPr>
        <w:ind w:left="1224" w:hanging="504"/>
      </w:pPr>
      <w:bookmarkStart w:id="204" w:name="_Toc524593227"/>
      <w:bookmarkStart w:id="205" w:name="_Toc88831217"/>
      <w:bookmarkStart w:id="206" w:name="_Toc201654587"/>
      <w:r w:rsidRPr="00671009">
        <w:lastRenderedPageBreak/>
        <w:t xml:space="preserve">2.2. </w:t>
      </w:r>
      <w:r w:rsidR="00F3031E" w:rsidRPr="00671009">
        <w:t>БАЛАНСЫ СТОЧНЫХ ВОД В СИСТЕМЕ ВОДООТВЕДЕНИЯ</w:t>
      </w:r>
      <w:bookmarkEnd w:id="204"/>
      <w:bookmarkEnd w:id="205"/>
      <w:bookmarkEnd w:id="206"/>
    </w:p>
    <w:p w:rsidR="000A5848" w:rsidRPr="00671009" w:rsidRDefault="000A5848" w:rsidP="00D16AB7">
      <w:pPr>
        <w:pStyle w:val="3TimesNewRoman14"/>
        <w:numPr>
          <w:ilvl w:val="0"/>
          <w:numId w:val="0"/>
        </w:numPr>
        <w:ind w:left="1224" w:hanging="504"/>
      </w:pPr>
    </w:p>
    <w:p w:rsidR="000A5848" w:rsidRPr="00671009" w:rsidRDefault="000A5848" w:rsidP="000A5848">
      <w:pPr>
        <w:pStyle w:val="a8"/>
        <w:spacing w:line="276" w:lineRule="auto"/>
        <w:ind w:firstLine="709"/>
        <w:jc w:val="both"/>
        <w:rPr>
          <w:rFonts w:ascii="Times New Roman" w:hAnsi="Times New Roman"/>
          <w:sz w:val="24"/>
          <w:szCs w:val="24"/>
        </w:rPr>
      </w:pPr>
      <w:r w:rsidRPr="00671009">
        <w:rPr>
          <w:rFonts w:ascii="Times New Roman" w:hAnsi="Times New Roman"/>
          <w:sz w:val="24"/>
          <w:szCs w:val="24"/>
        </w:rPr>
        <w:t>Данный пункт раздела в рамках настоящего Документа не сформирован, и не рассматривается так как отсутствуют сведения о балансе поступления сточных вод в централизованную систему водоотведения деревни Шумятино, деревни Панское. Учет сточных вод не производится.</w:t>
      </w:r>
    </w:p>
    <w:p w:rsidR="000A5848" w:rsidRPr="00671009" w:rsidRDefault="000A5848" w:rsidP="000A5848">
      <w:pPr>
        <w:pStyle w:val="a8"/>
        <w:spacing w:line="276" w:lineRule="auto"/>
        <w:ind w:firstLine="709"/>
        <w:jc w:val="both"/>
        <w:rPr>
          <w:rFonts w:ascii="Times New Roman" w:hAnsi="Times New Roman"/>
          <w:sz w:val="24"/>
          <w:szCs w:val="24"/>
        </w:rPr>
      </w:pPr>
      <w:r w:rsidRPr="00671009">
        <w:rPr>
          <w:rFonts w:ascii="Times New Roman" w:hAnsi="Times New Roman"/>
          <w:sz w:val="24"/>
          <w:szCs w:val="24"/>
        </w:rPr>
        <w:t>Значения в таблицах приняты как «0»</w:t>
      </w:r>
    </w:p>
    <w:p w:rsidR="005B3A9F" w:rsidRPr="00671009" w:rsidRDefault="00C245F2" w:rsidP="00D16AB7">
      <w:pPr>
        <w:pStyle w:val="3TimesNewRoman14"/>
        <w:numPr>
          <w:ilvl w:val="0"/>
          <w:numId w:val="0"/>
        </w:numPr>
        <w:ind w:left="1224" w:hanging="504"/>
      </w:pPr>
      <w:bookmarkStart w:id="207" w:name="_Toc88831218"/>
      <w:bookmarkStart w:id="208" w:name="_Toc201654588"/>
      <w:r w:rsidRPr="00671009">
        <w:t xml:space="preserve">2.2.1. </w:t>
      </w:r>
      <w:r w:rsidR="005B3A9F" w:rsidRPr="00671009">
        <w:t>Баланс поступления сточных вод в централизованную систему водоотведения и отведения стоков по технологическим зонам водоотведения</w:t>
      </w:r>
      <w:bookmarkEnd w:id="207"/>
      <w:bookmarkEnd w:id="208"/>
    </w:p>
    <w:p w:rsidR="003C3D2F" w:rsidRPr="00671009" w:rsidRDefault="003C3D2F" w:rsidP="003C3D2F">
      <w:pPr>
        <w:pStyle w:val="a8"/>
        <w:spacing w:line="276" w:lineRule="auto"/>
        <w:ind w:firstLine="709"/>
        <w:jc w:val="both"/>
        <w:rPr>
          <w:rFonts w:ascii="Times New Roman" w:hAnsi="Times New Roman"/>
          <w:sz w:val="24"/>
          <w:szCs w:val="24"/>
        </w:rPr>
      </w:pPr>
      <w:r w:rsidRPr="00671009">
        <w:rPr>
          <w:rFonts w:ascii="Times New Roman" w:hAnsi="Times New Roman"/>
          <w:sz w:val="24"/>
          <w:szCs w:val="24"/>
        </w:rPr>
        <w:t>Информация по балансу поступления сточных вод в централизованную систему водоотведения и отведения стоков по технологическим зонам водоотведения МО СП «Деревня Шумятино» представлена ниже.</w:t>
      </w:r>
    </w:p>
    <w:p w:rsidR="00BD77C4" w:rsidRPr="00671009" w:rsidRDefault="00BD77C4" w:rsidP="003C3D2F">
      <w:pPr>
        <w:pStyle w:val="e"/>
        <w:spacing w:line="240" w:lineRule="auto"/>
        <w:jc w:val="center"/>
      </w:pPr>
    </w:p>
    <w:p w:rsidR="00B9556C" w:rsidRPr="00671009" w:rsidRDefault="003C3D2F">
      <w:pPr>
        <w:spacing w:before="400" w:after="200"/>
      </w:pPr>
      <w:r w:rsidRPr="00671009">
        <w:rPr>
          <w:rFonts w:ascii="Times New Roman" w:hAnsi="Times New Roman"/>
          <w:b/>
          <w:sz w:val="24"/>
        </w:rPr>
        <w:t>Таблица 2.2.1.1 - Балансы поступления сточных вод</w:t>
      </w:r>
    </w:p>
    <w:tbl>
      <w:tblPr>
        <w:tblStyle w:val="a5"/>
        <w:tblW w:w="5000" w:type="pct"/>
        <w:jc w:val="center"/>
        <w:tblLook w:val="04A0"/>
      </w:tblPr>
      <w:tblGrid>
        <w:gridCol w:w="3100"/>
        <w:gridCol w:w="4137"/>
        <w:gridCol w:w="2800"/>
      </w:tblGrid>
      <w:tr w:rsidR="00671009" w:rsidRPr="00671009" w:rsidTr="000A5848">
        <w:trPr>
          <w:jc w:val="center"/>
        </w:trPr>
        <w:tc>
          <w:tcPr>
            <w:tcW w:w="1544"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Поступление от населенного пункта</w:t>
            </w:r>
          </w:p>
        </w:tc>
        <w:tc>
          <w:tcPr>
            <w:tcW w:w="2061"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Наименование категории потребителя</w:t>
            </w:r>
          </w:p>
        </w:tc>
        <w:tc>
          <w:tcPr>
            <w:tcW w:w="1395"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Поступление сточных вод за 2024 год, тыс. м3</w:t>
            </w:r>
          </w:p>
        </w:tc>
      </w:tr>
      <w:tr w:rsidR="00671009" w:rsidRPr="00671009" w:rsidTr="000A5848">
        <w:trPr>
          <w:jc w:val="center"/>
        </w:trPr>
        <w:tc>
          <w:tcPr>
            <w:tcW w:w="1544" w:type="pct"/>
            <w:vMerge w:val="restart"/>
            <w:shd w:val="clear" w:color="auto" w:fill="FBD4B4"/>
            <w:tcMar>
              <w:top w:w="40" w:type="dxa"/>
              <w:left w:w="200" w:type="dxa"/>
              <w:bottom w:w="40" w:type="dxa"/>
              <w:right w:w="200" w:type="dxa"/>
            </w:tcMar>
            <w:vAlign w:val="center"/>
          </w:tcPr>
          <w:p w:rsidR="00B9556C" w:rsidRPr="00671009" w:rsidRDefault="003C3D2F" w:rsidP="000A5848">
            <w:pPr>
              <w:jc w:val="left"/>
            </w:pPr>
            <w:r w:rsidRPr="00671009">
              <w:rPr>
                <w:rFonts w:ascii="Times New Roman" w:hAnsi="Times New Roman"/>
                <w:szCs w:val="22"/>
              </w:rPr>
              <w:t>Итого по МО СП «Деревня Шумятино»</w:t>
            </w:r>
          </w:p>
        </w:tc>
        <w:tc>
          <w:tcPr>
            <w:tcW w:w="2061"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1395"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0A5848">
        <w:trPr>
          <w:jc w:val="center"/>
        </w:trPr>
        <w:tc>
          <w:tcPr>
            <w:tcW w:w="1544" w:type="pct"/>
            <w:vMerge/>
          </w:tcPr>
          <w:p w:rsidR="00B9556C" w:rsidRPr="00671009" w:rsidRDefault="00B9556C"/>
        </w:tc>
        <w:tc>
          <w:tcPr>
            <w:tcW w:w="2061"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1395"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0A5848">
        <w:trPr>
          <w:jc w:val="center"/>
        </w:trPr>
        <w:tc>
          <w:tcPr>
            <w:tcW w:w="1544" w:type="pct"/>
            <w:vMerge/>
          </w:tcPr>
          <w:p w:rsidR="00B9556C" w:rsidRPr="00671009" w:rsidRDefault="00B9556C"/>
        </w:tc>
        <w:tc>
          <w:tcPr>
            <w:tcW w:w="2061"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1395"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0A5848">
        <w:trPr>
          <w:jc w:val="center"/>
        </w:trPr>
        <w:tc>
          <w:tcPr>
            <w:tcW w:w="1544" w:type="pct"/>
            <w:vMerge/>
          </w:tcPr>
          <w:p w:rsidR="00B9556C" w:rsidRPr="00671009" w:rsidRDefault="00B9556C"/>
        </w:tc>
        <w:tc>
          <w:tcPr>
            <w:tcW w:w="2061"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Неорганизованныестоки</w:t>
            </w:r>
          </w:p>
        </w:tc>
        <w:tc>
          <w:tcPr>
            <w:tcW w:w="1395"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rsidTr="000A5848">
        <w:trPr>
          <w:jc w:val="center"/>
        </w:trPr>
        <w:tc>
          <w:tcPr>
            <w:tcW w:w="1544" w:type="pct"/>
            <w:vMerge/>
          </w:tcPr>
          <w:p w:rsidR="00B9556C" w:rsidRPr="00671009" w:rsidRDefault="00B9556C"/>
        </w:tc>
        <w:tc>
          <w:tcPr>
            <w:tcW w:w="2061"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1395"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bl>
    <w:p w:rsidR="003C3D2F" w:rsidRPr="00671009" w:rsidRDefault="003C3D2F" w:rsidP="003C3D2F">
      <w:pPr>
        <w:pStyle w:val="e"/>
        <w:spacing w:line="276" w:lineRule="auto"/>
        <w:jc w:val="center"/>
        <w:rPr>
          <w:b/>
        </w:rPr>
      </w:pPr>
    </w:p>
    <w:p w:rsidR="00451510" w:rsidRPr="00671009" w:rsidRDefault="00C245F2" w:rsidP="00D16AB7">
      <w:pPr>
        <w:pStyle w:val="3TimesNewRoman14"/>
        <w:numPr>
          <w:ilvl w:val="0"/>
          <w:numId w:val="0"/>
        </w:numPr>
        <w:ind w:left="1224" w:hanging="504"/>
      </w:pPr>
      <w:bookmarkStart w:id="209" w:name="_Toc524593229"/>
      <w:bookmarkStart w:id="210" w:name="_Toc88831219"/>
      <w:bookmarkStart w:id="211" w:name="_Toc201654589"/>
      <w:r w:rsidRPr="00671009">
        <w:t xml:space="preserve">2.2.2. </w:t>
      </w:r>
      <w:r w:rsidR="00364A47" w:rsidRPr="00671009">
        <w:t>О</w:t>
      </w:r>
      <w:r w:rsidR="00451510" w:rsidRPr="00671009">
        <w:t>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09"/>
      <w:bookmarkEnd w:id="210"/>
      <w:bookmarkEnd w:id="211"/>
    </w:p>
    <w:p w:rsidR="00771E3C" w:rsidRPr="00671009" w:rsidRDefault="00771E3C" w:rsidP="00771E3C">
      <w:pPr>
        <w:pStyle w:val="e"/>
        <w:spacing w:line="276" w:lineRule="auto"/>
        <w:jc w:val="both"/>
      </w:pPr>
      <w:r w:rsidRPr="00671009">
        <w:t>Неорганизованный сток на территории</w:t>
      </w:r>
      <w:r w:rsidR="003C3D2F" w:rsidRPr="00671009">
        <w:t xml:space="preserve"> МО </w:t>
      </w:r>
      <w:r w:rsidRPr="00671009">
        <w:t>СП «Деревня Шумятино» отводится естественным путем по рельефу. Оценка и подсчет неорганизованного стока не ведется.</w:t>
      </w:r>
    </w:p>
    <w:p w:rsidR="00771E3C" w:rsidRPr="00671009" w:rsidRDefault="00771E3C" w:rsidP="00771E3C">
      <w:pPr>
        <w:rPr>
          <w:rFonts w:ascii="Times New Roman" w:hAnsi="Times New Roman"/>
        </w:rPr>
      </w:pPr>
    </w:p>
    <w:p w:rsidR="00451510" w:rsidRPr="00671009" w:rsidRDefault="0057702F" w:rsidP="00D16AB7">
      <w:pPr>
        <w:pStyle w:val="3TimesNewRoman14"/>
        <w:numPr>
          <w:ilvl w:val="0"/>
          <w:numId w:val="0"/>
        </w:numPr>
        <w:ind w:left="1224" w:hanging="504"/>
      </w:pPr>
      <w:bookmarkStart w:id="212" w:name="_Toc524593230"/>
      <w:bookmarkStart w:id="213" w:name="_Toc88831220"/>
      <w:bookmarkStart w:id="214" w:name="_Toc201654590"/>
      <w:r w:rsidRPr="00671009">
        <w:t xml:space="preserve">2.2.3. </w:t>
      </w:r>
      <w:r w:rsidR="00364A47" w:rsidRPr="00671009">
        <w:t>С</w:t>
      </w:r>
      <w:r w:rsidR="00451510" w:rsidRPr="00671009">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12"/>
      <w:bookmarkEnd w:id="213"/>
      <w:bookmarkEnd w:id="214"/>
    </w:p>
    <w:p w:rsidR="000A5848" w:rsidRPr="00671009" w:rsidRDefault="000A5848" w:rsidP="000A5848">
      <w:pPr>
        <w:pStyle w:val="e"/>
        <w:spacing w:line="276" w:lineRule="auto"/>
        <w:jc w:val="both"/>
      </w:pPr>
      <w:bookmarkStart w:id="215" w:name="_Toc524593231"/>
      <w:bookmarkStart w:id="216" w:name="_Toc88831221"/>
      <w:r w:rsidRPr="00671009">
        <w:t xml:space="preserve">Приборы для измерения объемов сточных вод на сетях водоотведения деревни Шумятино, отсутствуют. </w:t>
      </w:r>
    </w:p>
    <w:p w:rsidR="000A5848" w:rsidRPr="00671009" w:rsidRDefault="000A5848" w:rsidP="000A5848">
      <w:pPr>
        <w:pStyle w:val="e"/>
        <w:spacing w:line="276" w:lineRule="auto"/>
        <w:jc w:val="both"/>
      </w:pPr>
    </w:p>
    <w:p w:rsidR="00451510" w:rsidRPr="00671009" w:rsidRDefault="0057702F" w:rsidP="00D16AB7">
      <w:pPr>
        <w:pStyle w:val="3TimesNewRoman14"/>
        <w:numPr>
          <w:ilvl w:val="0"/>
          <w:numId w:val="0"/>
        </w:numPr>
        <w:ind w:left="1224" w:hanging="504"/>
      </w:pPr>
      <w:bookmarkStart w:id="217" w:name="_Toc201654591"/>
      <w:r w:rsidRPr="00671009">
        <w:lastRenderedPageBreak/>
        <w:t xml:space="preserve">2.2.4. </w:t>
      </w:r>
      <w:r w:rsidR="00A86037" w:rsidRPr="00671009">
        <w:t>Р</w:t>
      </w:r>
      <w:r w:rsidR="00451510" w:rsidRPr="00671009">
        <w:t>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w:t>
      </w:r>
      <w:r w:rsidR="003C3D2F" w:rsidRPr="00671009">
        <w:t>, муниципальным округам</w:t>
      </w:r>
      <w:r w:rsidR="00451510" w:rsidRPr="00671009">
        <w:t>, городским округам с выделением зон дефицитов и резервов производственных мощностей</w:t>
      </w:r>
      <w:bookmarkEnd w:id="215"/>
      <w:bookmarkEnd w:id="216"/>
      <w:bookmarkEnd w:id="217"/>
    </w:p>
    <w:p w:rsidR="003C3D2F" w:rsidRPr="00671009" w:rsidRDefault="00451510" w:rsidP="003C3D2F">
      <w:pPr>
        <w:pStyle w:val="e"/>
        <w:spacing w:line="276" w:lineRule="auto"/>
        <w:jc w:val="both"/>
      </w:pPr>
      <w:r w:rsidRPr="00671009">
        <w:t>Ретроспективный анализ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 не представляется возможным, ввиду отсутствия данных по систематическому учету стоков.</w:t>
      </w:r>
    </w:p>
    <w:p w:rsidR="000A5848" w:rsidRPr="00671009" w:rsidRDefault="000A5848" w:rsidP="00D16AB7">
      <w:pPr>
        <w:pStyle w:val="3TimesNewRoman14"/>
        <w:numPr>
          <w:ilvl w:val="0"/>
          <w:numId w:val="0"/>
        </w:numPr>
        <w:ind w:left="1224" w:hanging="504"/>
      </w:pPr>
      <w:bookmarkStart w:id="218" w:name="_Toc524593232"/>
      <w:bookmarkStart w:id="219" w:name="_Toc88831222"/>
    </w:p>
    <w:p w:rsidR="00451510" w:rsidRPr="00671009" w:rsidRDefault="0057702F" w:rsidP="00D16AB7">
      <w:pPr>
        <w:pStyle w:val="3TimesNewRoman14"/>
        <w:numPr>
          <w:ilvl w:val="0"/>
          <w:numId w:val="0"/>
        </w:numPr>
        <w:ind w:left="1224" w:hanging="504"/>
      </w:pPr>
      <w:bookmarkStart w:id="220" w:name="_Toc201654592"/>
      <w:r w:rsidRPr="00671009">
        <w:t xml:space="preserve">2.2.5. </w:t>
      </w:r>
      <w:r w:rsidR="00A86037" w:rsidRPr="00671009">
        <w:t>П</w:t>
      </w:r>
      <w:r w:rsidR="00451510" w:rsidRPr="00671009">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w:t>
      </w:r>
      <w:r w:rsidR="003C3D2F" w:rsidRPr="00671009">
        <w:t>, муниципальных округов</w:t>
      </w:r>
      <w:r w:rsidR="00451510" w:rsidRPr="00671009">
        <w:t>, городских округов</w:t>
      </w:r>
      <w:bookmarkEnd w:id="218"/>
      <w:bookmarkEnd w:id="219"/>
      <w:bookmarkEnd w:id="220"/>
    </w:p>
    <w:p w:rsidR="000A1084" w:rsidRPr="00671009" w:rsidRDefault="003C3D2F" w:rsidP="003C3D2F">
      <w:pPr>
        <w:pStyle w:val="e"/>
        <w:spacing w:before="0" w:line="276" w:lineRule="auto"/>
        <w:jc w:val="both"/>
      </w:pPr>
      <w:r w:rsidRPr="00671009">
        <w:t>В таблице ниже представлены расчеты прогнозного баланса поступления сточных вод в централизованную систему водоотведения и отведения стоков.</w:t>
      </w:r>
    </w:p>
    <w:p w:rsidR="003C3D2F" w:rsidRPr="00671009" w:rsidRDefault="003C3D2F" w:rsidP="003C3D2F">
      <w:pPr>
        <w:pStyle w:val="e"/>
        <w:spacing w:line="276" w:lineRule="auto"/>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0A1084" w:rsidRPr="00671009" w:rsidRDefault="000A1084" w:rsidP="003C3D2F">
      <w:pPr>
        <w:pStyle w:val="e"/>
        <w:spacing w:line="276" w:lineRule="auto"/>
        <w:jc w:val="center"/>
      </w:pPr>
    </w:p>
    <w:p w:rsidR="00B9556C" w:rsidRPr="00671009" w:rsidRDefault="003C3D2F">
      <w:pPr>
        <w:spacing w:before="400" w:after="200"/>
      </w:pPr>
      <w:r w:rsidRPr="00671009">
        <w:rPr>
          <w:rFonts w:ascii="Times New Roman" w:hAnsi="Times New Roman"/>
          <w:b/>
          <w:sz w:val="24"/>
        </w:rPr>
        <w:t>Таблица 2.2.5.1 - Прогнозный баланс поступления сточных вод</w:t>
      </w:r>
    </w:p>
    <w:tbl>
      <w:tblPr>
        <w:tblStyle w:val="a5"/>
        <w:tblW w:w="5000" w:type="pct"/>
        <w:jc w:val="center"/>
        <w:tblLook w:val="04A0"/>
      </w:tblPr>
      <w:tblGrid>
        <w:gridCol w:w="4446"/>
        <w:gridCol w:w="4446"/>
        <w:gridCol w:w="1327"/>
        <w:gridCol w:w="950"/>
        <w:gridCol w:w="950"/>
        <w:gridCol w:w="950"/>
        <w:gridCol w:w="950"/>
        <w:gridCol w:w="950"/>
      </w:tblGrid>
      <w:tr w:rsidR="00671009" w:rsidRPr="00671009">
        <w:trPr>
          <w:jc w:val="center"/>
        </w:trPr>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Статья баланса</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2029</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0,0000</w:t>
            </w:r>
          </w:p>
        </w:tc>
      </w:tr>
    </w:tbl>
    <w:p w:rsidR="003C3D2F" w:rsidRPr="00671009" w:rsidRDefault="003C3D2F" w:rsidP="003C3D2F">
      <w:pPr>
        <w:pStyle w:val="e"/>
        <w:spacing w:line="276" w:lineRule="auto"/>
      </w:pPr>
    </w:p>
    <w:p w:rsidR="00B9556C" w:rsidRPr="00671009" w:rsidRDefault="00B9556C">
      <w:pPr>
        <w:sectPr w:rsidR="00B9556C" w:rsidRPr="00671009" w:rsidSect="003C3D2F">
          <w:pgSz w:w="16838" w:h="11906" w:orient="landscape"/>
          <w:pgMar w:top="743" w:right="851" w:bottom="856" w:left="1418" w:header="709" w:footer="709" w:gutter="0"/>
          <w:cols w:space="708"/>
          <w:titlePg/>
          <w:docGrid w:linePitch="360"/>
        </w:sectPr>
      </w:pPr>
    </w:p>
    <w:p w:rsidR="00251511" w:rsidRPr="00671009" w:rsidRDefault="0057702F" w:rsidP="00D16AB7">
      <w:pPr>
        <w:pStyle w:val="3TimesNewRoman14"/>
        <w:numPr>
          <w:ilvl w:val="0"/>
          <w:numId w:val="0"/>
        </w:numPr>
        <w:ind w:left="1224" w:hanging="504"/>
      </w:pPr>
      <w:bookmarkStart w:id="221" w:name="_Toc524593233"/>
      <w:bookmarkStart w:id="222" w:name="_Toc88831223"/>
      <w:bookmarkStart w:id="223" w:name="_Toc201654593"/>
      <w:bookmarkStart w:id="224" w:name="_Toc359401275"/>
      <w:bookmarkStart w:id="225" w:name="_Toc360621783"/>
      <w:bookmarkStart w:id="226" w:name="_Toc362437919"/>
      <w:bookmarkStart w:id="227" w:name="_Toc363218672"/>
      <w:r w:rsidRPr="00671009">
        <w:lastRenderedPageBreak/>
        <w:t xml:space="preserve">2.3. </w:t>
      </w:r>
      <w:r w:rsidR="00251511" w:rsidRPr="00671009">
        <w:t>ПРОГНОЗ ОБЪЕМА СТОЧНЫХ ВОД</w:t>
      </w:r>
      <w:bookmarkEnd w:id="221"/>
      <w:bookmarkEnd w:id="222"/>
      <w:bookmarkEnd w:id="223"/>
    </w:p>
    <w:p w:rsidR="008A08E6" w:rsidRPr="00671009" w:rsidRDefault="008A08E6" w:rsidP="008A08E6">
      <w:pPr>
        <w:pStyle w:val="e"/>
        <w:spacing w:before="0" w:line="276" w:lineRule="auto"/>
        <w:jc w:val="both"/>
      </w:pPr>
      <w:bookmarkStart w:id="228" w:name="_Toc88831224"/>
      <w:r w:rsidRPr="00671009">
        <w:t>Данный раздел в рамках настоящего Документа не сформирован, и не рассматривается.</w:t>
      </w:r>
    </w:p>
    <w:p w:rsidR="008A08E6" w:rsidRPr="00671009" w:rsidRDefault="008A08E6" w:rsidP="008A08E6">
      <w:pPr>
        <w:pStyle w:val="e"/>
        <w:spacing w:before="0" w:line="276" w:lineRule="auto"/>
        <w:jc w:val="both"/>
      </w:pPr>
      <w:r w:rsidRPr="00671009">
        <w:t>Прогнозный баланс поступления сточных вод в централизованную систему водоотведения должен формироваться на основе фактических показателей баланса сточных вод за базовый 2024 год.</w:t>
      </w:r>
    </w:p>
    <w:p w:rsidR="008A08E6" w:rsidRPr="00671009" w:rsidRDefault="008A08E6" w:rsidP="008A08E6">
      <w:pPr>
        <w:pStyle w:val="e"/>
        <w:spacing w:before="0" w:line="276" w:lineRule="auto"/>
        <w:jc w:val="both"/>
      </w:pPr>
      <w:r w:rsidRPr="00671009">
        <w:t>Данные о фактическом поступлении сточных вод в централизованную систему водоотведения деревни Шумятино, за 2024 год отсутствуют.</w:t>
      </w:r>
    </w:p>
    <w:p w:rsidR="008A08E6" w:rsidRPr="00671009" w:rsidRDefault="008A08E6" w:rsidP="008A08E6">
      <w:pPr>
        <w:pStyle w:val="e"/>
        <w:spacing w:before="0" w:line="276" w:lineRule="auto"/>
        <w:jc w:val="both"/>
      </w:pPr>
      <w:r w:rsidRPr="00671009">
        <w:t>Значения в таблицах использованы как «0»</w:t>
      </w:r>
    </w:p>
    <w:p w:rsidR="005B3A9F" w:rsidRPr="00671009" w:rsidRDefault="0057702F" w:rsidP="00D16AB7">
      <w:pPr>
        <w:pStyle w:val="3TimesNewRoman14"/>
        <w:numPr>
          <w:ilvl w:val="0"/>
          <w:numId w:val="0"/>
        </w:numPr>
        <w:ind w:left="1224" w:hanging="504"/>
      </w:pPr>
      <w:bookmarkStart w:id="229" w:name="_Toc201654594"/>
      <w:r w:rsidRPr="00671009">
        <w:t xml:space="preserve">2.3.1. </w:t>
      </w:r>
      <w:r w:rsidR="005B3A9F" w:rsidRPr="00671009">
        <w:t>Сведения о фактическом и ожидаемом поступлении сточных вод в централизованную систему водоотведения</w:t>
      </w:r>
      <w:bookmarkEnd w:id="228"/>
      <w:bookmarkEnd w:id="229"/>
    </w:p>
    <w:bookmarkEnd w:id="224"/>
    <w:bookmarkEnd w:id="225"/>
    <w:bookmarkEnd w:id="226"/>
    <w:bookmarkEnd w:id="227"/>
    <w:p w:rsidR="003C3D2F" w:rsidRPr="00671009" w:rsidRDefault="003C3D2F" w:rsidP="003C3D2F">
      <w:pPr>
        <w:pStyle w:val="e"/>
        <w:spacing w:before="0" w:line="276" w:lineRule="auto"/>
        <w:jc w:val="both"/>
      </w:pPr>
      <w:r w:rsidRPr="00671009">
        <w:t>Сведения о фактическом и ожидаемом поступлении сточных вод в централизованную систему водоотведения представлены в таблице ниже.</w:t>
      </w:r>
    </w:p>
    <w:p w:rsidR="00A433E9" w:rsidRPr="00671009" w:rsidRDefault="00A433E9" w:rsidP="003C3D2F">
      <w:pPr>
        <w:pStyle w:val="e"/>
        <w:spacing w:before="0" w:line="276" w:lineRule="auto"/>
        <w:jc w:val="center"/>
      </w:pPr>
    </w:p>
    <w:p w:rsidR="00B9556C" w:rsidRPr="00671009" w:rsidRDefault="003C3D2F">
      <w:pPr>
        <w:spacing w:before="400" w:after="200"/>
      </w:pPr>
      <w:r w:rsidRPr="00671009">
        <w:rPr>
          <w:rFonts w:ascii="Times New Roman" w:hAnsi="Times New Roman"/>
          <w:b/>
          <w:sz w:val="24"/>
        </w:rPr>
        <w:t>Таблица 2.3.1.1 - Сведения о фактическом и ожидаемом водоотведении</w:t>
      </w:r>
    </w:p>
    <w:tbl>
      <w:tblPr>
        <w:tblStyle w:val="a5"/>
        <w:tblW w:w="5000" w:type="pct"/>
        <w:jc w:val="center"/>
        <w:tblLook w:val="04A0"/>
      </w:tblPr>
      <w:tblGrid>
        <w:gridCol w:w="1491"/>
        <w:gridCol w:w="2498"/>
        <w:gridCol w:w="966"/>
        <w:gridCol w:w="959"/>
        <w:gridCol w:w="1099"/>
        <w:gridCol w:w="966"/>
        <w:gridCol w:w="959"/>
        <w:gridCol w:w="1099"/>
      </w:tblGrid>
      <w:tr w:rsidR="00671009" w:rsidRPr="00671009">
        <w:trPr>
          <w:jc w:val="center"/>
        </w:trPr>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Категория потребителя</w:t>
            </w:r>
          </w:p>
        </w:tc>
        <w:tc>
          <w:tcPr>
            <w:tcW w:w="2310"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Отчетный 2024г.</w:t>
            </w:r>
          </w:p>
        </w:tc>
        <w:tc>
          <w:tcPr>
            <w:tcW w:w="2310" w:type="pct"/>
            <w:gridSpan w:val="3"/>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Расчетный 2029г.</w:t>
            </w:r>
          </w:p>
        </w:tc>
      </w:tr>
      <w:tr w:rsidR="00671009" w:rsidRPr="00671009">
        <w:trPr>
          <w:jc w:val="center"/>
        </w:trPr>
        <w:tc>
          <w:tcPr>
            <w:tcW w:w="2310" w:type="pct"/>
            <w:vMerge/>
          </w:tcPr>
          <w:p w:rsidR="00B9556C" w:rsidRPr="00671009" w:rsidRDefault="00B9556C"/>
        </w:tc>
        <w:tc>
          <w:tcPr>
            <w:tcW w:w="2310" w:type="pct"/>
            <w:vMerge/>
          </w:tcPr>
          <w:p w:rsidR="00B9556C" w:rsidRPr="00671009" w:rsidRDefault="00B9556C"/>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(ср.сут.)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B9556C" w:rsidRPr="00671009" w:rsidRDefault="003C3D2F">
            <w:pPr>
              <w:jc w:val="center"/>
            </w:pPr>
            <w:r w:rsidRPr="00671009">
              <w:rPr>
                <w:rFonts w:ascii="Times New Roman" w:hAnsi="Times New Roman"/>
                <w:szCs w:val="22"/>
              </w:rPr>
              <w:t>м3/сут, (ср.сут.)</w:t>
            </w:r>
          </w:p>
        </w:tc>
      </w:tr>
      <w:tr w:rsidR="00671009" w:rsidRPr="00671009">
        <w:trPr>
          <w:jc w:val="center"/>
        </w:trPr>
        <w:tc>
          <w:tcPr>
            <w:tcW w:w="2310" w:type="pct"/>
            <w:vMerge w:val="restart"/>
            <w:shd w:val="clear" w:color="auto" w:fill="FBD4B4"/>
            <w:tcMar>
              <w:top w:w="40" w:type="dxa"/>
              <w:left w:w="200" w:type="dxa"/>
              <w:bottom w:w="40" w:type="dxa"/>
              <w:right w:w="200" w:type="dxa"/>
            </w:tcMar>
            <w:vAlign w:val="center"/>
          </w:tcPr>
          <w:p w:rsidR="00B9556C" w:rsidRPr="00671009" w:rsidRDefault="003C3D2F">
            <w:r w:rsidRPr="00671009">
              <w:rPr>
                <w:rFonts w:ascii="Times New Roman" w:hAnsi="Times New Roman"/>
                <w:szCs w:val="22"/>
              </w:rPr>
              <w:t>Итого по МО СП «Деревня Шумятино»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Бюджетные организации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r w:rsidR="00671009" w:rsidRPr="00671009">
        <w:trPr>
          <w:jc w:val="center"/>
        </w:trPr>
        <w:tc>
          <w:tcPr>
            <w:tcW w:w="2310" w:type="pct"/>
            <w:vMerge/>
          </w:tcPr>
          <w:p w:rsidR="00B9556C" w:rsidRPr="00671009" w:rsidRDefault="00B9556C"/>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B9556C" w:rsidRPr="00671009" w:rsidRDefault="003C3D2F">
            <w:pPr>
              <w:jc w:val="center"/>
            </w:pPr>
            <w:r w:rsidRPr="00671009">
              <w:rPr>
                <w:rFonts w:ascii="Times New Roman" w:hAnsi="Times New Roman"/>
                <w:szCs w:val="22"/>
              </w:rPr>
              <w:t>0,000</w:t>
            </w:r>
          </w:p>
        </w:tc>
      </w:tr>
    </w:tbl>
    <w:p w:rsidR="00EB59A8" w:rsidRPr="00671009" w:rsidRDefault="00EB59A8" w:rsidP="002373E4">
      <w:pPr>
        <w:pStyle w:val="e"/>
        <w:spacing w:line="276" w:lineRule="auto"/>
        <w:jc w:val="both"/>
      </w:pPr>
    </w:p>
    <w:p w:rsidR="00AF3E4B" w:rsidRPr="00671009" w:rsidRDefault="0057702F" w:rsidP="00D16AB7">
      <w:pPr>
        <w:pStyle w:val="3TimesNewRoman14"/>
        <w:numPr>
          <w:ilvl w:val="0"/>
          <w:numId w:val="0"/>
        </w:numPr>
        <w:ind w:left="1224" w:hanging="504"/>
      </w:pPr>
      <w:bookmarkStart w:id="230" w:name="_Toc524593236"/>
      <w:bookmarkStart w:id="231" w:name="_Toc88831225"/>
      <w:bookmarkStart w:id="232" w:name="_Toc201654595"/>
      <w:r w:rsidRPr="00671009">
        <w:t xml:space="preserve">2.3.2. </w:t>
      </w:r>
      <w:bookmarkEnd w:id="230"/>
      <w:bookmarkEnd w:id="231"/>
      <w:r w:rsidR="003C3D2F" w:rsidRPr="00671009">
        <w:t>Описание структуры централизованной системы водоотведения (эксплуатационные и технологические зоны)</w:t>
      </w:r>
      <w:bookmarkEnd w:id="232"/>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 xml:space="preserve">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3C3D2F" w:rsidRPr="00671009" w:rsidRDefault="003C3D2F" w:rsidP="003C3D2F">
      <w:pPr>
        <w:pStyle w:val="a8"/>
        <w:ind w:firstLine="709"/>
        <w:jc w:val="both"/>
        <w:rPr>
          <w:rFonts w:ascii="Times New Roman" w:hAnsi="Times New Roman"/>
          <w:sz w:val="24"/>
        </w:rPr>
      </w:pPr>
      <w:r w:rsidRPr="00671009">
        <w:rPr>
          <w:rFonts w:ascii="Times New Roman" w:hAnsi="Times New Roman"/>
          <w:sz w:val="24"/>
        </w:rPr>
        <w:t>Технологические зоны водоотведения муниципального образования представлены в таблице ниже.</w:t>
      </w:r>
    </w:p>
    <w:p w:rsidR="003C3D2F" w:rsidRPr="00671009" w:rsidRDefault="003C3D2F" w:rsidP="003C3D2F">
      <w:pPr>
        <w:pStyle w:val="a8"/>
        <w:spacing w:before="240" w:line="276" w:lineRule="auto"/>
        <w:ind w:firstLine="709"/>
        <w:jc w:val="both"/>
        <w:rPr>
          <w:rFonts w:ascii="Times New Roman" w:hAnsi="Times New Roman"/>
          <w:sz w:val="24"/>
        </w:rPr>
      </w:pPr>
      <w:r w:rsidRPr="00671009">
        <w:rPr>
          <w:rFonts w:ascii="Times New Roman" w:hAnsi="Times New Roman"/>
          <w:sz w:val="24"/>
        </w:rPr>
        <w:t>«Эксплуатационная зона водоотведения»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3C3D2F" w:rsidRPr="00671009" w:rsidRDefault="003C3D2F" w:rsidP="003C3D2F">
      <w:pPr>
        <w:pStyle w:val="a8"/>
        <w:spacing w:line="276" w:lineRule="auto"/>
        <w:ind w:firstLine="709"/>
        <w:jc w:val="both"/>
        <w:rPr>
          <w:rFonts w:ascii="Times New Roman" w:hAnsi="Times New Roman"/>
          <w:sz w:val="24"/>
        </w:rPr>
      </w:pPr>
      <w:r w:rsidRPr="00671009">
        <w:rPr>
          <w:rFonts w:ascii="Times New Roman" w:hAnsi="Times New Roman"/>
          <w:sz w:val="24"/>
        </w:rPr>
        <w:t>В централизованной системе водоотведения муниципального образования СП «Деревня Шумятино» выделяются следующие эксплуатационные зоны:</w:t>
      </w:r>
    </w:p>
    <w:p w:rsidR="003C3D2F" w:rsidRPr="00671009" w:rsidRDefault="003C3D2F" w:rsidP="003C3D2F">
      <w:pPr>
        <w:pStyle w:val="a8"/>
        <w:spacing w:line="276" w:lineRule="auto"/>
        <w:ind w:firstLine="709"/>
        <w:jc w:val="both"/>
        <w:rPr>
          <w:rFonts w:ascii="Times New Roman" w:hAnsi="Times New Roman"/>
          <w:sz w:val="24"/>
        </w:rPr>
      </w:pPr>
    </w:p>
    <w:p w:rsidR="00B9556C" w:rsidRPr="00671009" w:rsidRDefault="003C3D2F" w:rsidP="00CE53EC">
      <w:pPr>
        <w:numPr>
          <w:ilvl w:val="0"/>
          <w:numId w:val="9"/>
        </w:numPr>
        <w:spacing w:after="20"/>
      </w:pPr>
      <w:r w:rsidRPr="00671009">
        <w:rPr>
          <w:rFonts w:ascii="Times New Roman" w:hAnsi="Times New Roman"/>
          <w:sz w:val="24"/>
        </w:rPr>
        <w:t xml:space="preserve">Эксплуатационная зона ответственности водоотведения УМП «Малоярославецстройзаказчик» (централизованные системы водоотведения, </w:t>
      </w:r>
      <w:r w:rsidRPr="00671009">
        <w:rPr>
          <w:rFonts w:ascii="Times New Roman" w:hAnsi="Times New Roman"/>
          <w:sz w:val="24"/>
        </w:rPr>
        <w:lastRenderedPageBreak/>
        <w:t>принимающие сточные воды от жилых зданий, коммунально-бытовых и производственных предприятий на территории ).</w:t>
      </w:r>
    </w:p>
    <w:p w:rsidR="003C3D2F" w:rsidRPr="00671009" w:rsidRDefault="003C3D2F" w:rsidP="00771E3C">
      <w:pPr>
        <w:ind w:firstLine="709"/>
        <w:rPr>
          <w:rFonts w:ascii="Times New Roman" w:hAnsi="Times New Roman"/>
          <w:sz w:val="24"/>
        </w:rPr>
      </w:pPr>
    </w:p>
    <w:p w:rsidR="003C3D2F" w:rsidRPr="00671009" w:rsidRDefault="0057702F" w:rsidP="003C3D2F">
      <w:pPr>
        <w:pStyle w:val="3TimesNewRoman14"/>
        <w:numPr>
          <w:ilvl w:val="0"/>
          <w:numId w:val="0"/>
        </w:numPr>
        <w:ind w:left="1224" w:hanging="504"/>
      </w:pPr>
      <w:bookmarkStart w:id="233" w:name="_Toc524593237"/>
      <w:bookmarkStart w:id="234" w:name="_Toc88831226"/>
      <w:bookmarkStart w:id="235" w:name="_Toc201654596"/>
      <w:r w:rsidRPr="00671009">
        <w:t xml:space="preserve">2.3.3. </w:t>
      </w:r>
      <w:r w:rsidR="0072376D" w:rsidRPr="00671009">
        <w:t>Р</w:t>
      </w:r>
      <w:r w:rsidR="00AF3E4B" w:rsidRPr="00671009">
        <w:t>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Start w:id="236" w:name="_Toc524593238"/>
      <w:bookmarkStart w:id="237" w:name="_Toc88831227"/>
      <w:bookmarkEnd w:id="233"/>
      <w:bookmarkEnd w:id="234"/>
      <w:bookmarkEnd w:id="235"/>
    </w:p>
    <w:p w:rsidR="003C3D2F" w:rsidRPr="00671009" w:rsidRDefault="003C3D2F" w:rsidP="003C3D2F">
      <w:pPr>
        <w:pStyle w:val="e"/>
        <w:spacing w:line="276" w:lineRule="auto"/>
        <w:jc w:val="both"/>
      </w:pPr>
      <w:r w:rsidRPr="00671009">
        <w:t xml:space="preserve">На территории муниципального образования СП «Деревня Шумятино» очистные сооружения отсутствуют. Предполагаемая производительность очистных сооружений по технологическим зонам </w:t>
      </w:r>
      <w:r w:rsidR="008A08E6" w:rsidRPr="00671009">
        <w:t xml:space="preserve">не </w:t>
      </w:r>
      <w:r w:rsidRPr="00671009">
        <w:t xml:space="preserve">представлена </w:t>
      </w:r>
      <w:r w:rsidR="008A08E6" w:rsidRPr="00671009">
        <w:t>возможным высчитать в виду отсутствия информации.</w:t>
      </w:r>
    </w:p>
    <w:p w:rsidR="00AF3E4B" w:rsidRPr="00671009" w:rsidRDefault="0057702F" w:rsidP="00D16AB7">
      <w:pPr>
        <w:pStyle w:val="3TimesNewRoman14"/>
        <w:numPr>
          <w:ilvl w:val="0"/>
          <w:numId w:val="0"/>
        </w:numPr>
        <w:ind w:left="1224" w:hanging="504"/>
      </w:pPr>
      <w:bookmarkStart w:id="238" w:name="_Toc201654597"/>
      <w:r w:rsidRPr="00671009">
        <w:t xml:space="preserve">2.3.4. </w:t>
      </w:r>
      <w:r w:rsidR="003D1921" w:rsidRPr="00671009">
        <w:t>Р</w:t>
      </w:r>
      <w:r w:rsidR="00AF3E4B" w:rsidRPr="00671009">
        <w:t>езультаты анализа гидравлических режимов и режимов работы элементов централизованной системы водоотведения</w:t>
      </w:r>
      <w:bookmarkEnd w:id="238"/>
    </w:p>
    <w:p w:rsidR="003C3D2F" w:rsidRPr="00671009" w:rsidRDefault="003C3D2F" w:rsidP="003C3D2F">
      <w:pPr>
        <w:pStyle w:val="e"/>
        <w:spacing w:before="0" w:line="276" w:lineRule="auto"/>
        <w:jc w:val="both"/>
      </w:pPr>
      <w:r w:rsidRPr="00671009">
        <w:rPr>
          <w:shd w:val="clear" w:color="auto" w:fill="FFFFFF"/>
        </w:rPr>
        <w:t>Анализ гидравлических режимов и режимов работы элементов централизованной системы водоотведения невозможен в связи с отсутствием данных// не проводился.</w:t>
      </w:r>
    </w:p>
    <w:p w:rsidR="00935D0A" w:rsidRPr="00671009" w:rsidRDefault="00935D0A" w:rsidP="00935D0A">
      <w:pPr>
        <w:rPr>
          <w:rFonts w:ascii="Times New Roman" w:hAnsi="Times New Roman"/>
        </w:rPr>
      </w:pPr>
    </w:p>
    <w:p w:rsidR="003C3D2F" w:rsidRPr="00671009" w:rsidRDefault="0057702F" w:rsidP="003C3D2F">
      <w:pPr>
        <w:pStyle w:val="3TimesNewRoman14"/>
        <w:numPr>
          <w:ilvl w:val="0"/>
          <w:numId w:val="0"/>
        </w:numPr>
        <w:ind w:left="1224" w:hanging="504"/>
      </w:pPr>
      <w:bookmarkStart w:id="239" w:name="_Toc524593239"/>
      <w:bookmarkStart w:id="240" w:name="_Toc88831228"/>
      <w:bookmarkStart w:id="241" w:name="_Toc201654598"/>
      <w:r w:rsidRPr="00671009">
        <w:t xml:space="preserve">2.3.5. </w:t>
      </w:r>
      <w:r w:rsidR="00BA6A2A" w:rsidRPr="00671009">
        <w:t>А</w:t>
      </w:r>
      <w:r w:rsidR="00AF3E4B" w:rsidRPr="00671009">
        <w:t>нализ резервов производственных мощностей очистных сооружений системы водоотведения и возможности расширения зоны их действия.</w:t>
      </w:r>
      <w:bookmarkEnd w:id="239"/>
      <w:bookmarkEnd w:id="240"/>
      <w:bookmarkEnd w:id="241"/>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Анализ резервов производственных мощностей очистных сооружений систем водоотведения рассмотрен в п.п 2.3.3 текущей главы.</w:t>
      </w:r>
    </w:p>
    <w:p w:rsidR="00F1182A" w:rsidRPr="00671009" w:rsidRDefault="00F1182A" w:rsidP="006F1B9D">
      <w:pPr>
        <w:spacing w:line="360" w:lineRule="auto"/>
        <w:ind w:firstLine="567"/>
        <w:rPr>
          <w:rFonts w:ascii="Times New Roman" w:hAnsi="Times New Roman"/>
          <w:sz w:val="24"/>
        </w:rPr>
      </w:pPr>
    </w:p>
    <w:p w:rsidR="00BA6A2A" w:rsidRPr="00671009" w:rsidRDefault="00BA6A2A" w:rsidP="00DC6C5A">
      <w:pPr>
        <w:spacing w:line="276" w:lineRule="auto"/>
        <w:jc w:val="left"/>
        <w:rPr>
          <w:rFonts w:ascii="Times New Roman" w:eastAsia="Calibri" w:hAnsi="Times New Roman"/>
          <w:sz w:val="24"/>
        </w:rPr>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AF3E4B" w:rsidRPr="00671009" w:rsidRDefault="0057702F" w:rsidP="00D16AB7">
      <w:pPr>
        <w:pStyle w:val="3TimesNewRoman14"/>
        <w:numPr>
          <w:ilvl w:val="0"/>
          <w:numId w:val="0"/>
        </w:numPr>
        <w:ind w:left="1224" w:hanging="504"/>
      </w:pPr>
      <w:bookmarkStart w:id="242" w:name="_Toc524593240"/>
      <w:bookmarkStart w:id="243" w:name="_Toc88831229"/>
      <w:bookmarkStart w:id="244" w:name="_Toc201654599"/>
      <w:r w:rsidRPr="00671009">
        <w:lastRenderedPageBreak/>
        <w:t xml:space="preserve">2.4. </w:t>
      </w:r>
      <w:r w:rsidR="00AF3E4B" w:rsidRPr="00671009">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42"/>
      <w:bookmarkEnd w:id="243"/>
      <w:bookmarkEnd w:id="244"/>
    </w:p>
    <w:p w:rsidR="005B3A9F" w:rsidRPr="00671009" w:rsidRDefault="0057702F" w:rsidP="00D16AB7">
      <w:pPr>
        <w:pStyle w:val="3TimesNewRoman14"/>
        <w:numPr>
          <w:ilvl w:val="0"/>
          <w:numId w:val="0"/>
        </w:numPr>
        <w:ind w:left="1224" w:hanging="504"/>
      </w:pPr>
      <w:bookmarkStart w:id="245" w:name="_Toc88831230"/>
      <w:bookmarkStart w:id="246" w:name="_Toc201654600"/>
      <w:r w:rsidRPr="00671009">
        <w:t xml:space="preserve">2.4.1. </w:t>
      </w:r>
      <w:r w:rsidR="005B3A9F" w:rsidRPr="00671009">
        <w:t xml:space="preserve">Основные направления, принципы, задачи и </w:t>
      </w:r>
      <w:r w:rsidR="00BA6A2A" w:rsidRPr="00671009">
        <w:t>плановые значения</w:t>
      </w:r>
      <w:r w:rsidR="005B3A9F" w:rsidRPr="00671009">
        <w:t xml:space="preserve"> показател</w:t>
      </w:r>
      <w:r w:rsidR="00BA6A2A" w:rsidRPr="00671009">
        <w:t xml:space="preserve">ей </w:t>
      </w:r>
      <w:r w:rsidR="005B3A9F" w:rsidRPr="00671009">
        <w:t>развития централизованной системы водоотведения</w:t>
      </w:r>
      <w:bookmarkEnd w:id="245"/>
      <w:bookmarkEnd w:id="246"/>
    </w:p>
    <w:p w:rsidR="00CC748D" w:rsidRPr="00671009" w:rsidRDefault="00CC748D" w:rsidP="003C3D2F">
      <w:pPr>
        <w:spacing w:line="276" w:lineRule="auto"/>
        <w:ind w:firstLine="709"/>
        <w:rPr>
          <w:rFonts w:ascii="Times New Roman" w:hAnsi="Times New Roman"/>
          <w:sz w:val="24"/>
        </w:rPr>
      </w:pPr>
      <w:r w:rsidRPr="00671009">
        <w:rPr>
          <w:rFonts w:ascii="Times New Roman" w:hAnsi="Times New Roman"/>
          <w:sz w:val="24"/>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В условиях плотной застройки наиболее экономичным решением является применение бестраншейных методов ремонта и восстановления трубопроводов.</w:t>
      </w:r>
    </w:p>
    <w:p w:rsidR="00251511" w:rsidRPr="00671009" w:rsidRDefault="00251511" w:rsidP="003C3D2F">
      <w:pPr>
        <w:spacing w:line="276" w:lineRule="auto"/>
        <w:ind w:firstLine="709"/>
        <w:rPr>
          <w:rFonts w:ascii="Times New Roman" w:hAnsi="Times New Roman"/>
          <w:sz w:val="24"/>
        </w:rPr>
      </w:pPr>
      <w:r w:rsidRPr="00671009">
        <w:rPr>
          <w:rFonts w:ascii="Times New Roman" w:hAnsi="Times New Roman"/>
          <w:sz w:val="24"/>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251511" w:rsidRPr="00671009" w:rsidRDefault="00251511" w:rsidP="003C3D2F">
      <w:pPr>
        <w:spacing w:line="276" w:lineRule="auto"/>
        <w:ind w:firstLine="709"/>
        <w:rPr>
          <w:rFonts w:ascii="Times New Roman" w:hAnsi="Times New Roman"/>
          <w:sz w:val="24"/>
        </w:rPr>
      </w:pPr>
      <w:r w:rsidRPr="00671009">
        <w:rPr>
          <w:rFonts w:ascii="Times New Roman" w:hAnsi="Times New Roman"/>
          <w:sz w:val="24"/>
        </w:rPr>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251511" w:rsidRPr="00671009" w:rsidRDefault="00251511" w:rsidP="003C3D2F">
      <w:pPr>
        <w:spacing w:line="276" w:lineRule="auto"/>
        <w:ind w:firstLine="709"/>
        <w:rPr>
          <w:rFonts w:ascii="Times New Roman" w:hAnsi="Times New Roman"/>
          <w:sz w:val="24"/>
        </w:rPr>
      </w:pPr>
      <w:r w:rsidRPr="00671009">
        <w:rPr>
          <w:rFonts w:ascii="Times New Roman" w:hAnsi="Times New Roman"/>
          <w:sz w:val="24"/>
        </w:rPr>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4210BB" w:rsidRPr="00671009" w:rsidRDefault="00251511" w:rsidP="003C3D2F">
      <w:pPr>
        <w:spacing w:line="276" w:lineRule="auto"/>
        <w:ind w:firstLine="709"/>
        <w:rPr>
          <w:rFonts w:ascii="Times New Roman" w:hAnsi="Times New Roman"/>
          <w:sz w:val="24"/>
        </w:rPr>
      </w:pPr>
      <w:r w:rsidRPr="00671009">
        <w:rPr>
          <w:rFonts w:ascii="Times New Roman" w:hAnsi="Times New Roman"/>
          <w:sz w:val="24"/>
        </w:rPr>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4210BB" w:rsidRPr="00671009" w:rsidRDefault="004210BB" w:rsidP="00AF60C2">
      <w:pPr>
        <w:pStyle w:val="e"/>
        <w:spacing w:line="276" w:lineRule="auto"/>
        <w:jc w:val="both"/>
      </w:pPr>
    </w:p>
    <w:p w:rsidR="00251511" w:rsidRPr="00671009" w:rsidRDefault="0057702F" w:rsidP="00D16AB7">
      <w:pPr>
        <w:pStyle w:val="3TimesNewRoman14"/>
        <w:numPr>
          <w:ilvl w:val="0"/>
          <w:numId w:val="0"/>
        </w:numPr>
        <w:ind w:left="1224" w:hanging="504"/>
      </w:pPr>
      <w:bookmarkStart w:id="247" w:name="_Toc88831231"/>
      <w:bookmarkStart w:id="248" w:name="_Toc201654601"/>
      <w:r w:rsidRPr="00671009">
        <w:t xml:space="preserve">2.4.2. </w:t>
      </w:r>
      <w:r w:rsidR="00BA6A2A" w:rsidRPr="00671009">
        <w:t>П</w:t>
      </w:r>
      <w:r w:rsidR="00E53E3D" w:rsidRPr="00671009">
        <w:t>еречень основных мероприятий по реализации схем водоотведения с разбивк</w:t>
      </w:r>
      <w:r w:rsidR="00BA5C52" w:rsidRPr="00671009">
        <w:t>ой по годам, включая технические</w:t>
      </w:r>
      <w:r w:rsidR="00E53E3D" w:rsidRPr="00671009">
        <w:t xml:space="preserve"> обоснования этих мероприятий.</w:t>
      </w:r>
      <w:bookmarkEnd w:id="247"/>
      <w:bookmarkEnd w:id="248"/>
    </w:p>
    <w:p w:rsidR="008A08E6" w:rsidRPr="00671009" w:rsidRDefault="008A08E6" w:rsidP="008A08E6">
      <w:pPr>
        <w:spacing w:line="276" w:lineRule="auto"/>
        <w:ind w:firstLine="709"/>
        <w:rPr>
          <w:rFonts w:ascii="Times New Roman" w:hAnsi="Times New Roman"/>
          <w:sz w:val="24"/>
        </w:rPr>
      </w:pPr>
      <w:r w:rsidRPr="00671009">
        <w:rPr>
          <w:rFonts w:ascii="Times New Roman" w:hAnsi="Times New Roman"/>
          <w:sz w:val="24"/>
        </w:rPr>
        <w:t>Проанализировать комплекс необходимых мероприятий по строительству, реконструкции и модернизации объектов централизованных систем водоотведения МО СП «Деревня Шумятино» не представляется возможным ввиду отсутствия информации.</w:t>
      </w:r>
    </w:p>
    <w:p w:rsidR="008A08E6" w:rsidRPr="00671009" w:rsidRDefault="008A08E6" w:rsidP="008A08E6">
      <w:pPr>
        <w:spacing w:line="276" w:lineRule="auto"/>
        <w:ind w:firstLine="709"/>
        <w:rPr>
          <w:rFonts w:ascii="Times New Roman" w:hAnsi="Times New Roman"/>
          <w:sz w:val="24"/>
        </w:rPr>
      </w:pPr>
      <w:r w:rsidRPr="00671009">
        <w:rPr>
          <w:rFonts w:ascii="Times New Roman" w:hAnsi="Times New Roman"/>
          <w:sz w:val="24"/>
        </w:rPr>
        <w:t xml:space="preserve">Развитие системы централизованного водоотведения МО СП «Деревня Шумятино» заключается в обслуживании и поддержании в исправном состоянии существующих канализационных коллекторов и объектов хранения и очистки сточных вод. </w:t>
      </w:r>
    </w:p>
    <w:p w:rsidR="008A08E6" w:rsidRPr="00671009" w:rsidRDefault="008A08E6" w:rsidP="008A08E6">
      <w:pPr>
        <w:spacing w:line="276" w:lineRule="auto"/>
        <w:ind w:firstLine="709"/>
        <w:rPr>
          <w:rFonts w:ascii="Times New Roman" w:hAnsi="Times New Roman"/>
          <w:sz w:val="24"/>
        </w:rPr>
      </w:pPr>
      <w:r w:rsidRPr="00671009">
        <w:rPr>
          <w:rFonts w:ascii="Times New Roman" w:hAnsi="Times New Roman"/>
          <w:sz w:val="24"/>
        </w:rPr>
        <w:t>В деревне Шумятино необходимо произвести капитальный ремонт стационарного резервуара- приемника для хранения сточных вод.</w:t>
      </w:r>
    </w:p>
    <w:p w:rsidR="00E028C8" w:rsidRPr="00671009" w:rsidRDefault="00E028C8" w:rsidP="00E028C8">
      <w:pPr>
        <w:rPr>
          <w:rFonts w:ascii="Times New Roman" w:hAnsi="Times New Roman"/>
        </w:rPr>
      </w:pPr>
    </w:p>
    <w:p w:rsidR="00AF3E4B" w:rsidRPr="00671009" w:rsidRDefault="0057702F" w:rsidP="00D16AB7">
      <w:pPr>
        <w:pStyle w:val="3TimesNewRoman14"/>
        <w:numPr>
          <w:ilvl w:val="0"/>
          <w:numId w:val="0"/>
        </w:numPr>
        <w:ind w:left="1224" w:hanging="504"/>
      </w:pPr>
      <w:bookmarkStart w:id="249" w:name="_Toc88831232"/>
      <w:bookmarkStart w:id="250" w:name="_Toc201654602"/>
      <w:r w:rsidRPr="00671009">
        <w:t xml:space="preserve">2.4.3. </w:t>
      </w:r>
      <w:r w:rsidR="002144E8" w:rsidRPr="00671009">
        <w:t>Технические обоснования основных мероприятий по реализации схем водоотведения</w:t>
      </w:r>
      <w:bookmarkEnd w:id="249"/>
      <w:bookmarkEnd w:id="250"/>
    </w:p>
    <w:p w:rsidR="004708EC" w:rsidRPr="00671009" w:rsidRDefault="000004E8" w:rsidP="00B43D80">
      <w:pPr>
        <w:pStyle w:val="e"/>
        <w:spacing w:line="276" w:lineRule="auto"/>
        <w:jc w:val="both"/>
      </w:pPr>
      <w:bookmarkStart w:id="251" w:name="_Toc524593247"/>
      <w:r w:rsidRPr="00671009">
        <w:t>1</w:t>
      </w:r>
      <w:r w:rsidR="004708EC" w:rsidRPr="00671009">
        <w:t>. Реконструкция сетей необходима в связи с тем, что канализационные сети выработали свой ресурс и нуждаются в замене.</w:t>
      </w:r>
    </w:p>
    <w:p w:rsidR="004708EC" w:rsidRPr="00671009" w:rsidRDefault="00D00CB9" w:rsidP="00B43D80">
      <w:pPr>
        <w:pStyle w:val="e"/>
        <w:spacing w:line="276" w:lineRule="auto"/>
        <w:jc w:val="both"/>
      </w:pPr>
      <w:r w:rsidRPr="00671009">
        <w:lastRenderedPageBreak/>
        <w:t>2</w:t>
      </w:r>
      <w:r w:rsidR="00333642" w:rsidRPr="00671009">
        <w:t xml:space="preserve">. </w:t>
      </w:r>
      <w:r w:rsidR="003430FB" w:rsidRPr="00671009">
        <w:t>Д</w:t>
      </w:r>
      <w:r w:rsidR="00333642" w:rsidRPr="00671009">
        <w:t>остижение качественных показателей очищенной сточной воды (соответствие требуемым нормативам сброса (НДС))</w:t>
      </w:r>
    </w:p>
    <w:p w:rsidR="00333642" w:rsidRPr="00671009" w:rsidRDefault="00D00CB9" w:rsidP="00B43D80">
      <w:pPr>
        <w:pStyle w:val="e"/>
        <w:spacing w:line="276" w:lineRule="auto"/>
        <w:jc w:val="both"/>
      </w:pPr>
      <w:r w:rsidRPr="00671009">
        <w:t>3</w:t>
      </w:r>
      <w:r w:rsidR="004708EC" w:rsidRPr="00671009">
        <w:t>.</w:t>
      </w:r>
      <w:r w:rsidR="003430FB" w:rsidRPr="00671009">
        <w:t xml:space="preserve"> С</w:t>
      </w:r>
      <w:r w:rsidR="00333642" w:rsidRPr="00671009">
        <w:t>нижение аварийности на сетях</w:t>
      </w:r>
    </w:p>
    <w:p w:rsidR="00AF3E4B" w:rsidRPr="00671009" w:rsidRDefault="0057702F" w:rsidP="00D16AB7">
      <w:pPr>
        <w:pStyle w:val="3TimesNewRoman14"/>
        <w:numPr>
          <w:ilvl w:val="0"/>
          <w:numId w:val="0"/>
        </w:numPr>
        <w:ind w:left="1224" w:hanging="504"/>
      </w:pPr>
      <w:bookmarkStart w:id="252" w:name="_Toc88831233"/>
      <w:bookmarkStart w:id="253" w:name="_Toc201654603"/>
      <w:r w:rsidRPr="00671009">
        <w:t xml:space="preserve">2.4.4. </w:t>
      </w:r>
      <w:r w:rsidR="002144E8" w:rsidRPr="00671009">
        <w:t>С</w:t>
      </w:r>
      <w:r w:rsidR="00AF3E4B" w:rsidRPr="00671009">
        <w:t>ведения о вновь строящихся, реконструируемых и предлагаемых к выводу из эксплуатации объектах централизованной системы водоотведения</w:t>
      </w:r>
      <w:bookmarkEnd w:id="251"/>
      <w:bookmarkEnd w:id="252"/>
      <w:bookmarkEnd w:id="253"/>
    </w:p>
    <w:p w:rsidR="00E11888" w:rsidRPr="00671009" w:rsidRDefault="00E11888" w:rsidP="003C3D2F">
      <w:pPr>
        <w:pStyle w:val="e"/>
        <w:spacing w:line="276" w:lineRule="auto"/>
        <w:jc w:val="both"/>
      </w:pPr>
      <w:r w:rsidRPr="00671009">
        <w:t>Перечень вновь строящихся, реконструируемых объектов централизованной системы канализации представлен в п.2.4.2.</w:t>
      </w:r>
    </w:p>
    <w:p w:rsidR="00E11888" w:rsidRPr="00671009" w:rsidRDefault="00E11888" w:rsidP="003C3D2F">
      <w:pPr>
        <w:pStyle w:val="e"/>
        <w:spacing w:line="276" w:lineRule="auto"/>
        <w:jc w:val="both"/>
      </w:pPr>
      <w:r w:rsidRPr="00671009">
        <w:t>Предлагаемых к выводу из эксплуатации объектов централизованных систем водоотведения нет.</w:t>
      </w:r>
    </w:p>
    <w:p w:rsidR="00E11888" w:rsidRPr="00671009" w:rsidRDefault="00E11888" w:rsidP="007157BE">
      <w:pPr>
        <w:pStyle w:val="e"/>
        <w:spacing w:line="276" w:lineRule="auto"/>
        <w:jc w:val="both"/>
      </w:pPr>
    </w:p>
    <w:p w:rsidR="00AF3E4B" w:rsidRPr="00671009" w:rsidRDefault="0057702F" w:rsidP="00D16AB7">
      <w:pPr>
        <w:pStyle w:val="3TimesNewRoman14"/>
        <w:numPr>
          <w:ilvl w:val="0"/>
          <w:numId w:val="0"/>
        </w:numPr>
        <w:ind w:left="1224" w:hanging="504"/>
      </w:pPr>
      <w:bookmarkStart w:id="254" w:name="_Toc201654604"/>
      <w:r w:rsidRPr="00671009">
        <w:t xml:space="preserve">2.4.5. </w:t>
      </w:r>
      <w:r w:rsidR="002144E8" w:rsidRPr="00671009">
        <w:t>С</w:t>
      </w:r>
      <w:r w:rsidR="00AF3E4B" w:rsidRPr="00671009">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36"/>
      <w:bookmarkEnd w:id="237"/>
      <w:bookmarkEnd w:id="254"/>
    </w:p>
    <w:p w:rsidR="004F1BF7" w:rsidRPr="00671009" w:rsidRDefault="004708EC" w:rsidP="003C3D2F">
      <w:pPr>
        <w:pStyle w:val="e"/>
        <w:spacing w:line="276" w:lineRule="auto"/>
        <w:jc w:val="both"/>
      </w:pPr>
      <w:r w:rsidRPr="00671009">
        <w:t>Развитие систем диспетчеризации настоящей схемой не предусмотрено. Мероприятия не запланированы.</w:t>
      </w:r>
    </w:p>
    <w:p w:rsidR="003C3D2F" w:rsidRPr="00671009" w:rsidRDefault="003C3D2F" w:rsidP="003C3D2F">
      <w:pPr>
        <w:pStyle w:val="e"/>
        <w:spacing w:line="276" w:lineRule="auto"/>
        <w:jc w:val="both"/>
      </w:pPr>
    </w:p>
    <w:p w:rsidR="00AF3E4B" w:rsidRPr="00671009" w:rsidRDefault="0057702F" w:rsidP="00D16AB7">
      <w:pPr>
        <w:pStyle w:val="3TimesNewRoman14"/>
        <w:numPr>
          <w:ilvl w:val="0"/>
          <w:numId w:val="0"/>
        </w:numPr>
        <w:ind w:left="1224" w:hanging="504"/>
      </w:pPr>
      <w:bookmarkStart w:id="255" w:name="_Toc524593249"/>
      <w:bookmarkStart w:id="256" w:name="_Toc88831235"/>
      <w:bookmarkStart w:id="257" w:name="_Toc201654605"/>
      <w:r w:rsidRPr="00671009">
        <w:t xml:space="preserve">2.4.6. </w:t>
      </w:r>
      <w:r w:rsidR="00F94007" w:rsidRPr="00671009">
        <w:t>О</w:t>
      </w:r>
      <w:r w:rsidR="00AF3E4B" w:rsidRPr="00671009">
        <w:t>писание вариантов маршрутов прохождения трубопроводов (трасс) по территории поселения</w:t>
      </w:r>
      <w:r w:rsidR="003C3D2F" w:rsidRPr="00671009">
        <w:t>, муниципального округа</w:t>
      </w:r>
      <w:r w:rsidR="00464029" w:rsidRPr="00671009">
        <w:t>, городского округа</w:t>
      </w:r>
      <w:r w:rsidR="00AF3E4B" w:rsidRPr="00671009">
        <w:t>, расположения намечаемых площадок под строительство сооружений водоотведения и их обоснование</w:t>
      </w:r>
      <w:bookmarkEnd w:id="255"/>
      <w:bookmarkEnd w:id="256"/>
      <w:bookmarkEnd w:id="257"/>
    </w:p>
    <w:p w:rsidR="0094573E" w:rsidRPr="00671009" w:rsidRDefault="0094573E" w:rsidP="003C3D2F">
      <w:pPr>
        <w:pStyle w:val="e"/>
        <w:spacing w:line="276" w:lineRule="auto"/>
        <w:jc w:val="both"/>
      </w:pPr>
      <w:r w:rsidRPr="00671009">
        <w:t>Маршруты прохождения вновь создаваемых сетей водоотведения, а также места расположения сооружений (КНС) требуется уточнять и согласовывать в процессе проведения проектных работ по каждому конкретному объекту.</w:t>
      </w:r>
    </w:p>
    <w:p w:rsidR="00AF3E4B" w:rsidRPr="00671009" w:rsidRDefault="00AF3E4B" w:rsidP="00DC6C5A">
      <w:pPr>
        <w:pStyle w:val="e"/>
        <w:spacing w:line="276" w:lineRule="auto"/>
      </w:pPr>
    </w:p>
    <w:p w:rsidR="00AF3E4B" w:rsidRPr="00671009" w:rsidRDefault="0057702F" w:rsidP="00D16AB7">
      <w:pPr>
        <w:pStyle w:val="3TimesNewRoman14"/>
        <w:numPr>
          <w:ilvl w:val="0"/>
          <w:numId w:val="0"/>
        </w:numPr>
        <w:ind w:left="1224" w:hanging="504"/>
      </w:pPr>
      <w:bookmarkStart w:id="258" w:name="_Toc524593250"/>
      <w:bookmarkStart w:id="259" w:name="_Toc88831236"/>
      <w:bookmarkStart w:id="260" w:name="_Toc201654606"/>
      <w:r w:rsidRPr="00671009">
        <w:t xml:space="preserve">2.4.7. </w:t>
      </w:r>
      <w:r w:rsidR="00F94007" w:rsidRPr="00671009">
        <w:t>Г</w:t>
      </w:r>
      <w:r w:rsidR="00AF3E4B" w:rsidRPr="00671009">
        <w:t>раницы и характеристики охранных зон сетей и сооружений централизованной системы водоотведения</w:t>
      </w:r>
      <w:bookmarkEnd w:id="258"/>
      <w:bookmarkEnd w:id="259"/>
      <w:bookmarkEnd w:id="260"/>
    </w:p>
    <w:p w:rsidR="003C3D2F" w:rsidRPr="00671009" w:rsidRDefault="003C3D2F" w:rsidP="003C3D2F">
      <w:pPr>
        <w:pStyle w:val="e"/>
        <w:spacing w:line="276" w:lineRule="auto"/>
        <w:jc w:val="both"/>
      </w:pPr>
      <w:r w:rsidRPr="00671009">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3C3D2F" w:rsidRPr="00671009" w:rsidRDefault="003C3D2F" w:rsidP="003C3D2F">
      <w:pPr>
        <w:pStyle w:val="e"/>
        <w:spacing w:line="276" w:lineRule="auto"/>
        <w:jc w:val="both"/>
      </w:pPr>
      <w:r w:rsidRPr="00671009">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3C3D2F" w:rsidRPr="00671009" w:rsidRDefault="003C3D2F" w:rsidP="003C3D2F">
      <w:pPr>
        <w:pStyle w:val="e"/>
        <w:spacing w:line="276" w:lineRule="auto"/>
        <w:jc w:val="both"/>
      </w:pPr>
      <w:r w:rsidRPr="00671009">
        <w:lastRenderedPageBreak/>
        <w:t>Размеры санитарно-защитной зоны комплекса канализационных очистных сооружений и канализационных насосных станций должны соответствовать предельным размерам, установленным СанПиН 2.2.1/2.1.1.1200-03 «Санитарно-защитные зоны и санитарная классификация предприятий, сооружений и иных объектов».</w:t>
      </w:r>
    </w:p>
    <w:p w:rsidR="003C3D2F" w:rsidRPr="00671009" w:rsidRDefault="003C3D2F" w:rsidP="003C3D2F">
      <w:pPr>
        <w:pStyle w:val="e"/>
        <w:spacing w:line="276" w:lineRule="auto"/>
        <w:jc w:val="both"/>
      </w:pPr>
      <w:r w:rsidRPr="00671009">
        <w:t>Размеры санитарно-защитных зон для канализационных очистных сооружений представлены в таблице 2.4.7.1.</w:t>
      </w:r>
    </w:p>
    <w:p w:rsidR="003C3D2F" w:rsidRPr="00671009" w:rsidRDefault="003C3D2F" w:rsidP="003C3D2F">
      <w:pPr>
        <w:spacing w:before="240" w:line="276" w:lineRule="auto"/>
        <w:jc w:val="left"/>
        <w:rPr>
          <w:rFonts w:ascii="Times New Roman" w:hAnsi="Times New Roman"/>
          <w:b/>
          <w:sz w:val="24"/>
        </w:rPr>
      </w:pPr>
      <w:r w:rsidRPr="00671009">
        <w:rPr>
          <w:rFonts w:ascii="Times New Roman" w:hAnsi="Times New Roman"/>
          <w:b/>
          <w:sz w:val="24"/>
        </w:rPr>
        <w:t>Таблица 2.4.7.1 – Размеры санитарно-защитной зоны</w:t>
      </w:r>
    </w:p>
    <w:tbl>
      <w:tblPr>
        <w:tblpPr w:leftFromText="180" w:rightFromText="180" w:vertAnchor="text" w:horzAnchor="margin" w:tblpY="123"/>
        <w:tblW w:w="10205" w:type="dxa"/>
        <w:shd w:val="clear" w:color="auto" w:fill="FFFFFF"/>
        <w:tblCellMar>
          <w:left w:w="0" w:type="dxa"/>
          <w:right w:w="0" w:type="dxa"/>
        </w:tblCellMar>
        <w:tblLook w:val="04A0"/>
      </w:tblPr>
      <w:tblGrid>
        <w:gridCol w:w="5311"/>
        <w:gridCol w:w="777"/>
        <w:gridCol w:w="1417"/>
        <w:gridCol w:w="1556"/>
        <w:gridCol w:w="1144"/>
      </w:tblGrid>
      <w:tr w:rsidR="00671009" w:rsidRPr="00671009" w:rsidTr="003C3D2F">
        <w:trPr>
          <w:trHeight w:val="200"/>
          <w:tblHeader/>
        </w:trPr>
        <w:tc>
          <w:tcPr>
            <w:tcW w:w="0" w:type="auto"/>
            <w:vMerge w:val="restart"/>
            <w:tcBorders>
              <w:top w:val="single" w:sz="6" w:space="0" w:color="000000"/>
              <w:left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Сооружения для очистки сточных вод</w:t>
            </w:r>
          </w:p>
        </w:tc>
        <w:tc>
          <w:tcPr>
            <w:tcW w:w="4894"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Расстояние в м при расчетной производительности очистных сооружений в тыс. м3/сутки</w:t>
            </w:r>
          </w:p>
        </w:tc>
      </w:tr>
      <w:tr w:rsidR="00671009" w:rsidRPr="00671009" w:rsidTr="003C3D2F">
        <w:trPr>
          <w:trHeight w:val="402"/>
          <w:tblHeader/>
        </w:trPr>
        <w:tc>
          <w:tcPr>
            <w:tcW w:w="0" w:type="auto"/>
            <w:vMerge/>
            <w:tcBorders>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3C3D2F" w:rsidRPr="00671009" w:rsidRDefault="003C3D2F" w:rsidP="003C3D2F">
            <w:pPr>
              <w:jc w:val="center"/>
              <w:rPr>
                <w:rFonts w:ascii="Times New Roman" w:hAnsi="Times New Roman"/>
                <w:bCs/>
                <w:sz w:val="24"/>
              </w:rPr>
            </w:pPr>
          </w:p>
        </w:tc>
        <w:tc>
          <w:tcPr>
            <w:tcW w:w="77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до 0,2</w:t>
            </w:r>
          </w:p>
        </w:tc>
        <w:tc>
          <w:tcPr>
            <w:tcW w:w="141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более 0,2 до 5,0</w:t>
            </w:r>
          </w:p>
        </w:tc>
        <w:tc>
          <w:tcPr>
            <w:tcW w:w="155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более 5,0 до 50,0</w:t>
            </w:r>
          </w:p>
        </w:tc>
        <w:tc>
          <w:tcPr>
            <w:tcW w:w="114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более 50,0 до 280</w:t>
            </w:r>
          </w:p>
        </w:tc>
      </w:tr>
      <w:tr w:rsidR="00671009" w:rsidRPr="00671009" w:rsidTr="003C3D2F">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Насосные станции и аварийно-регулирующие резервуары, локальные очистные сооружения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15</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w:t>
            </w:r>
          </w:p>
        </w:tc>
        <w:tc>
          <w:tcPr>
            <w:tcW w:w="1556"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w:t>
            </w:r>
          </w:p>
        </w:tc>
        <w:tc>
          <w:tcPr>
            <w:tcW w:w="1144"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30</w:t>
            </w:r>
          </w:p>
        </w:tc>
      </w:tr>
      <w:tr w:rsidR="00671009" w:rsidRPr="00671009" w:rsidTr="003C3D2F">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Сооружения для механической и биологической очистки  с иловыми площадками для сброженных осадков, а также иловые площадки</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500</w:t>
            </w:r>
          </w:p>
        </w:tc>
      </w:tr>
      <w:tr w:rsidR="00671009" w:rsidRPr="00671009" w:rsidTr="003C3D2F">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Сооружения для механической и биологической очистки с термомеханической обработкой осадка в закрытых помещениях</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150</w:t>
            </w:r>
          </w:p>
        </w:tc>
        <w:tc>
          <w:tcPr>
            <w:tcW w:w="1556"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400</w:t>
            </w:r>
          </w:p>
        </w:tc>
      </w:tr>
      <w:tr w:rsidR="00671009" w:rsidRPr="00671009" w:rsidTr="003C3D2F">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Поля:</w:t>
            </w:r>
          </w:p>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а) фильтрации</w:t>
            </w:r>
          </w:p>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б)орошения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200</w:t>
            </w:r>
          </w:p>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300</w:t>
            </w:r>
          </w:p>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500</w:t>
            </w:r>
          </w:p>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1000</w:t>
            </w:r>
          </w:p>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1000</w:t>
            </w:r>
          </w:p>
        </w:tc>
      </w:tr>
      <w:tr w:rsidR="00671009" w:rsidRPr="00671009" w:rsidTr="003C3D2F">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left"/>
              <w:rPr>
                <w:rFonts w:ascii="Times New Roman" w:hAnsi="Times New Roman"/>
                <w:sz w:val="24"/>
              </w:rPr>
            </w:pPr>
            <w:r w:rsidRPr="00671009">
              <w:rPr>
                <w:rFonts w:ascii="Times New Roman" w:hAnsi="Times New Roman"/>
                <w:sz w:val="24"/>
              </w:rPr>
              <w:t>Биологические пруды</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3C3D2F" w:rsidRPr="00671009" w:rsidRDefault="003C3D2F" w:rsidP="003C3D2F">
            <w:pPr>
              <w:spacing w:line="293" w:lineRule="atLeast"/>
              <w:jc w:val="center"/>
              <w:rPr>
                <w:rFonts w:ascii="Times New Roman" w:hAnsi="Times New Roman"/>
                <w:bCs/>
                <w:sz w:val="24"/>
              </w:rPr>
            </w:pPr>
            <w:r w:rsidRPr="00671009">
              <w:rPr>
                <w:rFonts w:ascii="Times New Roman" w:hAnsi="Times New Roman"/>
                <w:bCs/>
                <w:sz w:val="24"/>
              </w:rPr>
              <w:t>300</w:t>
            </w:r>
          </w:p>
        </w:tc>
      </w:tr>
    </w:tbl>
    <w:p w:rsidR="003C3D2F" w:rsidRPr="00671009" w:rsidRDefault="003C3D2F" w:rsidP="003C3D2F">
      <w:pPr>
        <w:pStyle w:val="e"/>
        <w:spacing w:line="276" w:lineRule="auto"/>
      </w:pPr>
    </w:p>
    <w:p w:rsidR="003C3D2F" w:rsidRPr="00671009" w:rsidRDefault="003C3D2F" w:rsidP="003C3D2F">
      <w:pPr>
        <w:pStyle w:val="e"/>
        <w:spacing w:line="276" w:lineRule="auto"/>
      </w:pPr>
      <w:r w:rsidRPr="00671009">
        <w:t xml:space="preserve">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настоящего нормативного документа. </w:t>
      </w:r>
    </w:p>
    <w:p w:rsidR="003C3D2F" w:rsidRPr="00671009" w:rsidRDefault="003C3D2F" w:rsidP="003C3D2F">
      <w:pPr>
        <w:pStyle w:val="e"/>
        <w:spacing w:line="276" w:lineRule="auto"/>
      </w:pPr>
      <w:r w:rsidRPr="00671009">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 </w:t>
      </w:r>
    </w:p>
    <w:p w:rsidR="003C3D2F" w:rsidRPr="00671009" w:rsidRDefault="003C3D2F" w:rsidP="003C3D2F">
      <w:pPr>
        <w:pStyle w:val="e"/>
        <w:spacing w:line="276" w:lineRule="auto"/>
      </w:pPr>
      <w:r w:rsidRPr="00671009">
        <w:t xml:space="preserve">3. Для полей подземной фильтрации пропускной способностью до 15 м3/сутки размер СЗЗ следует принимать размером 50 м. </w:t>
      </w:r>
    </w:p>
    <w:p w:rsidR="003C3D2F" w:rsidRPr="00671009" w:rsidRDefault="003C3D2F" w:rsidP="003C3D2F">
      <w:pPr>
        <w:pStyle w:val="e"/>
        <w:spacing w:line="276" w:lineRule="auto"/>
      </w:pPr>
      <w:r w:rsidRPr="00671009">
        <w:t xml:space="preserve">4. Размер СЗЗ от сливных станций следует принимать 300 м. </w:t>
      </w:r>
    </w:p>
    <w:p w:rsidR="003C3D2F" w:rsidRPr="00671009" w:rsidRDefault="003C3D2F" w:rsidP="003C3D2F">
      <w:pPr>
        <w:pStyle w:val="e"/>
        <w:spacing w:line="276" w:lineRule="auto"/>
      </w:pPr>
      <w:r w:rsidRPr="00671009">
        <w:t xml:space="preserve">5. Размер СЗЗ от очистных сооружений поверхностного стока открытого типа до жилой территории следует принимать 100 м, закрытого типа - 50 м. </w:t>
      </w:r>
    </w:p>
    <w:p w:rsidR="003C3D2F" w:rsidRPr="00671009" w:rsidRDefault="003C3D2F" w:rsidP="003C3D2F">
      <w:pPr>
        <w:pStyle w:val="e"/>
        <w:spacing w:line="276" w:lineRule="auto"/>
      </w:pPr>
      <w:r w:rsidRPr="00671009">
        <w:lastRenderedPageBreak/>
        <w:t xml:space="preserve">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 2.4.7.1. </w:t>
      </w:r>
    </w:p>
    <w:p w:rsidR="003C3D2F" w:rsidRPr="00671009" w:rsidRDefault="003C3D2F" w:rsidP="003C3D2F">
      <w:pPr>
        <w:pStyle w:val="e"/>
        <w:spacing w:line="276" w:lineRule="auto"/>
      </w:pPr>
      <w:r w:rsidRPr="00671009">
        <w:t>7. Размер СЗЗ от снеготаялок и снегосплавных пунктов до жилой территории следует принимать 100 м.</w:t>
      </w:r>
    </w:p>
    <w:p w:rsidR="003C3D2F" w:rsidRPr="00671009" w:rsidRDefault="003C3D2F" w:rsidP="003C3D2F">
      <w:pPr>
        <w:pStyle w:val="e"/>
        <w:spacing w:line="276" w:lineRule="auto"/>
        <w:jc w:val="both"/>
      </w:pPr>
      <w:r w:rsidRPr="00671009">
        <w:t>В соответствии с таблицей выше необходимая организация СЗЗ должна составлять 20 м.</w:t>
      </w:r>
    </w:p>
    <w:p w:rsidR="003C3D2F" w:rsidRPr="00671009" w:rsidRDefault="003C3D2F" w:rsidP="003C3D2F">
      <w:pPr>
        <w:pStyle w:val="e"/>
        <w:spacing w:line="276" w:lineRule="auto"/>
        <w:jc w:val="both"/>
      </w:pPr>
      <w:r w:rsidRPr="00671009">
        <w:t>Особый режим использования территории и уровень безопасности населения в санитарно-защитной зоне КОС и КНС при эксплуатации объекта в штатном режиме – соблюдается.</w:t>
      </w:r>
    </w:p>
    <w:p w:rsidR="00FB51D5" w:rsidRPr="00671009" w:rsidRDefault="00FB51D5" w:rsidP="00DC6C5A">
      <w:pPr>
        <w:pStyle w:val="e"/>
        <w:spacing w:line="276" w:lineRule="auto"/>
      </w:pPr>
    </w:p>
    <w:p w:rsidR="007157BE" w:rsidRPr="00671009" w:rsidRDefault="0057702F" w:rsidP="00D16AB7">
      <w:pPr>
        <w:pStyle w:val="3TimesNewRoman14"/>
        <w:numPr>
          <w:ilvl w:val="0"/>
          <w:numId w:val="0"/>
        </w:numPr>
        <w:ind w:left="1224" w:hanging="504"/>
      </w:pPr>
      <w:bookmarkStart w:id="261" w:name="_Toc524593251"/>
      <w:bookmarkStart w:id="262" w:name="_Toc88831237"/>
      <w:bookmarkStart w:id="263" w:name="_Toc201654607"/>
      <w:r w:rsidRPr="00671009">
        <w:t xml:space="preserve">2.4.8. </w:t>
      </w:r>
      <w:r w:rsidR="000A1EA5" w:rsidRPr="00671009">
        <w:t>Г</w:t>
      </w:r>
      <w:r w:rsidR="00AF3E4B" w:rsidRPr="00671009">
        <w:t>раницы планируемых зон размещения объектов централизованной системы водоотведения</w:t>
      </w:r>
      <w:bookmarkEnd w:id="261"/>
      <w:bookmarkEnd w:id="262"/>
      <w:bookmarkEnd w:id="263"/>
    </w:p>
    <w:p w:rsidR="0057702F" w:rsidRPr="00671009" w:rsidRDefault="007157BE" w:rsidP="007157BE">
      <w:pPr>
        <w:pStyle w:val="e"/>
        <w:spacing w:line="276" w:lineRule="auto"/>
        <w:jc w:val="both"/>
      </w:pPr>
      <w:r w:rsidRPr="00671009">
        <w:t>Границы планируемых зон размещения объектов централизованных систем водо</w:t>
      </w:r>
      <w:r w:rsidR="003C3D2F" w:rsidRPr="00671009">
        <w:t>отведения</w:t>
      </w:r>
      <w:r w:rsidRPr="00671009">
        <w:t>, расположены в существующих границах</w:t>
      </w:r>
      <w:r w:rsidR="003C3D2F" w:rsidRPr="00671009">
        <w:t xml:space="preserve"> муниципального образования.</w:t>
      </w:r>
    </w:p>
    <w:p w:rsidR="0057702F" w:rsidRPr="00671009" w:rsidRDefault="0057702F">
      <w:pPr>
        <w:jc w:val="left"/>
        <w:rPr>
          <w:rFonts w:ascii="Times New Roman" w:eastAsia="Calibri" w:hAnsi="Times New Roman"/>
          <w:sz w:val="24"/>
        </w:rPr>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AF3E4B" w:rsidRPr="00671009" w:rsidRDefault="0057702F" w:rsidP="00D16AB7">
      <w:pPr>
        <w:pStyle w:val="3TimesNewRoman14"/>
        <w:numPr>
          <w:ilvl w:val="0"/>
          <w:numId w:val="0"/>
        </w:numPr>
        <w:ind w:left="1224" w:hanging="504"/>
      </w:pPr>
      <w:bookmarkStart w:id="264" w:name="_Toc88831238"/>
      <w:bookmarkStart w:id="265" w:name="_Toc201654608"/>
      <w:r w:rsidRPr="00671009">
        <w:lastRenderedPageBreak/>
        <w:t xml:space="preserve">2.5. </w:t>
      </w:r>
      <w:r w:rsidR="00DC6C5A" w:rsidRPr="00671009">
        <w:t>ЭКОЛОГИЧЕСКИЕ АСПЕКТЫ МЕРОПРИЯТИЙ ПО СТРОИТЕЛЬСТВУ И РЕКОНСТРУКЦИИ ОБЪЕКТОВ ЦЕНТРАЛИЗОВАННОЙ СИСТЕМЫ ВОДООТВЕДЕНИЯ</w:t>
      </w:r>
      <w:bookmarkEnd w:id="264"/>
      <w:bookmarkEnd w:id="265"/>
    </w:p>
    <w:p w:rsidR="000A1EA5" w:rsidRPr="00671009" w:rsidRDefault="0057702F" w:rsidP="00D16AB7">
      <w:pPr>
        <w:pStyle w:val="3TimesNewRoman14"/>
        <w:numPr>
          <w:ilvl w:val="0"/>
          <w:numId w:val="0"/>
        </w:numPr>
        <w:ind w:left="1224" w:hanging="504"/>
      </w:pPr>
      <w:bookmarkStart w:id="266" w:name="_Toc380393371"/>
      <w:bookmarkStart w:id="267" w:name="_Toc88831239"/>
      <w:bookmarkStart w:id="268" w:name="_Toc201654609"/>
      <w:r w:rsidRPr="00671009">
        <w:t xml:space="preserve">2.5.1. </w:t>
      </w:r>
      <w:bookmarkEnd w:id="266"/>
      <w:bookmarkEnd w:id="267"/>
      <w:r w:rsidR="003C3D2F" w:rsidRPr="00671009">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268"/>
    </w:p>
    <w:p w:rsidR="000A1EA5" w:rsidRPr="00671009" w:rsidRDefault="000A1EA5" w:rsidP="006F31B3">
      <w:pPr>
        <w:pStyle w:val="e"/>
        <w:spacing w:line="276" w:lineRule="auto"/>
        <w:jc w:val="both"/>
      </w:pPr>
      <w:bookmarkStart w:id="269" w:name="_Toc380393372"/>
      <w:r w:rsidRPr="00671009">
        <w:t xml:space="preserve">В настоящее время большое внимание уделяется повышению эффективности </w:t>
      </w:r>
      <w:r w:rsidR="003C3D2F" w:rsidRPr="00671009">
        <w:t xml:space="preserve">очистки </w:t>
      </w:r>
      <w:r w:rsidRPr="00671009">
        <w:t>сточных вод. Экономия водных ресурсов – один из важнейших аспектов ресурсосбережения и охраны окружающей среды.</w:t>
      </w:r>
    </w:p>
    <w:p w:rsidR="000A1EA5" w:rsidRPr="00671009" w:rsidRDefault="000A1EA5" w:rsidP="006F31B3">
      <w:pPr>
        <w:pStyle w:val="e"/>
        <w:spacing w:line="276" w:lineRule="auto"/>
        <w:jc w:val="both"/>
      </w:pPr>
      <w:r w:rsidRPr="00671009">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rsidR="006F31B3" w:rsidRPr="00671009" w:rsidRDefault="006F31B3" w:rsidP="006F31B3">
      <w:pPr>
        <w:pStyle w:val="e"/>
        <w:spacing w:line="276" w:lineRule="auto"/>
        <w:jc w:val="both"/>
      </w:pPr>
      <w:r w:rsidRPr="00671009">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6F31B3" w:rsidRPr="00671009" w:rsidRDefault="006F31B3" w:rsidP="006F31B3">
      <w:pPr>
        <w:pStyle w:val="e"/>
        <w:spacing w:line="276" w:lineRule="auto"/>
        <w:jc w:val="both"/>
      </w:pPr>
      <w:r w:rsidRPr="00671009">
        <w:t>Реконструкция с модернизацией КОС позволит обеспечить соответствие показателей качества сточных вод существующим нормативам.</w:t>
      </w:r>
    </w:p>
    <w:p w:rsidR="003C3D2F" w:rsidRPr="00671009" w:rsidRDefault="003C3D2F" w:rsidP="006F31B3">
      <w:pPr>
        <w:pStyle w:val="e"/>
        <w:spacing w:line="276" w:lineRule="auto"/>
        <w:jc w:val="both"/>
      </w:pPr>
    </w:p>
    <w:p w:rsidR="000A1EA5" w:rsidRPr="00671009" w:rsidRDefault="0057702F" w:rsidP="00D16AB7">
      <w:pPr>
        <w:pStyle w:val="3TimesNewRoman14"/>
        <w:numPr>
          <w:ilvl w:val="0"/>
          <w:numId w:val="0"/>
        </w:numPr>
        <w:ind w:left="1224" w:hanging="504"/>
      </w:pPr>
      <w:bookmarkStart w:id="270" w:name="_Toc88831240"/>
      <w:bookmarkStart w:id="271" w:name="_Toc201654610"/>
      <w:r w:rsidRPr="00671009">
        <w:t xml:space="preserve">2.5.2. </w:t>
      </w:r>
      <w:r w:rsidR="000A1EA5" w:rsidRPr="00671009">
        <w:t>Сведения о применении методов, безопасных для окружающей среды, при утилизации осадков сточных вод</w:t>
      </w:r>
      <w:bookmarkEnd w:id="269"/>
      <w:bookmarkEnd w:id="270"/>
      <w:bookmarkEnd w:id="271"/>
    </w:p>
    <w:p w:rsidR="003C3D2F" w:rsidRPr="00671009" w:rsidRDefault="003C3D2F" w:rsidP="003C3D2F">
      <w:pPr>
        <w:pStyle w:val="af9"/>
        <w:kinsoku w:val="0"/>
        <w:overflowPunct w:val="0"/>
        <w:spacing w:after="0" w:line="276" w:lineRule="auto"/>
        <w:ind w:right="-2" w:firstLine="709"/>
        <w:jc w:val="both"/>
        <w:rPr>
          <w:spacing w:val="-1"/>
        </w:rPr>
      </w:pPr>
      <w:r w:rsidRPr="00671009">
        <w:rPr>
          <w:spacing w:val="-1"/>
        </w:rPr>
        <w:t>Утилизацияосадков</w:t>
      </w:r>
      <w:r w:rsidRPr="00671009">
        <w:t>сточныхводи</w:t>
      </w:r>
      <w:r w:rsidRPr="00671009">
        <w:rPr>
          <w:spacing w:val="-1"/>
        </w:rPr>
        <w:t>избыточного</w:t>
      </w:r>
      <w:r w:rsidRPr="00671009">
        <w:t>активногоила</w:t>
      </w:r>
      <w:r w:rsidRPr="00671009">
        <w:rPr>
          <w:spacing w:val="-1"/>
        </w:rPr>
        <w:t>часто</w:t>
      </w:r>
      <w:r w:rsidRPr="00671009">
        <w:t>связанас</w:t>
      </w:r>
      <w:r w:rsidRPr="00671009">
        <w:rPr>
          <w:spacing w:val="-1"/>
        </w:rPr>
        <w:t>использованиемих</w:t>
      </w:r>
      <w:r w:rsidRPr="00671009">
        <w:t>в</w:t>
      </w:r>
      <w:r w:rsidRPr="00671009">
        <w:rPr>
          <w:spacing w:val="-1"/>
        </w:rPr>
        <w:t>сельскомхозяйстве</w:t>
      </w:r>
      <w:r w:rsidRPr="00671009">
        <w:t>в</w:t>
      </w:r>
      <w:r w:rsidRPr="00671009">
        <w:rPr>
          <w:spacing w:val="-1"/>
        </w:rPr>
        <w:t>качествеудобрения,чтообусловленодостаточно</w:t>
      </w:r>
      <w:r w:rsidRPr="00671009">
        <w:t>большим</w:t>
      </w:r>
      <w:r w:rsidRPr="00671009">
        <w:rPr>
          <w:spacing w:val="-1"/>
        </w:rPr>
        <w:t>содержанием</w:t>
      </w:r>
      <w:r w:rsidRPr="00671009">
        <w:t>вних</w:t>
      </w:r>
      <w:r w:rsidRPr="00671009">
        <w:rPr>
          <w:spacing w:val="-1"/>
        </w:rPr>
        <w:t>биогенныхэлементов.</w:t>
      </w:r>
      <w:r w:rsidRPr="00671009">
        <w:t>Активныйил</w:t>
      </w:r>
      <w:r w:rsidRPr="00671009">
        <w:rPr>
          <w:spacing w:val="-1"/>
        </w:rPr>
        <w:t>особеннобогат</w:t>
      </w:r>
      <w:r w:rsidRPr="00671009">
        <w:t xml:space="preserve"> азотом и </w:t>
      </w:r>
      <w:r w:rsidRPr="00671009">
        <w:rPr>
          <w:spacing w:val="-1"/>
        </w:rPr>
        <w:t>фосфорным</w:t>
      </w:r>
      <w:r w:rsidRPr="00671009">
        <w:t>ангидридом,</w:t>
      </w:r>
      <w:r w:rsidRPr="00671009">
        <w:rPr>
          <w:spacing w:val="-1"/>
        </w:rPr>
        <w:t>такими,какмедь,молибден,цинк.</w:t>
      </w:r>
    </w:p>
    <w:p w:rsidR="003C3D2F" w:rsidRPr="00671009" w:rsidRDefault="003C3D2F" w:rsidP="003C3D2F">
      <w:pPr>
        <w:pStyle w:val="af9"/>
        <w:kinsoku w:val="0"/>
        <w:overflowPunct w:val="0"/>
        <w:spacing w:after="0" w:line="276" w:lineRule="auto"/>
        <w:ind w:right="-2" w:firstLine="709"/>
        <w:jc w:val="both"/>
        <w:rPr>
          <w:spacing w:val="-1"/>
        </w:rPr>
      </w:pPr>
      <w:r w:rsidRPr="00671009">
        <w:t>В</w:t>
      </w:r>
      <w:r w:rsidRPr="00671009">
        <w:rPr>
          <w:spacing w:val="-1"/>
        </w:rPr>
        <w:t>качествеудобренияможноиспользоватьтеосадкисточных</w:t>
      </w:r>
      <w:r w:rsidRPr="00671009">
        <w:t>води</w:t>
      </w:r>
      <w:r w:rsidRPr="00671009">
        <w:rPr>
          <w:spacing w:val="-1"/>
        </w:rPr>
        <w:t>избыточный</w:t>
      </w:r>
      <w:r w:rsidRPr="00671009">
        <w:t>активныйил,которые</w:t>
      </w:r>
      <w:r w:rsidRPr="00671009">
        <w:rPr>
          <w:spacing w:val="-1"/>
        </w:rPr>
        <w:t>предварительнобылиподвергнуты</w:t>
      </w:r>
      <w:r w:rsidRPr="00671009">
        <w:t>обработке,</w:t>
      </w:r>
      <w:r w:rsidRPr="00671009">
        <w:rPr>
          <w:spacing w:val="-1"/>
        </w:rPr>
        <w:t>гарантирующейпоследующую</w:t>
      </w:r>
      <w:r w:rsidRPr="00671009">
        <w:t>их</w:t>
      </w:r>
      <w:r w:rsidRPr="00671009">
        <w:rPr>
          <w:spacing w:val="-1"/>
        </w:rPr>
        <w:t>не загниваемость,</w:t>
      </w:r>
      <w:r w:rsidRPr="00671009">
        <w:t>атакже</w:t>
      </w:r>
      <w:r w:rsidRPr="00671009">
        <w:rPr>
          <w:spacing w:val="-1"/>
        </w:rPr>
        <w:t>гибельпатогенных</w:t>
      </w:r>
      <w:r w:rsidRPr="00671009">
        <w:t>микроорганизмови</w:t>
      </w:r>
      <w:r w:rsidRPr="00671009">
        <w:rPr>
          <w:spacing w:val="-1"/>
        </w:rPr>
        <w:t>яицгельминтов.</w:t>
      </w:r>
    </w:p>
    <w:p w:rsidR="003C3D2F" w:rsidRPr="00671009" w:rsidRDefault="003C3D2F" w:rsidP="003C3D2F">
      <w:pPr>
        <w:pStyle w:val="af9"/>
        <w:kinsoku w:val="0"/>
        <w:overflowPunct w:val="0"/>
        <w:spacing w:after="0" w:line="276" w:lineRule="auto"/>
        <w:ind w:right="-2" w:firstLine="709"/>
        <w:jc w:val="both"/>
        <w:rPr>
          <w:spacing w:val="-1"/>
        </w:rPr>
      </w:pPr>
      <w:r w:rsidRPr="00671009">
        <w:rPr>
          <w:spacing w:val="-1"/>
        </w:rPr>
        <w:t>Наиболееэффективнымспособомобезвоживанияотходов,образующихся</w:t>
      </w:r>
      <w:r w:rsidRPr="00671009">
        <w:t>при</w:t>
      </w:r>
      <w:r w:rsidRPr="00671009">
        <w:rPr>
          <w:spacing w:val="-1"/>
        </w:rPr>
        <w:t>очисткесточных</w:t>
      </w:r>
      <w:r w:rsidRPr="00671009">
        <w:t>вод,</w:t>
      </w:r>
      <w:r w:rsidRPr="00671009">
        <w:rPr>
          <w:spacing w:val="-1"/>
        </w:rPr>
        <w:t>являетсятермическаясушка.Перспективныетехнологическиеспособы</w:t>
      </w:r>
      <w:r w:rsidRPr="00671009">
        <w:t>обезвоживания</w:t>
      </w:r>
      <w:r w:rsidRPr="00671009">
        <w:rPr>
          <w:spacing w:val="-1"/>
        </w:rPr>
        <w:t>осадков</w:t>
      </w:r>
      <w:r w:rsidRPr="00671009">
        <w:t>иизбыточногоактивного</w:t>
      </w:r>
      <w:r w:rsidRPr="00671009">
        <w:rPr>
          <w:spacing w:val="-1"/>
        </w:rPr>
        <w:t>ила,включающиеиспользованиебарабанныхвакуум-фильтров,центрифуг,</w:t>
      </w:r>
      <w:r w:rsidRPr="00671009">
        <w:t>с</w:t>
      </w:r>
      <w:r w:rsidRPr="00671009">
        <w:rPr>
          <w:spacing w:val="-1"/>
        </w:rPr>
        <w:t>последующейтермическойсушкой</w:t>
      </w:r>
      <w:r w:rsidRPr="00671009">
        <w:t>и</w:t>
      </w:r>
      <w:r w:rsidRPr="00671009">
        <w:rPr>
          <w:spacing w:val="-1"/>
        </w:rPr>
        <w:t>одновременнойгрануляциейпозволяютполучатьпродукт</w:t>
      </w:r>
      <w:r w:rsidRPr="00671009">
        <w:t>ввиде</w:t>
      </w:r>
      <w:r w:rsidRPr="00671009">
        <w:rPr>
          <w:spacing w:val="-1"/>
        </w:rPr>
        <w:t>гранул,чтообеспечиваетполучениеудобного</w:t>
      </w:r>
      <w:r w:rsidRPr="00671009">
        <w:t>для</w:t>
      </w:r>
      <w:r w:rsidRPr="00671009">
        <w:rPr>
          <w:spacing w:val="-1"/>
        </w:rPr>
        <w:t>транспортировки,</w:t>
      </w:r>
      <w:r w:rsidRPr="00671009">
        <w:t>храненияи</w:t>
      </w:r>
      <w:r w:rsidRPr="00671009">
        <w:rPr>
          <w:spacing w:val="-1"/>
        </w:rPr>
        <w:t>внесения</w:t>
      </w:r>
      <w:r w:rsidRPr="00671009">
        <w:t>впочву</w:t>
      </w:r>
      <w:r w:rsidRPr="00671009">
        <w:rPr>
          <w:spacing w:val="-1"/>
        </w:rPr>
        <w:t>органоминеральногоудобрения,содержащегоазот,</w:t>
      </w:r>
      <w:r w:rsidRPr="00671009">
        <w:t>фосфор,</w:t>
      </w:r>
      <w:r w:rsidRPr="00671009">
        <w:rPr>
          <w:spacing w:val="-1"/>
        </w:rPr>
        <w:t>микроэлементы.</w:t>
      </w:r>
    </w:p>
    <w:p w:rsidR="003C3D2F" w:rsidRPr="00671009" w:rsidRDefault="003C3D2F" w:rsidP="003C3D2F">
      <w:pPr>
        <w:pStyle w:val="af9"/>
        <w:kinsoku w:val="0"/>
        <w:overflowPunct w:val="0"/>
        <w:spacing w:after="0" w:line="276" w:lineRule="auto"/>
        <w:ind w:right="-2" w:firstLine="709"/>
        <w:jc w:val="both"/>
        <w:rPr>
          <w:spacing w:val="-1"/>
        </w:rPr>
      </w:pPr>
      <w:r w:rsidRPr="00671009">
        <w:t>Нарядус</w:t>
      </w:r>
      <w:r w:rsidRPr="00671009">
        <w:rPr>
          <w:spacing w:val="-1"/>
        </w:rPr>
        <w:t>достоинствамиполучаемого</w:t>
      </w:r>
      <w:r w:rsidRPr="00671009">
        <w:t>наоснове</w:t>
      </w:r>
      <w:r w:rsidRPr="00671009">
        <w:rPr>
          <w:spacing w:val="-1"/>
        </w:rPr>
        <w:t>осадковсточных</w:t>
      </w:r>
      <w:r w:rsidRPr="00671009">
        <w:t>води</w:t>
      </w:r>
      <w:r w:rsidRPr="00671009">
        <w:rPr>
          <w:spacing w:val="-1"/>
        </w:rPr>
        <w:t>активного</w:t>
      </w:r>
      <w:r w:rsidRPr="00671009">
        <w:t>ила</w:t>
      </w:r>
      <w:r w:rsidRPr="00671009">
        <w:rPr>
          <w:spacing w:val="-1"/>
        </w:rPr>
        <w:t>удобренияследуетучитывать</w:t>
      </w:r>
      <w:r w:rsidRPr="00671009">
        <w:t>и</w:t>
      </w:r>
      <w:r w:rsidRPr="00671009">
        <w:rPr>
          <w:spacing w:val="-1"/>
        </w:rPr>
        <w:t>возможныеотрицательныепоследствияегоприменения,связанные</w:t>
      </w:r>
      <w:r w:rsidRPr="00671009">
        <w:t>с</w:t>
      </w:r>
      <w:r w:rsidRPr="00671009">
        <w:rPr>
          <w:spacing w:val="-1"/>
        </w:rPr>
        <w:t>наличием</w:t>
      </w:r>
      <w:r w:rsidRPr="00671009">
        <w:t>внихвредныхдля</w:t>
      </w:r>
      <w:r w:rsidRPr="00671009">
        <w:rPr>
          <w:spacing w:val="-1"/>
        </w:rPr>
        <w:t>растенийвеществ</w:t>
      </w:r>
      <w:r w:rsidRPr="00671009">
        <w:t>в</w:t>
      </w:r>
      <w:r w:rsidRPr="00671009">
        <w:rPr>
          <w:spacing w:val="-1"/>
        </w:rPr>
        <w:t>частности</w:t>
      </w:r>
      <w:r w:rsidRPr="00671009">
        <w:t>ядов,</w:t>
      </w:r>
      <w:r w:rsidRPr="00671009">
        <w:rPr>
          <w:spacing w:val="-1"/>
        </w:rPr>
        <w:t>химикатов,солейтяжелыхметаллов</w:t>
      </w:r>
      <w:r w:rsidRPr="00671009">
        <w:t>ит.п.В</w:t>
      </w:r>
      <w:r w:rsidRPr="00671009">
        <w:rPr>
          <w:spacing w:val="-1"/>
        </w:rPr>
        <w:t>этихслучаяхнеобходимы</w:t>
      </w:r>
      <w:r w:rsidRPr="00671009">
        <w:t>строгий</w:t>
      </w:r>
      <w:r w:rsidRPr="00671009">
        <w:rPr>
          <w:spacing w:val="-1"/>
        </w:rPr>
        <w:t xml:space="preserve">контроль </w:t>
      </w:r>
      <w:r w:rsidRPr="00671009">
        <w:rPr>
          <w:spacing w:val="-1"/>
        </w:rPr>
        <w:lastRenderedPageBreak/>
        <w:t>содержаниявредныхвеществ</w:t>
      </w:r>
      <w:r w:rsidRPr="00671009">
        <w:t>вготовом</w:t>
      </w:r>
      <w:r w:rsidRPr="00671009">
        <w:rPr>
          <w:spacing w:val="-1"/>
        </w:rPr>
        <w:t>продукте</w:t>
      </w:r>
      <w:r w:rsidRPr="00671009">
        <w:t>и</w:t>
      </w:r>
      <w:r w:rsidRPr="00671009">
        <w:rPr>
          <w:spacing w:val="-1"/>
        </w:rPr>
        <w:t>определениегодностииспользованияего</w:t>
      </w:r>
      <w:r w:rsidRPr="00671009">
        <w:t xml:space="preserve"> в </w:t>
      </w:r>
      <w:r w:rsidRPr="00671009">
        <w:rPr>
          <w:spacing w:val="-1"/>
        </w:rPr>
        <w:t>качествеудобрения</w:t>
      </w:r>
      <w:r w:rsidRPr="00671009">
        <w:t xml:space="preserve"> для </w:t>
      </w:r>
      <w:r w:rsidRPr="00671009">
        <w:rPr>
          <w:spacing w:val="-1"/>
        </w:rPr>
        <w:t>сельскохозяйственных культур.</w:t>
      </w:r>
    </w:p>
    <w:p w:rsidR="003C3D2F" w:rsidRPr="00671009" w:rsidRDefault="003C3D2F" w:rsidP="003C3D2F">
      <w:pPr>
        <w:pStyle w:val="af9"/>
        <w:kinsoku w:val="0"/>
        <w:overflowPunct w:val="0"/>
        <w:spacing w:after="0" w:line="276" w:lineRule="auto"/>
        <w:ind w:right="-2" w:firstLine="709"/>
        <w:jc w:val="both"/>
        <w:rPr>
          <w:spacing w:val="-1"/>
        </w:rPr>
      </w:pPr>
      <w:r w:rsidRPr="00671009">
        <w:rPr>
          <w:spacing w:val="-1"/>
        </w:rPr>
        <w:t>Извлечение</w:t>
      </w:r>
      <w:r w:rsidRPr="00671009">
        <w:t>ионов</w:t>
      </w:r>
      <w:r w:rsidRPr="00671009">
        <w:rPr>
          <w:spacing w:val="-1"/>
        </w:rPr>
        <w:t>тяжелыхметаллов</w:t>
      </w:r>
      <w:r w:rsidRPr="00671009">
        <w:t>и</w:t>
      </w:r>
      <w:r w:rsidRPr="00671009">
        <w:rPr>
          <w:spacing w:val="-1"/>
        </w:rPr>
        <w:t>другихвредныхпримесей</w:t>
      </w:r>
      <w:r w:rsidRPr="00671009">
        <w:t>из</w:t>
      </w:r>
      <w:r w:rsidRPr="00671009">
        <w:rPr>
          <w:spacing w:val="-1"/>
        </w:rPr>
        <w:t>сточных</w:t>
      </w:r>
      <w:r w:rsidRPr="00671009">
        <w:t>вод</w:t>
      </w:r>
      <w:r w:rsidRPr="00671009">
        <w:rPr>
          <w:spacing w:val="-1"/>
        </w:rPr>
        <w:t>гарантирует,например,получениебезвреднойбиомассыизбыточного</w:t>
      </w:r>
      <w:r w:rsidRPr="00671009">
        <w:t>активного</w:t>
      </w:r>
      <w:r w:rsidRPr="00671009">
        <w:rPr>
          <w:spacing w:val="-1"/>
        </w:rPr>
        <w:t>ила,которуюможноиспользовать</w:t>
      </w:r>
      <w:r w:rsidRPr="00671009">
        <w:t xml:space="preserve">в </w:t>
      </w:r>
      <w:r w:rsidRPr="00671009">
        <w:rPr>
          <w:spacing w:val="-1"/>
        </w:rPr>
        <w:t>качестве</w:t>
      </w:r>
      <w:r w:rsidRPr="00671009">
        <w:t xml:space="preserve">кормовой </w:t>
      </w:r>
      <w:r w:rsidRPr="00671009">
        <w:rPr>
          <w:spacing w:val="-1"/>
        </w:rPr>
        <w:t>добавкиилиудобрения.</w:t>
      </w:r>
    </w:p>
    <w:p w:rsidR="003C3D2F" w:rsidRPr="00671009" w:rsidRDefault="003C3D2F" w:rsidP="003C3D2F">
      <w:pPr>
        <w:pStyle w:val="af9"/>
        <w:kinsoku w:val="0"/>
        <w:overflowPunct w:val="0"/>
        <w:spacing w:after="0" w:line="276" w:lineRule="auto"/>
        <w:ind w:right="-2" w:firstLine="709"/>
        <w:jc w:val="both"/>
        <w:rPr>
          <w:spacing w:val="-1"/>
        </w:rPr>
      </w:pPr>
      <w:r w:rsidRPr="00671009">
        <w:rPr>
          <w:spacing w:val="-1"/>
        </w:rPr>
        <w:t>Технологическийциклобработкиосадковпредставлен</w:t>
      </w:r>
      <w:r w:rsidRPr="00671009">
        <w:t>на</w:t>
      </w:r>
      <w:r w:rsidRPr="00671009">
        <w:rPr>
          <w:spacing w:val="-1"/>
        </w:rPr>
        <w:t>рисунке</w:t>
      </w:r>
      <w:r w:rsidRPr="00671009">
        <w:t>2.5.2.1</w:t>
      </w:r>
      <w:r w:rsidRPr="00671009">
        <w:rPr>
          <w:spacing w:val="-1"/>
        </w:rPr>
        <w:t>.</w:t>
      </w:r>
    </w:p>
    <w:p w:rsidR="003C3D2F" w:rsidRPr="00671009" w:rsidRDefault="003C3D2F" w:rsidP="003C3D2F">
      <w:pPr>
        <w:pStyle w:val="af9"/>
        <w:kinsoku w:val="0"/>
        <w:overflowPunct w:val="0"/>
        <w:spacing w:line="200" w:lineRule="atLeast"/>
        <w:rPr>
          <w:sz w:val="20"/>
          <w:szCs w:val="20"/>
        </w:rPr>
      </w:pPr>
      <w:r w:rsidRPr="00671009">
        <w:rPr>
          <w:noProof/>
          <w:sz w:val="20"/>
          <w:szCs w:val="20"/>
        </w:rPr>
        <w:drawing>
          <wp:inline distT="0" distB="0" distL="0" distR="0">
            <wp:extent cx="6068060" cy="5700395"/>
            <wp:effectExtent l="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68060" cy="5700395"/>
                    </a:xfrm>
                    <a:prstGeom prst="rect">
                      <a:avLst/>
                    </a:prstGeom>
                    <a:noFill/>
                    <a:ln>
                      <a:noFill/>
                    </a:ln>
                  </pic:spPr>
                </pic:pic>
              </a:graphicData>
            </a:graphic>
          </wp:inline>
        </w:drawing>
      </w:r>
    </w:p>
    <w:p w:rsidR="003C3D2F" w:rsidRPr="00671009" w:rsidRDefault="003C3D2F" w:rsidP="003C3D2F">
      <w:pPr>
        <w:pStyle w:val="e"/>
        <w:spacing w:line="276" w:lineRule="auto"/>
        <w:jc w:val="both"/>
      </w:pPr>
      <w:r w:rsidRPr="00671009">
        <w:rPr>
          <w:spacing w:val="-1"/>
        </w:rPr>
        <w:t>Рисунок</w:t>
      </w:r>
      <w:r w:rsidRPr="00671009">
        <w:t xml:space="preserve"> 2.5.2.1 - </w:t>
      </w:r>
      <w:r w:rsidRPr="00671009">
        <w:rPr>
          <w:spacing w:val="-1"/>
        </w:rPr>
        <w:t>Технологическийциклобработкиосадков</w:t>
      </w:r>
    </w:p>
    <w:p w:rsidR="003C3D2F" w:rsidRPr="00671009" w:rsidRDefault="003C3D2F" w:rsidP="003C3D2F">
      <w:pPr>
        <w:pStyle w:val="e"/>
        <w:spacing w:line="276" w:lineRule="auto"/>
        <w:jc w:val="both"/>
      </w:pPr>
    </w:p>
    <w:p w:rsidR="003C3D2F" w:rsidRPr="00671009" w:rsidRDefault="003C3D2F" w:rsidP="003C3D2F">
      <w:pPr>
        <w:pStyle w:val="e"/>
        <w:spacing w:line="276" w:lineRule="auto"/>
        <w:jc w:val="both"/>
      </w:pPr>
      <w:r w:rsidRPr="00671009">
        <w:t>В качестве методов для уменьшения воздействия работы КОС на окружающую природную среду при проектировании необходимо учесть:</w:t>
      </w:r>
    </w:p>
    <w:p w:rsidR="003C3D2F" w:rsidRPr="00671009" w:rsidRDefault="003C3D2F" w:rsidP="00CE53EC">
      <w:pPr>
        <w:pStyle w:val="e"/>
        <w:keepLines w:val="0"/>
        <w:numPr>
          <w:ilvl w:val="0"/>
          <w:numId w:val="10"/>
        </w:numPr>
        <w:spacing w:line="276" w:lineRule="auto"/>
        <w:ind w:left="709" w:hanging="425"/>
        <w:jc w:val="both"/>
      </w:pPr>
      <w:r w:rsidRPr="00671009">
        <w:t xml:space="preserve">Система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3C3D2F" w:rsidRPr="00671009" w:rsidRDefault="003C3D2F" w:rsidP="00CE53EC">
      <w:pPr>
        <w:pStyle w:val="e"/>
        <w:keepLines w:val="0"/>
        <w:numPr>
          <w:ilvl w:val="0"/>
          <w:numId w:val="10"/>
        </w:numPr>
        <w:spacing w:line="276" w:lineRule="auto"/>
        <w:ind w:left="709" w:hanging="425"/>
        <w:jc w:val="both"/>
      </w:pPr>
      <w:r w:rsidRPr="00671009">
        <w:t xml:space="preserve">Система УФ-обеззараживания. Применение данной системы позволит снизить содержание хлора в воде, после обеззараживания сточных вод, перед сбросом данных </w:t>
      </w:r>
      <w:r w:rsidRPr="00671009">
        <w:lastRenderedPageBreak/>
        <w:t xml:space="preserve">вод в водоем. Снижение уровня хлора в сточных водах, сбрасываемых в водоем, уменьшает воздействие на животный мир водоема. </w:t>
      </w:r>
    </w:p>
    <w:p w:rsidR="0057702F" w:rsidRPr="00671009" w:rsidRDefault="003C3D2F" w:rsidP="00CE53EC">
      <w:pPr>
        <w:pStyle w:val="e"/>
        <w:keepLines w:val="0"/>
        <w:numPr>
          <w:ilvl w:val="0"/>
          <w:numId w:val="10"/>
        </w:numPr>
        <w:spacing w:line="276" w:lineRule="auto"/>
        <w:ind w:left="709" w:hanging="425"/>
        <w:jc w:val="both"/>
      </w:pPr>
      <w:r w:rsidRPr="00671009">
        <w:t>Система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8A08E6" w:rsidRPr="00671009" w:rsidRDefault="008A08E6" w:rsidP="008A08E6">
      <w:pPr>
        <w:pStyle w:val="e"/>
        <w:spacing w:line="276" w:lineRule="auto"/>
        <w:jc w:val="both"/>
      </w:pPr>
      <w:r w:rsidRPr="00671009">
        <w:t xml:space="preserve">Утилизация сточных вод отсутствует. </w:t>
      </w:r>
    </w:p>
    <w:p w:rsidR="008A08E6" w:rsidRPr="00671009" w:rsidRDefault="008A08E6" w:rsidP="008A08E6">
      <w:pPr>
        <w:pStyle w:val="e"/>
        <w:keepLines w:val="0"/>
        <w:spacing w:line="276" w:lineRule="auto"/>
        <w:ind w:left="709" w:firstLine="0"/>
        <w:jc w:val="both"/>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B71531" w:rsidRPr="00671009" w:rsidRDefault="0057702F" w:rsidP="003C3D2F">
      <w:pPr>
        <w:pStyle w:val="3TimesNewRoman14"/>
        <w:numPr>
          <w:ilvl w:val="0"/>
          <w:numId w:val="0"/>
        </w:numPr>
        <w:ind w:left="1224" w:hanging="504"/>
      </w:pPr>
      <w:bookmarkStart w:id="272" w:name="_Toc524593253"/>
      <w:bookmarkStart w:id="273" w:name="_Toc88831241"/>
      <w:bookmarkStart w:id="274" w:name="_Toc201654611"/>
      <w:r w:rsidRPr="00671009">
        <w:lastRenderedPageBreak/>
        <w:t xml:space="preserve">2.6. </w:t>
      </w:r>
      <w:r w:rsidR="00B77942" w:rsidRPr="00671009">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72"/>
      <w:bookmarkEnd w:id="273"/>
      <w:bookmarkEnd w:id="274"/>
    </w:p>
    <w:p w:rsidR="00B71531" w:rsidRPr="00671009" w:rsidRDefault="00B71531" w:rsidP="003C3D2F">
      <w:pPr>
        <w:spacing w:line="276" w:lineRule="auto"/>
        <w:ind w:firstLine="709"/>
        <w:rPr>
          <w:rFonts w:ascii="Times New Roman" w:hAnsi="Times New Roman"/>
          <w:sz w:val="24"/>
        </w:rPr>
      </w:pPr>
      <w:r w:rsidRPr="00671009">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B71531" w:rsidRPr="00671009" w:rsidRDefault="00B71531" w:rsidP="00CE53EC">
      <w:pPr>
        <w:pStyle w:val="af"/>
        <w:numPr>
          <w:ilvl w:val="0"/>
          <w:numId w:val="11"/>
        </w:numPr>
      </w:pPr>
      <w:r w:rsidRPr="00671009">
        <w:t>проектно-изыскательские работы;</w:t>
      </w:r>
    </w:p>
    <w:p w:rsidR="00B71531" w:rsidRPr="00671009" w:rsidRDefault="00B71531" w:rsidP="00CE53EC">
      <w:pPr>
        <w:pStyle w:val="af"/>
        <w:numPr>
          <w:ilvl w:val="0"/>
          <w:numId w:val="11"/>
        </w:numPr>
      </w:pPr>
      <w:r w:rsidRPr="00671009">
        <w:t>строительно-монтажные работы;</w:t>
      </w:r>
    </w:p>
    <w:p w:rsidR="00B71531" w:rsidRPr="00671009" w:rsidRDefault="00B71531" w:rsidP="00CE53EC">
      <w:pPr>
        <w:pStyle w:val="af"/>
        <w:numPr>
          <w:ilvl w:val="0"/>
          <w:numId w:val="11"/>
        </w:numPr>
      </w:pPr>
      <w:r w:rsidRPr="00671009">
        <w:t>работы по замене оборудования с улучшением технико-экономических характеристик;</w:t>
      </w:r>
    </w:p>
    <w:p w:rsidR="00B71531" w:rsidRPr="00671009" w:rsidRDefault="00B71531" w:rsidP="00CE53EC">
      <w:pPr>
        <w:pStyle w:val="af"/>
        <w:numPr>
          <w:ilvl w:val="0"/>
          <w:numId w:val="11"/>
        </w:numPr>
      </w:pPr>
      <w:r w:rsidRPr="00671009">
        <w:t>приобретение материалов и оборудования;</w:t>
      </w:r>
    </w:p>
    <w:p w:rsidR="00B71531" w:rsidRPr="00671009" w:rsidRDefault="00B71531" w:rsidP="00CE53EC">
      <w:pPr>
        <w:pStyle w:val="af"/>
        <w:numPr>
          <w:ilvl w:val="0"/>
          <w:numId w:val="11"/>
        </w:numPr>
      </w:pPr>
      <w:r w:rsidRPr="00671009">
        <w:t>расходы, не относимые на стоимость основных средств (аренда земли на срок строительства и т.п.);</w:t>
      </w:r>
    </w:p>
    <w:p w:rsidR="00B71531" w:rsidRPr="00671009" w:rsidRDefault="00B71531" w:rsidP="00CE53EC">
      <w:pPr>
        <w:pStyle w:val="af"/>
        <w:numPr>
          <w:ilvl w:val="0"/>
          <w:numId w:val="11"/>
        </w:numPr>
      </w:pPr>
      <w:r w:rsidRPr="00671009">
        <w:t>дополнительные налоговые платежи, возникающие от увеличения выручки, в связи с реализацией программы;</w:t>
      </w:r>
    </w:p>
    <w:p w:rsidR="00B71531" w:rsidRPr="00671009" w:rsidRDefault="00B71531" w:rsidP="003C3D2F">
      <w:pPr>
        <w:spacing w:line="276" w:lineRule="auto"/>
        <w:ind w:firstLine="709"/>
        <w:rPr>
          <w:rFonts w:ascii="Times New Roman" w:hAnsi="Times New Roman"/>
          <w:sz w:val="24"/>
        </w:rPr>
      </w:pPr>
      <w:r w:rsidRPr="00671009">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B71531" w:rsidRPr="00671009" w:rsidRDefault="00B71531" w:rsidP="003C3D2F">
      <w:pPr>
        <w:spacing w:line="276" w:lineRule="auto"/>
        <w:ind w:firstLine="709"/>
        <w:rPr>
          <w:rFonts w:ascii="Times New Roman" w:hAnsi="Times New Roman"/>
          <w:sz w:val="24"/>
        </w:rPr>
      </w:pPr>
      <w:r w:rsidRPr="00671009">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3C3D2F" w:rsidRPr="00671009" w:rsidRDefault="003C3D2F" w:rsidP="003C3D2F">
      <w:pPr>
        <w:spacing w:line="276" w:lineRule="auto"/>
        <w:ind w:firstLine="709"/>
        <w:rPr>
          <w:rFonts w:ascii="Times New Roman" w:hAnsi="Times New Roman"/>
          <w:b/>
          <w:sz w:val="24"/>
        </w:rPr>
      </w:pPr>
      <w:r w:rsidRPr="00671009">
        <w:rPr>
          <w:rFonts w:ascii="Times New Roman" w:hAnsi="Times New Roman"/>
          <w:b/>
          <w:sz w:val="24"/>
        </w:rPr>
        <w:t>Строительство и реконструкция сетей водоотведения</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Оценка стоимости строительства и реконструкции сетей водоотведения осуществлена на основании нормативов цен строительства НЦС 81-02-14-2022 Сборник № 14 «Наружные сети водоснабжения и канализации».Рассчитанные стоимости являются предварительными и будут уточнены (могут измениться) на этапе разработки ПСД.</w:t>
      </w:r>
    </w:p>
    <w:p w:rsidR="003C3D2F" w:rsidRPr="00671009" w:rsidRDefault="003C3D2F" w:rsidP="003C3D2F">
      <w:pPr>
        <w:spacing w:line="276" w:lineRule="auto"/>
        <w:ind w:firstLine="709"/>
        <w:rPr>
          <w:rFonts w:ascii="Times New Roman" w:hAnsi="Times New Roman"/>
          <w:b/>
          <w:sz w:val="24"/>
        </w:rPr>
      </w:pPr>
      <w:r w:rsidRPr="00671009">
        <w:rPr>
          <w:rFonts w:ascii="Times New Roman" w:hAnsi="Times New Roman"/>
          <w:b/>
          <w:sz w:val="24"/>
        </w:rPr>
        <w:t>Мероприятия по объектам водоотведения</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Оценка стоимости капитальных затрат по объектам (сооружениям) и прочим мероприятиям водоотведения выполнена:</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-на основании нормативов цен строительства НЦС 81-02-14-2022 Сборник № 19 «Здания и сооружения городской инфраструктуры».</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3C3D2F" w:rsidRPr="00671009" w:rsidRDefault="00BA3929" w:rsidP="003C3D2F">
      <w:pPr>
        <w:spacing w:line="276" w:lineRule="auto"/>
        <w:ind w:firstLine="709"/>
        <w:rPr>
          <w:rStyle w:val="grame"/>
          <w:rFonts w:ascii="Times New Roman" w:hAnsi="Times New Roman"/>
          <w:b/>
          <w:sz w:val="24"/>
        </w:rPr>
      </w:pPr>
      <w:r w:rsidRPr="00671009">
        <w:rPr>
          <w:rFonts w:ascii="Times New Roman" w:hAnsi="Times New Roman"/>
          <w:sz w:val="24"/>
        </w:rPr>
        <w:t>М</w:t>
      </w:r>
      <w:r w:rsidR="003C3D2F" w:rsidRPr="00671009">
        <w:rPr>
          <w:rFonts w:ascii="Times New Roman" w:hAnsi="Times New Roman"/>
          <w:sz w:val="24"/>
        </w:rPr>
        <w:t>ероприятия, необходимые для развития системы водоотведения с оценкой необходимых капитальных вложений</w:t>
      </w:r>
      <w:r w:rsidRPr="00671009">
        <w:rPr>
          <w:rFonts w:ascii="Times New Roman" w:hAnsi="Times New Roman"/>
          <w:sz w:val="24"/>
        </w:rPr>
        <w:t xml:space="preserve"> отсутствует в виду отсутствия необходимых данных</w:t>
      </w:r>
      <w:r w:rsidR="003C3D2F" w:rsidRPr="00671009">
        <w:rPr>
          <w:rFonts w:ascii="Times New Roman" w:hAnsi="Times New Roman"/>
          <w:sz w:val="24"/>
        </w:rPr>
        <w:t>.</w:t>
      </w:r>
    </w:p>
    <w:p w:rsidR="00D86952" w:rsidRPr="00671009" w:rsidRDefault="00D86952" w:rsidP="00B71531">
      <w:pPr>
        <w:spacing w:line="276" w:lineRule="auto"/>
        <w:ind w:firstLine="567"/>
        <w:rPr>
          <w:rStyle w:val="grame"/>
          <w:rFonts w:ascii="Times New Roman" w:hAnsi="Times New Roman"/>
          <w:b/>
          <w:sz w:val="24"/>
        </w:rPr>
      </w:pPr>
    </w:p>
    <w:p w:rsidR="00D86952" w:rsidRPr="00671009" w:rsidRDefault="00D86952" w:rsidP="00DC6C5A">
      <w:pPr>
        <w:spacing w:line="276" w:lineRule="auto"/>
        <w:jc w:val="center"/>
        <w:rPr>
          <w:rStyle w:val="grame"/>
          <w:rFonts w:ascii="Times New Roman" w:hAnsi="Times New Roman"/>
          <w:b/>
          <w:sz w:val="24"/>
        </w:rPr>
      </w:pPr>
    </w:p>
    <w:p w:rsidR="003C3D2F" w:rsidRPr="00671009" w:rsidRDefault="003C3D2F" w:rsidP="00DC6C5A">
      <w:pPr>
        <w:spacing w:line="276" w:lineRule="auto"/>
        <w:jc w:val="center"/>
        <w:rPr>
          <w:rStyle w:val="grame"/>
          <w:rFonts w:ascii="Times New Roman" w:hAnsi="Times New Roman"/>
          <w:b/>
          <w:sz w:val="24"/>
        </w:rPr>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3C3D2F" w:rsidRPr="00671009" w:rsidRDefault="003C3D2F" w:rsidP="003C3D2F">
      <w:pPr>
        <w:jc w:val="center"/>
        <w:rPr>
          <w:rFonts w:ascii="Times New Roman" w:hAnsi="Times New Roman"/>
          <w:sz w:val="24"/>
        </w:rPr>
      </w:pPr>
    </w:p>
    <w:p w:rsidR="00D86952" w:rsidRPr="00671009" w:rsidRDefault="0057702F" w:rsidP="00D16AB7">
      <w:pPr>
        <w:pStyle w:val="3TimesNewRoman14"/>
        <w:numPr>
          <w:ilvl w:val="0"/>
          <w:numId w:val="0"/>
        </w:numPr>
        <w:ind w:left="1224" w:hanging="504"/>
      </w:pPr>
      <w:bookmarkStart w:id="275" w:name="_Toc88831242"/>
      <w:bookmarkStart w:id="276" w:name="_Toc201654612"/>
      <w:r w:rsidRPr="00671009">
        <w:t xml:space="preserve">2.7. </w:t>
      </w:r>
      <w:r w:rsidR="00DC6C5A" w:rsidRPr="00671009">
        <w:t>ПЛАНОВЫЕ ЗНАЧЕНИЯ ПОКАЗАТЕЛЕЙ РАЗВИТИЯ ЦЕНТРАЛИЗОВАНН</w:t>
      </w:r>
      <w:r w:rsidR="00BA5C52" w:rsidRPr="00671009">
        <w:t>ЫХ</w:t>
      </w:r>
      <w:r w:rsidR="00DC6C5A" w:rsidRPr="00671009">
        <w:t xml:space="preserve"> СИСТЕМ ВОДООТВЕДЕНИЯ</w:t>
      </w:r>
      <w:bookmarkEnd w:id="275"/>
      <w:bookmarkEnd w:id="276"/>
    </w:p>
    <w:p w:rsidR="00BA3929" w:rsidRPr="00671009" w:rsidRDefault="00BA3929" w:rsidP="00BA3929">
      <w:pPr>
        <w:tabs>
          <w:tab w:val="left" w:pos="284"/>
          <w:tab w:val="left" w:pos="10632"/>
        </w:tabs>
        <w:spacing w:line="360" w:lineRule="auto"/>
        <w:ind w:firstLine="709"/>
        <w:rPr>
          <w:rFonts w:ascii="Times New Roman" w:hAnsi="Times New Roman"/>
          <w:sz w:val="24"/>
        </w:rPr>
      </w:pPr>
      <w:r w:rsidRPr="00671009">
        <w:rPr>
          <w:rFonts w:ascii="Times New Roman" w:hAnsi="Times New Roman"/>
          <w:sz w:val="24"/>
        </w:rPr>
        <w:t>Перечень показателей надежности, качества, энергетической эффективности объектов централизованных систем водоснабжения, водоотведения порядок и правила определения плановых значений и фактических значений утвержден приказом министерства жилищно-коммунального хозяйства Российской Федерации от 04.04.2014 г. №162/пр.</w:t>
      </w:r>
    </w:p>
    <w:p w:rsidR="00BA3929" w:rsidRPr="00671009" w:rsidRDefault="00BA3929" w:rsidP="00BA3929">
      <w:pPr>
        <w:spacing w:line="360" w:lineRule="auto"/>
        <w:ind w:firstLine="709"/>
        <w:rPr>
          <w:rFonts w:ascii="Times New Roman" w:hAnsi="Times New Roman"/>
          <w:sz w:val="24"/>
        </w:rPr>
      </w:pPr>
      <w:r w:rsidRPr="00671009">
        <w:rPr>
          <w:rFonts w:ascii="Times New Roman" w:hAnsi="Times New Roman"/>
          <w:sz w:val="24"/>
        </w:rPr>
        <w:t>Плановые значения показателей надежности и бесперебойности, показатели качества очистки сточных вод, показатели энергетической эффективности включаются в состав инвестиционных программ, производственных программ, реализуемых организациями, осуществляющими централизованное водоснабжение, водоотведение.</w:t>
      </w:r>
    </w:p>
    <w:p w:rsidR="00BA3929" w:rsidRPr="00671009" w:rsidRDefault="00BA3929" w:rsidP="00BA3929">
      <w:pPr>
        <w:tabs>
          <w:tab w:val="left" w:pos="284"/>
          <w:tab w:val="left" w:pos="10632"/>
        </w:tabs>
        <w:spacing w:line="360" w:lineRule="auto"/>
        <w:ind w:firstLine="709"/>
        <w:rPr>
          <w:rFonts w:ascii="Times New Roman" w:hAnsi="Times New Roman"/>
          <w:sz w:val="24"/>
        </w:rPr>
      </w:pPr>
      <w:r w:rsidRPr="00671009">
        <w:rPr>
          <w:rFonts w:ascii="Times New Roman" w:hAnsi="Times New Roman"/>
          <w:sz w:val="24"/>
        </w:rPr>
        <w:t>В отсутствии мероприятий по строительству, реконструкции централизованной системы водоотведения в границах МО СП «Деревня Шумятино», утвержденных в соответствующем законодательном порядке и обеспеченных финансированием из конкретных источников, плановые значения показателей надежности и бесперебойности, показатели качества очистки сточных вод, показатели энергетической эффективности сформировать не представляется возможным.</w:t>
      </w:r>
    </w:p>
    <w:p w:rsidR="003C3D2F" w:rsidRPr="00671009" w:rsidRDefault="00BA3929" w:rsidP="00BA3929">
      <w:pPr>
        <w:tabs>
          <w:tab w:val="left" w:pos="284"/>
          <w:tab w:val="left" w:pos="10632"/>
        </w:tabs>
        <w:spacing w:line="360" w:lineRule="auto"/>
        <w:ind w:firstLine="709"/>
        <w:rPr>
          <w:rFonts w:ascii="Times New Roman" w:hAnsi="Times New Roman"/>
          <w:sz w:val="24"/>
        </w:rPr>
      </w:pPr>
      <w:r w:rsidRPr="00671009">
        <w:rPr>
          <w:rFonts w:ascii="Times New Roman" w:hAnsi="Times New Roman"/>
          <w:sz w:val="24"/>
        </w:rPr>
        <w:t>При последующих актуализациях настоящего Документа, при наличии соответствующей информации, плановые значения надежности и бесперебойности, показатели качества очистки сточных вод, показатели энергетической эффективности будут сформированы</w:t>
      </w:r>
    </w:p>
    <w:p w:rsidR="00BA3929" w:rsidRPr="00671009" w:rsidRDefault="00BA3929" w:rsidP="00BA3929">
      <w:pPr>
        <w:tabs>
          <w:tab w:val="left" w:pos="284"/>
          <w:tab w:val="left" w:pos="10632"/>
        </w:tabs>
        <w:spacing w:line="360" w:lineRule="auto"/>
        <w:ind w:firstLine="709"/>
        <w:rPr>
          <w:rFonts w:ascii="Times New Roman" w:hAnsi="Times New Roman"/>
          <w:sz w:val="24"/>
        </w:rPr>
      </w:pPr>
    </w:p>
    <w:p w:rsidR="00D754FB" w:rsidRPr="00671009" w:rsidRDefault="0057702F" w:rsidP="00D16AB7">
      <w:pPr>
        <w:pStyle w:val="3TimesNewRoman14"/>
        <w:numPr>
          <w:ilvl w:val="0"/>
          <w:numId w:val="0"/>
        </w:numPr>
        <w:ind w:left="1224" w:hanging="504"/>
      </w:pPr>
      <w:bookmarkStart w:id="277" w:name="_Toc521244331"/>
      <w:bookmarkStart w:id="278" w:name="_Toc88831243"/>
      <w:bookmarkStart w:id="279" w:name="_Toc201654613"/>
      <w:r w:rsidRPr="00671009">
        <w:t xml:space="preserve">2.7.1. </w:t>
      </w:r>
      <w:r w:rsidR="00DC6C5A" w:rsidRPr="00671009">
        <w:t>П</w:t>
      </w:r>
      <w:r w:rsidR="00D754FB" w:rsidRPr="00671009">
        <w:t>оказатели надежности и бесперебойности водоотведения</w:t>
      </w:r>
      <w:bookmarkEnd w:id="277"/>
      <w:bookmarkEnd w:id="278"/>
      <w:bookmarkEnd w:id="279"/>
    </w:p>
    <w:p w:rsidR="003C3D2F" w:rsidRPr="00671009" w:rsidRDefault="003C3D2F" w:rsidP="003C3D2F">
      <w:pPr>
        <w:pStyle w:val="af9"/>
        <w:kinsoku w:val="0"/>
        <w:overflowPunct w:val="0"/>
        <w:spacing w:after="0" w:line="276" w:lineRule="auto"/>
        <w:ind w:right="107" w:firstLine="709"/>
        <w:jc w:val="both"/>
      </w:pPr>
      <w:bookmarkStart w:id="280" w:name="_Toc88831244"/>
      <w:r w:rsidRPr="00671009">
        <w:t>Целевыепоказателинадежностиибесперебойностиводоотведения</w:t>
      </w:r>
      <w:r w:rsidRPr="00671009">
        <w:rPr>
          <w:spacing w:val="-1"/>
        </w:rPr>
        <w:t>устанавливаются</w:t>
      </w:r>
      <w:r w:rsidRPr="00671009">
        <w:t>вотношении:</w:t>
      </w:r>
    </w:p>
    <w:p w:rsidR="003C3D2F" w:rsidRPr="00671009" w:rsidRDefault="003C3D2F" w:rsidP="00CE53EC">
      <w:pPr>
        <w:pStyle w:val="af9"/>
        <w:widowControl w:val="0"/>
        <w:numPr>
          <w:ilvl w:val="0"/>
          <w:numId w:val="12"/>
        </w:numPr>
        <w:tabs>
          <w:tab w:val="left" w:pos="1134"/>
        </w:tabs>
        <w:kinsoku w:val="0"/>
        <w:overflowPunct w:val="0"/>
        <w:autoSpaceDE w:val="0"/>
        <w:autoSpaceDN w:val="0"/>
        <w:adjustRightInd w:val="0"/>
        <w:spacing w:after="0" w:line="276" w:lineRule="auto"/>
        <w:ind w:left="0" w:firstLine="709"/>
        <w:jc w:val="both"/>
      </w:pPr>
      <w:r w:rsidRPr="00671009">
        <w:t>аварийностицентрализованныхсистемводоотведения;</w:t>
      </w:r>
    </w:p>
    <w:p w:rsidR="003C3D2F" w:rsidRPr="00671009" w:rsidRDefault="003C3D2F" w:rsidP="00CE53EC">
      <w:pPr>
        <w:pStyle w:val="af9"/>
        <w:widowControl w:val="0"/>
        <w:numPr>
          <w:ilvl w:val="0"/>
          <w:numId w:val="12"/>
        </w:numPr>
        <w:tabs>
          <w:tab w:val="left" w:pos="1134"/>
        </w:tabs>
        <w:kinsoku w:val="0"/>
        <w:overflowPunct w:val="0"/>
        <w:autoSpaceDE w:val="0"/>
        <w:autoSpaceDN w:val="0"/>
        <w:adjustRightInd w:val="0"/>
        <w:spacing w:after="0" w:line="276" w:lineRule="auto"/>
        <w:ind w:left="0" w:firstLine="709"/>
        <w:jc w:val="both"/>
      </w:pPr>
      <w:r w:rsidRPr="00671009">
        <w:t>продолжительностиперерывовводоотведения.</w:t>
      </w:r>
    </w:p>
    <w:p w:rsidR="003C3D2F" w:rsidRPr="00671009" w:rsidRDefault="003C3D2F" w:rsidP="003C3D2F">
      <w:pPr>
        <w:pStyle w:val="af9"/>
        <w:kinsoku w:val="0"/>
        <w:overflowPunct w:val="0"/>
        <w:spacing w:after="0" w:line="276" w:lineRule="auto"/>
        <w:ind w:right="112" w:firstLine="709"/>
        <w:jc w:val="both"/>
      </w:pPr>
      <w:r w:rsidRPr="00671009">
        <w:t>Целевойпоказательаварийностицентрализованныхсистемводоотведенияопределяетсякакотношение</w:t>
      </w:r>
      <w:r w:rsidRPr="00671009">
        <w:rPr>
          <w:spacing w:val="-1"/>
        </w:rPr>
        <w:t>количества</w:t>
      </w:r>
      <w:r w:rsidRPr="00671009">
        <w:t>аварийнацентрализованныхсистемахводоотведениякпротяженностисетейиопределяетсявединицахна1</w:t>
      </w:r>
      <w:r w:rsidRPr="00671009">
        <w:rPr>
          <w:spacing w:val="1"/>
        </w:rPr>
        <w:t>километр</w:t>
      </w:r>
      <w:r w:rsidRPr="00671009">
        <w:t>сети.</w:t>
      </w:r>
    </w:p>
    <w:p w:rsidR="003C3D2F" w:rsidRPr="00671009" w:rsidRDefault="003C3D2F" w:rsidP="003C3D2F">
      <w:pPr>
        <w:pStyle w:val="af9"/>
        <w:kinsoku w:val="0"/>
        <w:overflowPunct w:val="0"/>
        <w:spacing w:before="126" w:after="0" w:line="276" w:lineRule="auto"/>
        <w:ind w:right="107" w:firstLine="709"/>
        <w:jc w:val="both"/>
      </w:pPr>
      <w:r w:rsidRPr="00671009">
        <w:t>Целевойпоказательпродолжительностиперерывовводоотведенияопределяетсяисходяизобъемаотведения</w:t>
      </w:r>
      <w:r w:rsidRPr="00671009">
        <w:rPr>
          <w:spacing w:val="-1"/>
        </w:rPr>
        <w:t>сточных</w:t>
      </w:r>
      <w:r w:rsidRPr="00671009">
        <w:t>водв</w:t>
      </w:r>
      <w:r w:rsidRPr="00671009">
        <w:rPr>
          <w:spacing w:val="-1"/>
        </w:rPr>
        <w:t>кубических</w:t>
      </w:r>
      <w:r w:rsidRPr="00671009">
        <w:t>метрах,недопоставленного</w:t>
      </w:r>
      <w:r w:rsidRPr="00671009">
        <w:rPr>
          <w:spacing w:val="1"/>
        </w:rPr>
        <w:t>за</w:t>
      </w:r>
      <w:r w:rsidRPr="00671009">
        <w:t>времяперерываводоотведения,втом</w:t>
      </w:r>
      <w:r w:rsidRPr="00671009">
        <w:rPr>
          <w:spacing w:val="-1"/>
        </w:rPr>
        <w:t>числе</w:t>
      </w:r>
      <w:r w:rsidRPr="00671009">
        <w:t>рассчитанныйотдельнодляперерывовводоотведенияспредварительнымуведомлениемабонентов(неменее</w:t>
      </w:r>
      <w:r w:rsidRPr="00671009">
        <w:rPr>
          <w:spacing w:val="-1"/>
        </w:rPr>
        <w:t>чем</w:t>
      </w:r>
      <w:r w:rsidRPr="00671009">
        <w:t>за</w:t>
      </w:r>
      <w:r w:rsidRPr="00671009">
        <w:rPr>
          <w:spacing w:val="1"/>
        </w:rPr>
        <w:t>24</w:t>
      </w:r>
      <w:r w:rsidRPr="00671009">
        <w:t>часа)ибез</w:t>
      </w:r>
      <w:r w:rsidRPr="00671009">
        <w:rPr>
          <w:spacing w:val="-1"/>
        </w:rPr>
        <w:t>такогоуведомления.</w:t>
      </w:r>
    </w:p>
    <w:p w:rsidR="003C3D2F" w:rsidRPr="00671009" w:rsidRDefault="003C3D2F" w:rsidP="003C3D2F">
      <w:pPr>
        <w:pStyle w:val="af9"/>
        <w:kinsoku w:val="0"/>
        <w:overflowPunct w:val="0"/>
        <w:spacing w:after="0" w:line="276" w:lineRule="auto"/>
        <w:ind w:right="108" w:firstLine="709"/>
        <w:jc w:val="both"/>
      </w:pPr>
      <w:r w:rsidRPr="00671009">
        <w:t>Согласноп.8СП32.13330.2018«Канализация.</w:t>
      </w:r>
      <w:r w:rsidRPr="00671009">
        <w:rPr>
          <w:spacing w:val="-1"/>
        </w:rPr>
        <w:t>Наружные</w:t>
      </w:r>
      <w:r w:rsidRPr="00671009">
        <w:t>сетиисооружения»</w:t>
      </w:r>
      <w:r w:rsidRPr="00671009">
        <w:rPr>
          <w:spacing w:val="-1"/>
        </w:rPr>
        <w:t>объекты</w:t>
      </w:r>
      <w:r w:rsidRPr="00671009">
        <w:t>централизованныхсистемыводоотведенияпонадежностидействияподразделяютсянатрикатегории:</w:t>
      </w:r>
    </w:p>
    <w:p w:rsidR="003C3D2F" w:rsidRPr="00671009" w:rsidRDefault="003C3D2F" w:rsidP="003C3D2F">
      <w:pPr>
        <w:pStyle w:val="af9"/>
        <w:kinsoku w:val="0"/>
        <w:overflowPunct w:val="0"/>
        <w:spacing w:before="47" w:after="0" w:line="276" w:lineRule="auto"/>
        <w:ind w:firstLine="709"/>
        <w:jc w:val="both"/>
      </w:pPr>
      <w:r w:rsidRPr="00671009">
        <w:rPr>
          <w:i/>
        </w:rPr>
        <w:t>Первая категория</w:t>
      </w:r>
      <w:r w:rsidRPr="00671009">
        <w:t>. Не допускается перерыва или снижения транспорта сточных вод.</w:t>
      </w:r>
    </w:p>
    <w:p w:rsidR="003C3D2F" w:rsidRPr="00671009" w:rsidRDefault="003C3D2F" w:rsidP="003C3D2F">
      <w:pPr>
        <w:pStyle w:val="af9"/>
        <w:kinsoku w:val="0"/>
        <w:overflowPunct w:val="0"/>
        <w:spacing w:after="0" w:line="276" w:lineRule="auto"/>
        <w:ind w:right="107" w:firstLine="709"/>
        <w:jc w:val="both"/>
      </w:pPr>
      <w:r w:rsidRPr="00671009">
        <w:rPr>
          <w:i/>
        </w:rPr>
        <w:lastRenderedPageBreak/>
        <w:t>Вторая категория</w:t>
      </w:r>
      <w:r w:rsidRPr="00671009">
        <w:t>. Допускается перерыв в транспорте сточных вод не более 6 ч либо снижение его в пределах, определяемых надежностью системы водоснабжения населенного пункта или промпредприятия.</w:t>
      </w:r>
    </w:p>
    <w:p w:rsidR="003C3D2F" w:rsidRPr="00671009" w:rsidRDefault="003C3D2F" w:rsidP="003C3D2F">
      <w:pPr>
        <w:pStyle w:val="af9"/>
        <w:kinsoku w:val="0"/>
        <w:overflowPunct w:val="0"/>
        <w:spacing w:after="0" w:line="276" w:lineRule="auto"/>
        <w:ind w:right="106" w:firstLine="709"/>
        <w:jc w:val="both"/>
      </w:pPr>
      <w:r w:rsidRPr="00671009">
        <w:rPr>
          <w:i/>
        </w:rPr>
        <w:t>Третья категория</w:t>
      </w:r>
      <w:r w:rsidRPr="00671009">
        <w:t>. Допускающие перерыв подачи сточных вод не более суток (с прекращением водоснабжениянаселенныхпунктовпричисленностижителейдо5000).</w:t>
      </w:r>
    </w:p>
    <w:p w:rsidR="00BA3929" w:rsidRPr="00671009" w:rsidRDefault="00BA3929" w:rsidP="003C3D2F">
      <w:pPr>
        <w:pStyle w:val="3TimesNewRoman14"/>
        <w:numPr>
          <w:ilvl w:val="0"/>
          <w:numId w:val="0"/>
        </w:numPr>
        <w:spacing w:before="0" w:after="0"/>
        <w:ind w:left="1224" w:hanging="504"/>
      </w:pPr>
    </w:p>
    <w:p w:rsidR="003C3D2F" w:rsidRPr="00671009" w:rsidRDefault="0057702F" w:rsidP="003C3D2F">
      <w:pPr>
        <w:pStyle w:val="3TimesNewRoman14"/>
        <w:numPr>
          <w:ilvl w:val="0"/>
          <w:numId w:val="0"/>
        </w:numPr>
        <w:spacing w:before="0" w:after="0"/>
        <w:ind w:left="1224" w:hanging="504"/>
        <w:rPr>
          <w:b w:val="0"/>
          <w:bCs w:val="0"/>
          <w:szCs w:val="24"/>
        </w:rPr>
      </w:pPr>
      <w:bookmarkStart w:id="281" w:name="_Toc201654614"/>
      <w:r w:rsidRPr="00671009">
        <w:t xml:space="preserve">2.7.2. </w:t>
      </w:r>
      <w:r w:rsidR="00E57D76" w:rsidRPr="00671009">
        <w:t>Показатели очистки сточных вод</w:t>
      </w:r>
      <w:bookmarkEnd w:id="280"/>
      <w:bookmarkEnd w:id="281"/>
    </w:p>
    <w:p w:rsidR="003C3D2F" w:rsidRPr="00671009" w:rsidRDefault="003C3D2F" w:rsidP="003C3D2F">
      <w:pPr>
        <w:pStyle w:val="e"/>
        <w:spacing w:before="0" w:line="240" w:lineRule="auto"/>
        <w:jc w:val="both"/>
        <w:rPr>
          <w:rFonts w:eastAsia="Times New Roman"/>
        </w:rPr>
      </w:pPr>
    </w:p>
    <w:p w:rsidR="003C3D2F" w:rsidRPr="00671009" w:rsidRDefault="003C3D2F" w:rsidP="003C3D2F">
      <w:pPr>
        <w:pStyle w:val="e"/>
        <w:spacing w:before="0" w:line="240" w:lineRule="auto"/>
        <w:jc w:val="both"/>
        <w:rPr>
          <w:rFonts w:eastAsia="Times New Roman"/>
        </w:rPr>
      </w:pPr>
      <w:r w:rsidRPr="00671009">
        <w:rPr>
          <w:rFonts w:eastAsia="Times New Roman"/>
        </w:rPr>
        <w:t>Сводная показателей очистки сточных вод по результатам лабораторных исследований представлена в пункте 2.1.2.</w:t>
      </w:r>
    </w:p>
    <w:p w:rsidR="003C3D2F" w:rsidRPr="00671009" w:rsidRDefault="003C3D2F" w:rsidP="003C3D2F">
      <w:pPr>
        <w:pStyle w:val="3TimesNewRoman14"/>
        <w:numPr>
          <w:ilvl w:val="0"/>
          <w:numId w:val="0"/>
        </w:numPr>
        <w:spacing w:before="0" w:after="0"/>
        <w:ind w:left="1224" w:hanging="504"/>
      </w:pPr>
    </w:p>
    <w:p w:rsidR="00D40744" w:rsidRPr="00671009" w:rsidRDefault="0057702F" w:rsidP="003C3D2F">
      <w:pPr>
        <w:pStyle w:val="3TimesNewRoman14"/>
        <w:numPr>
          <w:ilvl w:val="0"/>
          <w:numId w:val="0"/>
        </w:numPr>
        <w:spacing w:before="0"/>
        <w:ind w:left="1224" w:hanging="504"/>
      </w:pPr>
      <w:bookmarkStart w:id="282" w:name="_Toc521244334"/>
      <w:bookmarkStart w:id="283" w:name="_Toc88831245"/>
      <w:bookmarkStart w:id="284" w:name="_Toc201654615"/>
      <w:r w:rsidRPr="00671009">
        <w:t xml:space="preserve">2.7.3. </w:t>
      </w:r>
      <w:r w:rsidR="00DC6C5A" w:rsidRPr="00671009">
        <w:t>П</w:t>
      </w:r>
      <w:r w:rsidR="00D754FB" w:rsidRPr="00671009">
        <w:t>оказатели эффективности использования ресурсов при транспортировке сточных вод</w:t>
      </w:r>
      <w:bookmarkEnd w:id="282"/>
      <w:bookmarkEnd w:id="283"/>
      <w:bookmarkEnd w:id="284"/>
    </w:p>
    <w:p w:rsidR="003C3D2F" w:rsidRPr="00671009" w:rsidRDefault="003C3D2F" w:rsidP="003C3D2F">
      <w:pPr>
        <w:spacing w:line="276" w:lineRule="auto"/>
        <w:ind w:firstLine="709"/>
        <w:textAlignment w:val="baseline"/>
        <w:rPr>
          <w:rFonts w:ascii="Times New Roman" w:eastAsia="Calibri" w:hAnsi="Times New Roman"/>
          <w:sz w:val="24"/>
        </w:rPr>
      </w:pPr>
      <w:r w:rsidRPr="00671009">
        <w:rPr>
          <w:rFonts w:ascii="Times New Roman" w:eastAsia="Calibri" w:hAnsi="Times New Roman"/>
          <w:sz w:val="24"/>
        </w:rPr>
        <w:t>Согласно п.8 Приложения 1 к приказу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показателями энергетической эффективности для систем водоотведения являются:</w:t>
      </w:r>
    </w:p>
    <w:p w:rsidR="003C3D2F" w:rsidRPr="00671009" w:rsidRDefault="003C3D2F" w:rsidP="003C3D2F">
      <w:pPr>
        <w:pStyle w:val="formattext"/>
        <w:shd w:val="clear" w:color="auto" w:fill="FFFFFF"/>
        <w:spacing w:before="0" w:beforeAutospacing="0" w:after="0" w:afterAutospacing="0" w:line="276" w:lineRule="auto"/>
        <w:ind w:firstLine="480"/>
        <w:jc w:val="both"/>
        <w:textAlignment w:val="baseline"/>
        <w:rPr>
          <w:rFonts w:eastAsia="Calibri"/>
        </w:rPr>
      </w:pPr>
      <w:r w:rsidRPr="00671009">
        <w:rPr>
          <w:rFonts w:eastAsia="Calibri"/>
        </w:rPr>
        <w:t xml:space="preserve">- удельный расход электрической энергии, потребляемой в технологическом процессе очистки сточных вод, на единицу объема очищаемых сточных вод (кВт*год/куб.м); </w:t>
      </w:r>
    </w:p>
    <w:p w:rsidR="003C3D2F" w:rsidRPr="00671009" w:rsidRDefault="003C3D2F" w:rsidP="003C3D2F">
      <w:pPr>
        <w:pStyle w:val="formattext"/>
        <w:shd w:val="clear" w:color="auto" w:fill="FFFFFF"/>
        <w:spacing w:before="0" w:beforeAutospacing="0" w:after="0" w:afterAutospacing="0" w:line="276" w:lineRule="auto"/>
        <w:ind w:firstLine="480"/>
        <w:jc w:val="both"/>
        <w:textAlignment w:val="baseline"/>
        <w:rPr>
          <w:rFonts w:eastAsia="Calibri"/>
        </w:rPr>
      </w:pPr>
      <w:r w:rsidRPr="00671009">
        <w:rPr>
          <w:rFonts w:eastAsia="Calibri"/>
        </w:rPr>
        <w:t>-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(кВт*год/куб.м).</w:t>
      </w:r>
    </w:p>
    <w:p w:rsidR="004546A8" w:rsidRPr="00671009" w:rsidRDefault="004546A8" w:rsidP="00BA5C52">
      <w:pPr>
        <w:pStyle w:val="e"/>
        <w:spacing w:line="276" w:lineRule="auto"/>
        <w:ind w:firstLine="0"/>
        <w:jc w:val="both"/>
        <w:rPr>
          <w:shd w:val="clear" w:color="auto" w:fill="FFFFFF"/>
        </w:rPr>
      </w:pPr>
    </w:p>
    <w:p w:rsidR="00EE06CF" w:rsidRPr="00671009" w:rsidRDefault="0057702F" w:rsidP="003C3D2F">
      <w:pPr>
        <w:pStyle w:val="3TimesNewRoman14"/>
        <w:numPr>
          <w:ilvl w:val="0"/>
          <w:numId w:val="0"/>
        </w:numPr>
        <w:ind w:left="1224" w:hanging="504"/>
      </w:pPr>
      <w:bookmarkStart w:id="285" w:name="_Toc88831246"/>
      <w:bookmarkStart w:id="286" w:name="_Toc201654616"/>
      <w:r w:rsidRPr="00671009">
        <w:t xml:space="preserve">2.7.4. </w:t>
      </w:r>
      <w:r w:rsidR="00EE06CF" w:rsidRPr="00671009">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285"/>
      <w:bookmarkEnd w:id="286"/>
    </w:p>
    <w:p w:rsidR="00DC6C5A" w:rsidRPr="00671009" w:rsidRDefault="000833F0" w:rsidP="00EE06CF">
      <w:pPr>
        <w:pStyle w:val="e"/>
        <w:spacing w:line="276" w:lineRule="auto"/>
        <w:jc w:val="both"/>
      </w:pPr>
      <w:r w:rsidRPr="00671009">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r w:rsidR="003C3D2F" w:rsidRPr="00671009">
        <w:t>не предусмотрены.</w:t>
      </w:r>
    </w:p>
    <w:p w:rsidR="0057702F" w:rsidRPr="00671009" w:rsidRDefault="0057702F">
      <w:pPr>
        <w:jc w:val="left"/>
        <w:rPr>
          <w:rFonts w:ascii="Times New Roman" w:eastAsia="Calibri" w:hAnsi="Times New Roman"/>
          <w:sz w:val="24"/>
          <w:shd w:val="clear" w:color="auto" w:fill="FFFFFF"/>
        </w:rPr>
      </w:pPr>
    </w:p>
    <w:p w:rsidR="00B9556C" w:rsidRPr="00671009" w:rsidRDefault="00B9556C">
      <w:pPr>
        <w:sectPr w:rsidR="00B9556C" w:rsidRPr="00671009" w:rsidSect="003C3D2F">
          <w:pgSz w:w="11906" w:h="16838"/>
          <w:pgMar w:top="743" w:right="851" w:bottom="856" w:left="1418" w:header="709" w:footer="709" w:gutter="0"/>
          <w:cols w:space="708"/>
          <w:titlePg/>
          <w:docGrid w:linePitch="360"/>
        </w:sectPr>
      </w:pPr>
    </w:p>
    <w:p w:rsidR="00D86952" w:rsidRPr="00671009" w:rsidRDefault="0057702F" w:rsidP="00D16AB7">
      <w:pPr>
        <w:pStyle w:val="3TimesNewRoman14"/>
        <w:numPr>
          <w:ilvl w:val="0"/>
          <w:numId w:val="0"/>
        </w:numPr>
        <w:ind w:left="1224" w:hanging="504"/>
      </w:pPr>
      <w:bookmarkStart w:id="287" w:name="_Toc88831247"/>
      <w:bookmarkStart w:id="288" w:name="_Toc201654617"/>
      <w:bookmarkStart w:id="289" w:name="_Toc360621785"/>
      <w:bookmarkStart w:id="290" w:name="_Toc362437921"/>
      <w:bookmarkStart w:id="291" w:name="_Toc363218674"/>
      <w:r w:rsidRPr="00671009">
        <w:lastRenderedPageBreak/>
        <w:t xml:space="preserve">2.8. </w:t>
      </w:r>
      <w:bookmarkEnd w:id="287"/>
      <w:r w:rsidR="003C3D2F" w:rsidRPr="00671009">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288"/>
    </w:p>
    <w:p w:rsidR="003C3D2F" w:rsidRPr="00671009" w:rsidRDefault="003C3D2F" w:rsidP="003C3D2F">
      <w:pPr>
        <w:pStyle w:val="e"/>
        <w:spacing w:line="276" w:lineRule="auto"/>
        <w:jc w:val="both"/>
      </w:pPr>
      <w:r w:rsidRPr="00671009">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3C3D2F" w:rsidRPr="00671009" w:rsidRDefault="003C3D2F" w:rsidP="003C3D2F">
      <w:pPr>
        <w:pStyle w:val="e"/>
        <w:spacing w:line="276" w:lineRule="auto"/>
        <w:jc w:val="both"/>
      </w:pPr>
      <w:r w:rsidRPr="00671009">
        <w:t>Принятие на учет бесхозяйных водоотводящих сетей (водоотводящих сетей, не имеющих эксплуатирующей организации) осуществляется на основании постановления Правительства РФ от 17.09.2003г. № 580.</w:t>
      </w:r>
    </w:p>
    <w:p w:rsidR="003C3D2F" w:rsidRPr="00671009" w:rsidRDefault="003C3D2F" w:rsidP="003C3D2F">
      <w:pPr>
        <w:pStyle w:val="e"/>
        <w:spacing w:line="276" w:lineRule="auto"/>
        <w:jc w:val="both"/>
      </w:pPr>
      <w:r w:rsidRPr="00671009">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3C3D2F" w:rsidRPr="00671009" w:rsidRDefault="003C3D2F" w:rsidP="003C3D2F">
      <w:pPr>
        <w:spacing w:line="276" w:lineRule="auto"/>
        <w:ind w:firstLine="709"/>
        <w:rPr>
          <w:rFonts w:ascii="Times New Roman" w:hAnsi="Times New Roman"/>
          <w:sz w:val="24"/>
        </w:rPr>
      </w:pPr>
      <w:r w:rsidRPr="00671009">
        <w:rPr>
          <w:rFonts w:ascii="Times New Roman" w:hAnsi="Times New Roman"/>
          <w:sz w:val="24"/>
        </w:rPr>
        <w:t>На территории муниципального образования СП «Деревня Шумятино» бесхозяйные объекты централизованной системы водоотведения отсутствуют.</w:t>
      </w:r>
    </w:p>
    <w:bookmarkEnd w:id="289"/>
    <w:bookmarkEnd w:id="290"/>
    <w:bookmarkEnd w:id="291"/>
    <w:p w:rsidR="00224039" w:rsidRPr="00671009" w:rsidRDefault="00224039">
      <w:pPr>
        <w:jc w:val="left"/>
        <w:rPr>
          <w:rFonts w:ascii="Times New Roman" w:hAnsi="Times New Roman"/>
          <w:sz w:val="24"/>
        </w:rPr>
      </w:pPr>
      <w:r w:rsidRPr="00671009">
        <w:rPr>
          <w:rFonts w:ascii="Times New Roman" w:hAnsi="Times New Roman"/>
          <w:sz w:val="24"/>
        </w:rPr>
        <w:br w:type="page"/>
      </w:r>
    </w:p>
    <w:p w:rsidR="003C3D2F" w:rsidRPr="00671009" w:rsidRDefault="00224039" w:rsidP="003C3D2F">
      <w:pPr>
        <w:pStyle w:val="3TimesNewRoman14"/>
        <w:numPr>
          <w:ilvl w:val="0"/>
          <w:numId w:val="0"/>
        </w:numPr>
        <w:ind w:left="1224" w:hanging="504"/>
      </w:pPr>
      <w:bookmarkStart w:id="292" w:name="_Toc156797128"/>
      <w:bookmarkStart w:id="293" w:name="_Toc157496056"/>
      <w:bookmarkStart w:id="294" w:name="_Toc380393376"/>
      <w:bookmarkStart w:id="295" w:name="_Toc88831248"/>
      <w:bookmarkStart w:id="296" w:name="_Toc201654618"/>
      <w:r w:rsidRPr="00671009">
        <w:lastRenderedPageBreak/>
        <w:t>НОРМАТИВНО-ТЕХНИЧЕСКАЯ (ССЫЛОЧНАЯ) ЛИТЕРАТУРА</w:t>
      </w:r>
      <w:bookmarkEnd w:id="292"/>
      <w:bookmarkEnd w:id="293"/>
      <w:bookmarkEnd w:id="294"/>
      <w:bookmarkEnd w:id="295"/>
      <w:bookmarkEnd w:id="296"/>
    </w:p>
    <w:p w:rsidR="003C3D2F" w:rsidRPr="00671009" w:rsidRDefault="003C3D2F" w:rsidP="00CE53EC">
      <w:pPr>
        <w:pStyle w:val="123"/>
        <w:numPr>
          <w:ilvl w:val="0"/>
          <w:numId w:val="13"/>
        </w:numPr>
        <w:suppressAutoHyphens/>
        <w:snapToGrid w:val="0"/>
        <w:spacing w:before="0" w:line="276" w:lineRule="auto"/>
        <w:ind w:left="0" w:firstLine="567"/>
      </w:pPr>
      <w:bookmarkStart w:id="297" w:name="_Hlk118704125"/>
      <w:r w:rsidRPr="00671009">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3C3D2F" w:rsidRPr="00671009" w:rsidRDefault="003C3D2F" w:rsidP="00CE53EC">
      <w:pPr>
        <w:pStyle w:val="123"/>
        <w:numPr>
          <w:ilvl w:val="0"/>
          <w:numId w:val="13"/>
        </w:numPr>
        <w:suppressAutoHyphens/>
        <w:snapToGrid w:val="0"/>
        <w:spacing w:before="0"/>
        <w:ind w:left="0" w:firstLine="567"/>
      </w:pPr>
      <w:r w:rsidRPr="00671009">
        <w:t>Федеральный закон Российской Федерации от 17.12.2011 № 416-ФЗ «О водоснабжении и водоотведении».</w:t>
      </w:r>
    </w:p>
    <w:p w:rsidR="003C3D2F" w:rsidRPr="00671009" w:rsidRDefault="003C3D2F" w:rsidP="00CE53EC">
      <w:pPr>
        <w:pStyle w:val="123"/>
        <w:numPr>
          <w:ilvl w:val="0"/>
          <w:numId w:val="13"/>
        </w:numPr>
        <w:suppressAutoHyphens/>
        <w:snapToGrid w:val="0"/>
        <w:spacing w:before="0" w:line="276" w:lineRule="auto"/>
        <w:ind w:left="0" w:firstLine="567"/>
      </w:pPr>
      <w:r w:rsidRPr="00671009">
        <w:t>Федеральный закон от 27.07.2010 года № 190-ФЗ «О теплоснабжении».</w:t>
      </w:r>
    </w:p>
    <w:p w:rsidR="003C3D2F" w:rsidRPr="00671009" w:rsidRDefault="003C3D2F" w:rsidP="00CE53EC">
      <w:pPr>
        <w:pStyle w:val="123"/>
        <w:numPr>
          <w:ilvl w:val="0"/>
          <w:numId w:val="13"/>
        </w:numPr>
        <w:suppressAutoHyphens/>
        <w:snapToGrid w:val="0"/>
        <w:spacing w:before="0" w:line="276" w:lineRule="auto"/>
        <w:ind w:left="0" w:firstLine="567"/>
      </w:pPr>
      <w:r w:rsidRPr="00671009">
        <w:t>Постановление правительства Российской Федерации от 05.09.2013 №782 «О схемах водоснабжения и водоотведения».</w:t>
      </w:r>
    </w:p>
    <w:p w:rsidR="003C3D2F" w:rsidRPr="00671009" w:rsidRDefault="003C3D2F" w:rsidP="00CE53EC">
      <w:pPr>
        <w:pStyle w:val="af"/>
        <w:numPr>
          <w:ilvl w:val="0"/>
          <w:numId w:val="13"/>
        </w:numPr>
        <w:suppressAutoHyphens/>
        <w:spacing w:after="0"/>
        <w:ind w:left="0" w:firstLine="567"/>
        <w:jc w:val="both"/>
      </w:pPr>
      <w:r w:rsidRPr="00671009">
        <w:t>Приказ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3C3D2F" w:rsidRPr="00671009" w:rsidRDefault="003C3D2F" w:rsidP="00CE53EC">
      <w:pPr>
        <w:pStyle w:val="af"/>
        <w:numPr>
          <w:ilvl w:val="0"/>
          <w:numId w:val="13"/>
        </w:numPr>
        <w:suppressAutoHyphens/>
        <w:spacing w:after="0"/>
        <w:ind w:left="0" w:firstLine="567"/>
      </w:pPr>
      <w:bookmarkStart w:id="298" w:name="_Hlk118703993"/>
      <w:r w:rsidRPr="00671009">
        <w:t>СП 31.13330.2021 "СНиП 2.04.02-84* Водоснабжение. Наружные сети и сооружения".</w:t>
      </w:r>
    </w:p>
    <w:bookmarkEnd w:id="298"/>
    <w:p w:rsidR="003C3D2F" w:rsidRPr="00671009" w:rsidRDefault="003C3D2F" w:rsidP="00CE53EC">
      <w:pPr>
        <w:pStyle w:val="123"/>
        <w:numPr>
          <w:ilvl w:val="0"/>
          <w:numId w:val="13"/>
        </w:numPr>
        <w:suppressAutoHyphens/>
        <w:snapToGrid w:val="0"/>
        <w:spacing w:before="0" w:line="276" w:lineRule="auto"/>
        <w:ind w:left="0" w:firstLine="567"/>
      </w:pPr>
      <w:r w:rsidRPr="00671009">
        <w:t>СП 32.13330.2018 Канализация. Наружные сети и сооружения. СНиП 2.04.03-85 (с Изменением N 1).</w:t>
      </w:r>
    </w:p>
    <w:p w:rsidR="003C3D2F" w:rsidRPr="00671009" w:rsidRDefault="003C3D2F" w:rsidP="00CE53EC">
      <w:pPr>
        <w:pStyle w:val="123"/>
        <w:numPr>
          <w:ilvl w:val="0"/>
          <w:numId w:val="13"/>
        </w:numPr>
        <w:suppressAutoHyphens/>
        <w:snapToGrid w:val="0"/>
        <w:spacing w:before="0" w:line="276" w:lineRule="auto"/>
        <w:ind w:left="0" w:firstLine="567"/>
      </w:pPr>
      <w:r w:rsidRPr="00671009">
        <w:t>СП 131.13330.2020 Строительная климатология СНиП 23-01-99*.</w:t>
      </w:r>
    </w:p>
    <w:p w:rsidR="003C3D2F" w:rsidRPr="00671009" w:rsidRDefault="003C3D2F" w:rsidP="00CE53EC">
      <w:pPr>
        <w:pStyle w:val="123"/>
        <w:numPr>
          <w:ilvl w:val="0"/>
          <w:numId w:val="13"/>
        </w:numPr>
        <w:suppressAutoHyphens/>
        <w:snapToGrid w:val="0"/>
        <w:spacing w:before="0" w:line="276" w:lineRule="auto"/>
        <w:ind w:left="0" w:firstLine="567"/>
      </w:pPr>
      <w:r w:rsidRPr="00671009">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3C3D2F" w:rsidRPr="00671009" w:rsidRDefault="003C3D2F" w:rsidP="00CE53EC">
      <w:pPr>
        <w:pStyle w:val="123"/>
        <w:numPr>
          <w:ilvl w:val="0"/>
          <w:numId w:val="13"/>
        </w:numPr>
        <w:suppressAutoHyphens/>
        <w:snapToGrid w:val="0"/>
        <w:spacing w:before="0" w:line="276" w:lineRule="auto"/>
        <w:ind w:left="0" w:firstLine="567"/>
      </w:pPr>
      <w:r w:rsidRPr="00671009">
        <w:t>СанПиН 1.2.3685-21 «Гигиенические нормативы и требования к обеспечению безопасности и (или) безвредности для человека факторов обитания среды».</w:t>
      </w:r>
      <w:bookmarkEnd w:id="297"/>
    </w:p>
    <w:sectPr w:rsidR="003C3D2F" w:rsidRPr="00671009" w:rsidSect="003C3D2F">
      <w:pgSz w:w="11906" w:h="16838"/>
      <w:pgMar w:top="743" w:right="851" w:bottom="85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F1A" w:rsidRDefault="00685F1A">
      <w:r>
        <w:separator/>
      </w:r>
    </w:p>
  </w:endnote>
  <w:endnote w:type="continuationSeparator" w:id="1">
    <w:p w:rsidR="00685F1A" w:rsidRDefault="00685F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sig w:usb0="00000000" w:usb1="00000000" w:usb2="00000000" w:usb3="00000000" w:csb0="00000000" w:csb1="00000000"/>
  </w:font>
  <w:font w:name="Albany AMT">
    <w:altName w:val="Times New Roman"/>
    <w:charset w:val="00"/>
    <w:family w:val="auto"/>
    <w:pitch w:val="variable"/>
    <w:sig w:usb0="00000000" w:usb1="00000000" w:usb2="00000000" w:usb3="00000000" w:csb0="00000000" w:csb1="00000000"/>
  </w:font>
  <w:font w:name="Lucida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D2F" w:rsidRDefault="000059E0" w:rsidP="00D3623C">
    <w:pPr>
      <w:pStyle w:val="ac"/>
      <w:framePr w:wrap="around" w:vAnchor="text" w:hAnchor="margin" w:xAlign="center" w:y="1"/>
      <w:rPr>
        <w:rStyle w:val="ae"/>
      </w:rPr>
    </w:pPr>
    <w:r>
      <w:rPr>
        <w:rStyle w:val="ae"/>
      </w:rPr>
      <w:fldChar w:fldCharType="begin"/>
    </w:r>
    <w:r w:rsidR="003C3D2F">
      <w:rPr>
        <w:rStyle w:val="ae"/>
      </w:rPr>
      <w:instrText xml:space="preserve">PAGE  </w:instrText>
    </w:r>
    <w:r>
      <w:rPr>
        <w:rStyle w:val="ae"/>
      </w:rPr>
      <w:fldChar w:fldCharType="end"/>
    </w:r>
  </w:p>
  <w:p w:rsidR="003C3D2F" w:rsidRDefault="003C3D2F" w:rsidP="006B1050">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558853"/>
      <w:docPartObj>
        <w:docPartGallery w:val="Page Numbers (Bottom of Page)"/>
        <w:docPartUnique/>
      </w:docPartObj>
    </w:sdtPr>
    <w:sdtContent>
      <w:p w:rsidR="003C3D2F" w:rsidRDefault="000059E0">
        <w:pPr>
          <w:pStyle w:val="ac"/>
          <w:jc w:val="right"/>
        </w:pPr>
        <w:r>
          <w:fldChar w:fldCharType="begin"/>
        </w:r>
        <w:r w:rsidR="003C3D2F">
          <w:instrText>PAGE   \* MERGEFORMAT</w:instrText>
        </w:r>
        <w:r>
          <w:fldChar w:fldCharType="separate"/>
        </w:r>
        <w:r w:rsidR="009D65AC">
          <w:rPr>
            <w:noProof/>
          </w:rPr>
          <w:t>8</w:t>
        </w:r>
        <w:r>
          <w:fldChar w:fldCharType="end"/>
        </w:r>
      </w:p>
    </w:sdtContent>
  </w:sdt>
  <w:p w:rsidR="003C3D2F" w:rsidRDefault="003C3D2F">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593386"/>
      <w:docPartObj>
        <w:docPartGallery w:val="Page Numbers (Bottom of Page)"/>
        <w:docPartUnique/>
      </w:docPartObj>
    </w:sdtPr>
    <w:sdtContent>
      <w:p w:rsidR="003C3D2F" w:rsidRDefault="000059E0">
        <w:pPr>
          <w:pStyle w:val="ac"/>
          <w:jc w:val="right"/>
        </w:pPr>
        <w:r>
          <w:fldChar w:fldCharType="begin"/>
        </w:r>
        <w:r w:rsidR="003C3D2F">
          <w:instrText>PAGE   \* MERGEFORMAT</w:instrText>
        </w:r>
        <w:r>
          <w:fldChar w:fldCharType="separate"/>
        </w:r>
        <w:r w:rsidR="009D65AC">
          <w:rPr>
            <w:noProof/>
          </w:rPr>
          <w:t>9</w:t>
        </w:r>
        <w:r>
          <w:fldChar w:fldCharType="end"/>
        </w:r>
      </w:p>
    </w:sdtContent>
  </w:sdt>
  <w:p w:rsidR="003C3D2F" w:rsidRDefault="003C3D2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F1A" w:rsidRDefault="00685F1A">
      <w:r>
        <w:separator/>
      </w:r>
    </w:p>
  </w:footnote>
  <w:footnote w:type="continuationSeparator" w:id="1">
    <w:p w:rsidR="00685F1A" w:rsidRDefault="00685F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98928374"/>
    <w:name w:val="WW8Num41"/>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943" w:hanging="540"/>
      </w:pPr>
      <w:rPr>
        <w:rFonts w:hint="default"/>
      </w:rPr>
    </w:lvl>
    <w:lvl w:ilvl="2">
      <w:start w:val="1"/>
      <w:numFmt w:val="decimal"/>
      <w:lvlText w:val="%1.%2.%3."/>
      <w:lvlJc w:val="left"/>
      <w:pPr>
        <w:tabs>
          <w:tab w:val="num" w:pos="0"/>
        </w:tabs>
        <w:ind w:left="1166" w:hanging="720"/>
      </w:pPr>
      <w:rPr>
        <w:rFonts w:hint="default"/>
      </w:rPr>
    </w:lvl>
    <w:lvl w:ilvl="3">
      <w:start w:val="1"/>
      <w:numFmt w:val="decimal"/>
      <w:lvlText w:val="%1.%2.%3.%4."/>
      <w:lvlJc w:val="left"/>
      <w:pPr>
        <w:tabs>
          <w:tab w:val="num" w:pos="0"/>
        </w:tabs>
        <w:ind w:left="1209" w:hanging="720"/>
      </w:pPr>
      <w:rPr>
        <w:rFonts w:hint="default"/>
      </w:rPr>
    </w:lvl>
    <w:lvl w:ilvl="4">
      <w:start w:val="1"/>
      <w:numFmt w:val="decimal"/>
      <w:lvlText w:val="%1.%2.%3.%4.%5."/>
      <w:lvlJc w:val="left"/>
      <w:pPr>
        <w:tabs>
          <w:tab w:val="num" w:pos="0"/>
        </w:tabs>
        <w:ind w:left="1612" w:hanging="1080"/>
      </w:pPr>
      <w:rPr>
        <w:rFonts w:hint="default"/>
      </w:rPr>
    </w:lvl>
    <w:lvl w:ilvl="5">
      <w:start w:val="1"/>
      <w:numFmt w:val="decimal"/>
      <w:lvlText w:val="%1.%2.%3.%4.%5.%6."/>
      <w:lvlJc w:val="left"/>
      <w:pPr>
        <w:tabs>
          <w:tab w:val="num" w:pos="0"/>
        </w:tabs>
        <w:ind w:left="1655" w:hanging="1080"/>
      </w:pPr>
      <w:rPr>
        <w:rFonts w:hint="default"/>
      </w:rPr>
    </w:lvl>
    <w:lvl w:ilvl="6">
      <w:start w:val="1"/>
      <w:numFmt w:val="decimal"/>
      <w:lvlText w:val="%1.%2.%3.%4.%5.%6.%7."/>
      <w:lvlJc w:val="left"/>
      <w:pPr>
        <w:tabs>
          <w:tab w:val="num" w:pos="0"/>
        </w:tabs>
        <w:ind w:left="2058" w:hanging="1440"/>
      </w:pPr>
      <w:rPr>
        <w:rFonts w:hint="default"/>
      </w:rPr>
    </w:lvl>
    <w:lvl w:ilvl="7">
      <w:start w:val="1"/>
      <w:numFmt w:val="decimal"/>
      <w:lvlText w:val="%1.%2.%3.%4.%5.%6.%7.%8."/>
      <w:lvlJc w:val="left"/>
      <w:pPr>
        <w:tabs>
          <w:tab w:val="num" w:pos="0"/>
        </w:tabs>
        <w:ind w:left="2101" w:hanging="1440"/>
      </w:pPr>
      <w:rPr>
        <w:rFonts w:hint="default"/>
      </w:rPr>
    </w:lvl>
    <w:lvl w:ilvl="8">
      <w:start w:val="1"/>
      <w:numFmt w:val="decimal"/>
      <w:lvlText w:val="%1.%2.%3.%4.%5.%6.%7.%8.%9."/>
      <w:lvlJc w:val="left"/>
      <w:pPr>
        <w:tabs>
          <w:tab w:val="num" w:pos="0"/>
        </w:tabs>
        <w:ind w:left="2504" w:hanging="1800"/>
      </w:pPr>
      <w:rPr>
        <w:rFonts w:hint="default"/>
      </w:rPr>
    </w:lvl>
  </w:abstractNum>
  <w:abstractNum w:abstractNumId="1">
    <w:nsid w:val="00000429"/>
    <w:multiLevelType w:val="multilevel"/>
    <w:tmpl w:val="000008AC"/>
    <w:lvl w:ilvl="0">
      <w:numFmt w:val="bullet"/>
      <w:lvlText w:val="-"/>
      <w:lvlJc w:val="left"/>
      <w:pPr>
        <w:ind w:left="253" w:hanging="152"/>
      </w:pPr>
      <w:rPr>
        <w:rFonts w:ascii="Times New Roman" w:hAnsi="Times New Roman" w:cs="Times New Roman"/>
        <w:b w:val="0"/>
        <w:bCs w:val="0"/>
        <w:w w:val="99"/>
        <w:sz w:val="26"/>
        <w:szCs w:val="26"/>
      </w:rPr>
    </w:lvl>
    <w:lvl w:ilvl="1">
      <w:numFmt w:val="bullet"/>
      <w:lvlText w:val="•"/>
      <w:lvlJc w:val="left"/>
      <w:pPr>
        <w:ind w:left="1127" w:hanging="152"/>
      </w:pPr>
    </w:lvl>
    <w:lvl w:ilvl="2">
      <w:numFmt w:val="bullet"/>
      <w:lvlText w:val="•"/>
      <w:lvlJc w:val="left"/>
      <w:pPr>
        <w:ind w:left="2001" w:hanging="152"/>
      </w:pPr>
    </w:lvl>
    <w:lvl w:ilvl="3">
      <w:numFmt w:val="bullet"/>
      <w:lvlText w:val="•"/>
      <w:lvlJc w:val="left"/>
      <w:pPr>
        <w:ind w:left="2875" w:hanging="152"/>
      </w:pPr>
    </w:lvl>
    <w:lvl w:ilvl="4">
      <w:numFmt w:val="bullet"/>
      <w:lvlText w:val="•"/>
      <w:lvlJc w:val="left"/>
      <w:pPr>
        <w:ind w:left="3749" w:hanging="152"/>
      </w:pPr>
    </w:lvl>
    <w:lvl w:ilvl="5">
      <w:numFmt w:val="bullet"/>
      <w:lvlText w:val="•"/>
      <w:lvlJc w:val="left"/>
      <w:pPr>
        <w:ind w:left="4623" w:hanging="152"/>
      </w:pPr>
    </w:lvl>
    <w:lvl w:ilvl="6">
      <w:numFmt w:val="bullet"/>
      <w:lvlText w:val="•"/>
      <w:lvlJc w:val="left"/>
      <w:pPr>
        <w:ind w:left="5498" w:hanging="152"/>
      </w:pPr>
    </w:lvl>
    <w:lvl w:ilvl="7">
      <w:numFmt w:val="bullet"/>
      <w:lvlText w:val="•"/>
      <w:lvlJc w:val="left"/>
      <w:pPr>
        <w:ind w:left="6372" w:hanging="152"/>
      </w:pPr>
    </w:lvl>
    <w:lvl w:ilvl="8">
      <w:numFmt w:val="bullet"/>
      <w:lvlText w:val="•"/>
      <w:lvlJc w:val="left"/>
      <w:pPr>
        <w:ind w:left="7246" w:hanging="152"/>
      </w:pPr>
    </w:lvl>
  </w:abstractNum>
  <w:abstractNum w:abstractNumId="2">
    <w:nsid w:val="0000042A"/>
    <w:multiLevelType w:val="multilevel"/>
    <w:tmpl w:val="000008AD"/>
    <w:lvl w:ilvl="0">
      <w:numFmt w:val="bullet"/>
      <w:lvlText w:val=""/>
      <w:lvlJc w:val="left"/>
      <w:pPr>
        <w:ind w:left="1518" w:hanging="564"/>
      </w:pPr>
      <w:rPr>
        <w:rFonts w:ascii="Symbol" w:hAnsi="Symbol" w:cs="Symbol"/>
        <w:b w:val="0"/>
        <w:bCs w:val="0"/>
        <w:w w:val="99"/>
        <w:sz w:val="26"/>
        <w:szCs w:val="26"/>
      </w:rPr>
    </w:lvl>
    <w:lvl w:ilvl="1">
      <w:numFmt w:val="bullet"/>
      <w:lvlText w:val="•"/>
      <w:lvlJc w:val="left"/>
      <w:pPr>
        <w:ind w:left="2350" w:hanging="564"/>
      </w:pPr>
    </w:lvl>
    <w:lvl w:ilvl="2">
      <w:numFmt w:val="bullet"/>
      <w:lvlText w:val="•"/>
      <w:lvlJc w:val="left"/>
      <w:pPr>
        <w:ind w:left="3183" w:hanging="564"/>
      </w:pPr>
    </w:lvl>
    <w:lvl w:ilvl="3">
      <w:numFmt w:val="bullet"/>
      <w:lvlText w:val="•"/>
      <w:lvlJc w:val="left"/>
      <w:pPr>
        <w:ind w:left="4016" w:hanging="564"/>
      </w:pPr>
    </w:lvl>
    <w:lvl w:ilvl="4">
      <w:numFmt w:val="bullet"/>
      <w:lvlText w:val="•"/>
      <w:lvlJc w:val="left"/>
      <w:pPr>
        <w:ind w:left="4849" w:hanging="564"/>
      </w:pPr>
    </w:lvl>
    <w:lvl w:ilvl="5">
      <w:numFmt w:val="bullet"/>
      <w:lvlText w:val="•"/>
      <w:lvlJc w:val="left"/>
      <w:pPr>
        <w:ind w:left="5682" w:hanging="564"/>
      </w:pPr>
    </w:lvl>
    <w:lvl w:ilvl="6">
      <w:numFmt w:val="bullet"/>
      <w:lvlText w:val="•"/>
      <w:lvlJc w:val="left"/>
      <w:pPr>
        <w:ind w:left="6515" w:hanging="564"/>
      </w:pPr>
    </w:lvl>
    <w:lvl w:ilvl="7">
      <w:numFmt w:val="bullet"/>
      <w:lvlText w:val="•"/>
      <w:lvlJc w:val="left"/>
      <w:pPr>
        <w:ind w:left="7347" w:hanging="564"/>
      </w:pPr>
    </w:lvl>
    <w:lvl w:ilvl="8">
      <w:numFmt w:val="bullet"/>
      <w:lvlText w:val="•"/>
      <w:lvlJc w:val="left"/>
      <w:pPr>
        <w:ind w:left="8180" w:hanging="564"/>
      </w:pPr>
    </w:lvl>
  </w:abstractNum>
  <w:abstractNum w:abstractNumId="3">
    <w:nsid w:val="00000433"/>
    <w:multiLevelType w:val="multilevel"/>
    <w:tmpl w:val="000008B6"/>
    <w:lvl w:ilvl="0">
      <w:numFmt w:val="bullet"/>
      <w:lvlText w:val=""/>
      <w:lvlJc w:val="left"/>
      <w:pPr>
        <w:ind w:left="102" w:hanging="564"/>
      </w:pPr>
      <w:rPr>
        <w:rFonts w:ascii="Symbol" w:hAnsi="Symbol" w:cs="Symbol"/>
        <w:b w:val="0"/>
        <w:bCs w:val="0"/>
        <w:w w:val="99"/>
        <w:sz w:val="26"/>
        <w:szCs w:val="26"/>
      </w:rPr>
    </w:lvl>
    <w:lvl w:ilvl="1">
      <w:numFmt w:val="bullet"/>
      <w:lvlText w:val="•"/>
      <w:lvlJc w:val="left"/>
      <w:pPr>
        <w:ind w:left="1076" w:hanging="564"/>
      </w:pPr>
    </w:lvl>
    <w:lvl w:ilvl="2">
      <w:numFmt w:val="bullet"/>
      <w:lvlText w:val="•"/>
      <w:lvlJc w:val="left"/>
      <w:pPr>
        <w:ind w:left="2050" w:hanging="564"/>
      </w:pPr>
    </w:lvl>
    <w:lvl w:ilvl="3">
      <w:numFmt w:val="bullet"/>
      <w:lvlText w:val="•"/>
      <w:lvlJc w:val="left"/>
      <w:pPr>
        <w:ind w:left="3025" w:hanging="564"/>
      </w:pPr>
    </w:lvl>
    <w:lvl w:ilvl="4">
      <w:numFmt w:val="bullet"/>
      <w:lvlText w:val="•"/>
      <w:lvlJc w:val="left"/>
      <w:pPr>
        <w:ind w:left="3999" w:hanging="564"/>
      </w:pPr>
    </w:lvl>
    <w:lvl w:ilvl="5">
      <w:numFmt w:val="bullet"/>
      <w:lvlText w:val="•"/>
      <w:lvlJc w:val="left"/>
      <w:pPr>
        <w:ind w:left="4974" w:hanging="564"/>
      </w:pPr>
    </w:lvl>
    <w:lvl w:ilvl="6">
      <w:numFmt w:val="bullet"/>
      <w:lvlText w:val="•"/>
      <w:lvlJc w:val="left"/>
      <w:pPr>
        <w:ind w:left="5948" w:hanging="564"/>
      </w:pPr>
    </w:lvl>
    <w:lvl w:ilvl="7">
      <w:numFmt w:val="bullet"/>
      <w:lvlText w:val="•"/>
      <w:lvlJc w:val="left"/>
      <w:pPr>
        <w:ind w:left="6923" w:hanging="564"/>
      </w:pPr>
    </w:lvl>
    <w:lvl w:ilvl="8">
      <w:numFmt w:val="bullet"/>
      <w:lvlText w:val="•"/>
      <w:lvlJc w:val="left"/>
      <w:pPr>
        <w:ind w:left="7897" w:hanging="564"/>
      </w:pPr>
    </w:lvl>
  </w:abstractNum>
  <w:abstractNum w:abstractNumId="4">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A600277"/>
    <w:multiLevelType w:val="hybridMultilevel"/>
    <w:tmpl w:val="47A28FC8"/>
    <w:lvl w:ilvl="0" w:tplc="FFAE4DEE">
      <w:start w:val="1"/>
      <w:numFmt w:val="bullet"/>
      <w:lvlText w:val=""/>
      <w:lvlJc w:val="left"/>
      <w:pPr>
        <w:ind w:left="1287" w:hanging="360"/>
      </w:pPr>
      <w:rPr>
        <w:rFonts w:ascii="Symbol" w:eastAsia="Symbol" w:hAnsi="Symbol" w:hint="default"/>
        <w:w w:val="99"/>
        <w:sz w:val="26"/>
        <w:szCs w:val="2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D16060D"/>
    <w:multiLevelType w:val="multilevel"/>
    <w:tmpl w:val="A45277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TimesNewRoman14"/>
      <w:lvlText w:val="%1.%2.%3."/>
      <w:lvlJc w:val="left"/>
      <w:pPr>
        <w:ind w:left="1224" w:hanging="504"/>
      </w:pPr>
      <w:rPr>
        <w:rFonts w:hint="default"/>
      </w:rPr>
    </w:lvl>
    <w:lvl w:ilvl="3">
      <w:start w:val="1"/>
      <w:numFmt w:val="decimal"/>
      <w:lvlText w:val="1.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7F60934"/>
    <w:multiLevelType w:val="hybridMultilevel"/>
    <w:tmpl w:val="67A001DC"/>
    <w:lvl w:ilvl="0" w:tplc="338A7F8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1A385B"/>
    <w:multiLevelType w:val="hybridMultilevel"/>
    <w:tmpl w:val="0409001D"/>
    <w:lvl w:ilvl="0" w:tplc="3020A18E">
      <w:start w:val="1"/>
      <w:numFmt w:val="decimal"/>
      <w:lvlText w:val="%1."/>
      <w:lvlJc w:val="left"/>
      <w:pPr>
        <w:ind w:left="360" w:hanging="360"/>
      </w:pPr>
    </w:lvl>
    <w:lvl w:ilvl="1" w:tplc="5D18E30E">
      <w:start w:val="1"/>
      <w:numFmt w:val="lowerLetter"/>
      <w:lvlText w:val="%2."/>
      <w:lvlJc w:val="left"/>
      <w:pPr>
        <w:ind w:left="720" w:hanging="360"/>
      </w:pPr>
    </w:lvl>
    <w:lvl w:ilvl="2" w:tplc="3BD24444">
      <w:start w:val="1"/>
      <w:numFmt w:val="lowerRoman"/>
      <w:lvlText w:val="%3."/>
      <w:lvlJc w:val="left"/>
      <w:pPr>
        <w:ind w:left="1080" w:hanging="360"/>
      </w:pPr>
    </w:lvl>
    <w:lvl w:ilvl="3" w:tplc="3B92C546">
      <w:start w:val="1"/>
      <w:numFmt w:val="decimal"/>
      <w:lvlText w:val="%4)"/>
      <w:lvlJc w:val="left"/>
      <w:pPr>
        <w:ind w:left="1440" w:hanging="360"/>
      </w:pPr>
    </w:lvl>
    <w:lvl w:ilvl="4" w:tplc="B71424D0">
      <w:start w:val="1"/>
      <w:numFmt w:val="lowerLetter"/>
      <w:lvlText w:val="%5)"/>
      <w:lvlJc w:val="left"/>
      <w:pPr>
        <w:ind w:left="1800" w:hanging="360"/>
      </w:pPr>
    </w:lvl>
    <w:lvl w:ilvl="5" w:tplc="8E98E712">
      <w:start w:val="1"/>
      <w:numFmt w:val="lowerRoman"/>
      <w:lvlText w:val="%6)"/>
      <w:lvlJc w:val="left"/>
      <w:pPr>
        <w:ind w:left="2160" w:hanging="360"/>
      </w:pPr>
    </w:lvl>
    <w:lvl w:ilvl="6" w:tplc="5644DEB0">
      <w:start w:val="1"/>
      <w:numFmt w:val="decimal"/>
      <w:lvlText w:val="(%7)"/>
      <w:lvlJc w:val="left"/>
      <w:pPr>
        <w:ind w:left="2520" w:hanging="360"/>
      </w:pPr>
    </w:lvl>
    <w:lvl w:ilvl="7" w:tplc="8C204A0A">
      <w:start w:val="1"/>
      <w:numFmt w:val="lowerLetter"/>
      <w:lvlText w:val="(%8)"/>
      <w:lvlJc w:val="left"/>
      <w:pPr>
        <w:ind w:left="2880" w:hanging="360"/>
      </w:pPr>
    </w:lvl>
    <w:lvl w:ilvl="8" w:tplc="EDF20420">
      <w:start w:val="1"/>
      <w:numFmt w:val="lowerRoman"/>
      <w:lvlText w:val="(%9)"/>
      <w:lvlJc w:val="left"/>
      <w:pPr>
        <w:ind w:left="3240" w:hanging="360"/>
      </w:pPr>
    </w:lvl>
  </w:abstractNum>
  <w:abstractNum w:abstractNumId="9">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5CA5675D"/>
    <w:multiLevelType w:val="hybridMultilevel"/>
    <w:tmpl w:val="4E32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9443173"/>
    <w:multiLevelType w:val="hybridMultilevel"/>
    <w:tmpl w:val="AC90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A2E0E69"/>
    <w:multiLevelType w:val="hybridMultilevel"/>
    <w:tmpl w:val="118EDF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6"/>
  </w:num>
  <w:num w:numId="3">
    <w:abstractNumId w:val="9"/>
  </w:num>
  <w:num w:numId="4">
    <w:abstractNumId w:val="13"/>
  </w:num>
  <w:num w:numId="5">
    <w:abstractNumId w:val="11"/>
  </w:num>
  <w:num w:numId="6">
    <w:abstractNumId w:val="7"/>
  </w:num>
  <w:num w:numId="7">
    <w:abstractNumId w:val="1"/>
  </w:num>
  <w:num w:numId="8">
    <w:abstractNumId w:val="2"/>
  </w:num>
  <w:num w:numId="9">
    <w:abstractNumId w:val="8"/>
    <w:lvlOverride w:ilvl="0">
      <w:startOverride w:val="1"/>
    </w:lvlOverride>
  </w:num>
  <w:num w:numId="10">
    <w:abstractNumId w:val="4"/>
  </w:num>
  <w:num w:numId="11">
    <w:abstractNumId w:val="5"/>
  </w:num>
  <w:num w:numId="12">
    <w:abstractNumId w:val="3"/>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stylePaneFormatFilter w:val="3F01"/>
  <w:defaultTabStop w:val="709"/>
  <w:drawingGridHorizontalSpacing w:val="100"/>
  <w:drawingGridVerticalSpacing w:val="57"/>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9239F"/>
    <w:rsid w:val="000004E8"/>
    <w:rsid w:val="00000EA6"/>
    <w:rsid w:val="000037ED"/>
    <w:rsid w:val="00004F63"/>
    <w:rsid w:val="000059E0"/>
    <w:rsid w:val="0000649F"/>
    <w:rsid w:val="00006F25"/>
    <w:rsid w:val="00011200"/>
    <w:rsid w:val="000124ED"/>
    <w:rsid w:val="00012DD3"/>
    <w:rsid w:val="0001553E"/>
    <w:rsid w:val="0001599F"/>
    <w:rsid w:val="000160CA"/>
    <w:rsid w:val="00016AA0"/>
    <w:rsid w:val="00016C7E"/>
    <w:rsid w:val="00017511"/>
    <w:rsid w:val="00017DF5"/>
    <w:rsid w:val="000200E3"/>
    <w:rsid w:val="000222EE"/>
    <w:rsid w:val="000222F8"/>
    <w:rsid w:val="00026F95"/>
    <w:rsid w:val="00027C5E"/>
    <w:rsid w:val="000322D2"/>
    <w:rsid w:val="00032804"/>
    <w:rsid w:val="00033FCC"/>
    <w:rsid w:val="00035E14"/>
    <w:rsid w:val="00036826"/>
    <w:rsid w:val="00037315"/>
    <w:rsid w:val="00041E8D"/>
    <w:rsid w:val="00043A16"/>
    <w:rsid w:val="00043B11"/>
    <w:rsid w:val="00046277"/>
    <w:rsid w:val="0004740F"/>
    <w:rsid w:val="00050FCC"/>
    <w:rsid w:val="0005221A"/>
    <w:rsid w:val="000547F0"/>
    <w:rsid w:val="00055BC6"/>
    <w:rsid w:val="00056C20"/>
    <w:rsid w:val="00057FB2"/>
    <w:rsid w:val="000605F6"/>
    <w:rsid w:val="000613A1"/>
    <w:rsid w:val="000617FB"/>
    <w:rsid w:val="000624E8"/>
    <w:rsid w:val="0006282B"/>
    <w:rsid w:val="00063118"/>
    <w:rsid w:val="00065D9B"/>
    <w:rsid w:val="00070910"/>
    <w:rsid w:val="00070D7A"/>
    <w:rsid w:val="00070DA3"/>
    <w:rsid w:val="000712AB"/>
    <w:rsid w:val="00071FDD"/>
    <w:rsid w:val="000724DE"/>
    <w:rsid w:val="0007312C"/>
    <w:rsid w:val="00073A0D"/>
    <w:rsid w:val="00074306"/>
    <w:rsid w:val="000759DF"/>
    <w:rsid w:val="00075E35"/>
    <w:rsid w:val="000762BF"/>
    <w:rsid w:val="0007645E"/>
    <w:rsid w:val="000767EC"/>
    <w:rsid w:val="000777BA"/>
    <w:rsid w:val="0008026F"/>
    <w:rsid w:val="000803DD"/>
    <w:rsid w:val="00080C73"/>
    <w:rsid w:val="00082F72"/>
    <w:rsid w:val="000833F0"/>
    <w:rsid w:val="00084271"/>
    <w:rsid w:val="00084DE8"/>
    <w:rsid w:val="00086CB0"/>
    <w:rsid w:val="00091F39"/>
    <w:rsid w:val="0009455E"/>
    <w:rsid w:val="00096B37"/>
    <w:rsid w:val="000973CE"/>
    <w:rsid w:val="000A1084"/>
    <w:rsid w:val="000A1EA5"/>
    <w:rsid w:val="000A3A62"/>
    <w:rsid w:val="000A4112"/>
    <w:rsid w:val="000A5848"/>
    <w:rsid w:val="000A683E"/>
    <w:rsid w:val="000A7654"/>
    <w:rsid w:val="000A7896"/>
    <w:rsid w:val="000B073B"/>
    <w:rsid w:val="000B0864"/>
    <w:rsid w:val="000B177A"/>
    <w:rsid w:val="000B246A"/>
    <w:rsid w:val="000B2A50"/>
    <w:rsid w:val="000B3993"/>
    <w:rsid w:val="000B3C88"/>
    <w:rsid w:val="000B3F40"/>
    <w:rsid w:val="000B4626"/>
    <w:rsid w:val="000B4AAF"/>
    <w:rsid w:val="000C089D"/>
    <w:rsid w:val="000C3C0B"/>
    <w:rsid w:val="000C3FC0"/>
    <w:rsid w:val="000C40AF"/>
    <w:rsid w:val="000C5A15"/>
    <w:rsid w:val="000C5B55"/>
    <w:rsid w:val="000C6CD8"/>
    <w:rsid w:val="000D0006"/>
    <w:rsid w:val="000D02A7"/>
    <w:rsid w:val="000D060C"/>
    <w:rsid w:val="000D0DD4"/>
    <w:rsid w:val="000D2902"/>
    <w:rsid w:val="000D2956"/>
    <w:rsid w:val="000D2C10"/>
    <w:rsid w:val="000E24E6"/>
    <w:rsid w:val="000E4DF7"/>
    <w:rsid w:val="000E511D"/>
    <w:rsid w:val="000E5306"/>
    <w:rsid w:val="000E6046"/>
    <w:rsid w:val="000E6308"/>
    <w:rsid w:val="000E7BC4"/>
    <w:rsid w:val="000F14A6"/>
    <w:rsid w:val="000F2332"/>
    <w:rsid w:val="000F7E0A"/>
    <w:rsid w:val="001000D2"/>
    <w:rsid w:val="001001BA"/>
    <w:rsid w:val="00101A5A"/>
    <w:rsid w:val="00107270"/>
    <w:rsid w:val="001075B9"/>
    <w:rsid w:val="00110DF2"/>
    <w:rsid w:val="00111318"/>
    <w:rsid w:val="00111FD2"/>
    <w:rsid w:val="00112659"/>
    <w:rsid w:val="001157A7"/>
    <w:rsid w:val="0011613F"/>
    <w:rsid w:val="00120CA5"/>
    <w:rsid w:val="001218F4"/>
    <w:rsid w:val="00123C27"/>
    <w:rsid w:val="0012465F"/>
    <w:rsid w:val="00125089"/>
    <w:rsid w:val="00125D55"/>
    <w:rsid w:val="00127DD6"/>
    <w:rsid w:val="00130886"/>
    <w:rsid w:val="001308DE"/>
    <w:rsid w:val="00132034"/>
    <w:rsid w:val="00132415"/>
    <w:rsid w:val="00132FA0"/>
    <w:rsid w:val="0013555A"/>
    <w:rsid w:val="00135819"/>
    <w:rsid w:val="00136112"/>
    <w:rsid w:val="00136248"/>
    <w:rsid w:val="001367FE"/>
    <w:rsid w:val="00136FE9"/>
    <w:rsid w:val="00140523"/>
    <w:rsid w:val="00140AA0"/>
    <w:rsid w:val="00140F87"/>
    <w:rsid w:val="00143EF6"/>
    <w:rsid w:val="0014455B"/>
    <w:rsid w:val="001533DD"/>
    <w:rsid w:val="00153C7B"/>
    <w:rsid w:val="0015568B"/>
    <w:rsid w:val="00157DFC"/>
    <w:rsid w:val="001606BD"/>
    <w:rsid w:val="00162AA0"/>
    <w:rsid w:val="001631B6"/>
    <w:rsid w:val="001632AA"/>
    <w:rsid w:val="001633E8"/>
    <w:rsid w:val="0016451B"/>
    <w:rsid w:val="001652C2"/>
    <w:rsid w:val="001657E7"/>
    <w:rsid w:val="00166E87"/>
    <w:rsid w:val="00167197"/>
    <w:rsid w:val="00167328"/>
    <w:rsid w:val="00167ECE"/>
    <w:rsid w:val="00170354"/>
    <w:rsid w:val="001710C8"/>
    <w:rsid w:val="001717AF"/>
    <w:rsid w:val="00173DA1"/>
    <w:rsid w:val="00174F68"/>
    <w:rsid w:val="00175A23"/>
    <w:rsid w:val="00176A70"/>
    <w:rsid w:val="00177AA7"/>
    <w:rsid w:val="00180D48"/>
    <w:rsid w:val="00181088"/>
    <w:rsid w:val="001819F3"/>
    <w:rsid w:val="00186D97"/>
    <w:rsid w:val="00191F9F"/>
    <w:rsid w:val="00192B36"/>
    <w:rsid w:val="00192E13"/>
    <w:rsid w:val="00193104"/>
    <w:rsid w:val="00193DCE"/>
    <w:rsid w:val="00194349"/>
    <w:rsid w:val="00194596"/>
    <w:rsid w:val="00194875"/>
    <w:rsid w:val="00195227"/>
    <w:rsid w:val="00195985"/>
    <w:rsid w:val="00197109"/>
    <w:rsid w:val="001A08BD"/>
    <w:rsid w:val="001A2F30"/>
    <w:rsid w:val="001A3EF4"/>
    <w:rsid w:val="001A4425"/>
    <w:rsid w:val="001A4A32"/>
    <w:rsid w:val="001A57E2"/>
    <w:rsid w:val="001A6B3A"/>
    <w:rsid w:val="001A6D58"/>
    <w:rsid w:val="001B05EF"/>
    <w:rsid w:val="001B37E7"/>
    <w:rsid w:val="001B626D"/>
    <w:rsid w:val="001C008D"/>
    <w:rsid w:val="001C2068"/>
    <w:rsid w:val="001C2FA6"/>
    <w:rsid w:val="001C5800"/>
    <w:rsid w:val="001C5D51"/>
    <w:rsid w:val="001C5DA7"/>
    <w:rsid w:val="001C72D7"/>
    <w:rsid w:val="001D0CB6"/>
    <w:rsid w:val="001D3719"/>
    <w:rsid w:val="001D4319"/>
    <w:rsid w:val="001D51F5"/>
    <w:rsid w:val="001D52F0"/>
    <w:rsid w:val="001D7203"/>
    <w:rsid w:val="001D7563"/>
    <w:rsid w:val="001E004B"/>
    <w:rsid w:val="001E1851"/>
    <w:rsid w:val="001E1D22"/>
    <w:rsid w:val="001E1EE3"/>
    <w:rsid w:val="001E41C6"/>
    <w:rsid w:val="001E699E"/>
    <w:rsid w:val="001F0734"/>
    <w:rsid w:val="001F0927"/>
    <w:rsid w:val="001F4F27"/>
    <w:rsid w:val="001F6C3C"/>
    <w:rsid w:val="00200A70"/>
    <w:rsid w:val="00205FA2"/>
    <w:rsid w:val="00206FD2"/>
    <w:rsid w:val="00210BF4"/>
    <w:rsid w:val="00211043"/>
    <w:rsid w:val="00211C18"/>
    <w:rsid w:val="002144E8"/>
    <w:rsid w:val="00216E63"/>
    <w:rsid w:val="00221125"/>
    <w:rsid w:val="00221CE8"/>
    <w:rsid w:val="0022301F"/>
    <w:rsid w:val="00224039"/>
    <w:rsid w:val="0022450D"/>
    <w:rsid w:val="00224FC9"/>
    <w:rsid w:val="002270A0"/>
    <w:rsid w:val="0023028C"/>
    <w:rsid w:val="00230347"/>
    <w:rsid w:val="00230D18"/>
    <w:rsid w:val="002311FD"/>
    <w:rsid w:val="00232680"/>
    <w:rsid w:val="00232D1B"/>
    <w:rsid w:val="002333C5"/>
    <w:rsid w:val="0023460C"/>
    <w:rsid w:val="002364EC"/>
    <w:rsid w:val="00236A1E"/>
    <w:rsid w:val="002373E4"/>
    <w:rsid w:val="002403BB"/>
    <w:rsid w:val="002414B2"/>
    <w:rsid w:val="00241CBD"/>
    <w:rsid w:val="00241EB3"/>
    <w:rsid w:val="002445FA"/>
    <w:rsid w:val="00244CE2"/>
    <w:rsid w:val="00245F76"/>
    <w:rsid w:val="0024713D"/>
    <w:rsid w:val="002477F6"/>
    <w:rsid w:val="00250340"/>
    <w:rsid w:val="00251511"/>
    <w:rsid w:val="0025163A"/>
    <w:rsid w:val="00251760"/>
    <w:rsid w:val="00254853"/>
    <w:rsid w:val="00256F29"/>
    <w:rsid w:val="00257FF2"/>
    <w:rsid w:val="00260479"/>
    <w:rsid w:val="00262139"/>
    <w:rsid w:val="002627BE"/>
    <w:rsid w:val="00263489"/>
    <w:rsid w:val="002637F2"/>
    <w:rsid w:val="002639CD"/>
    <w:rsid w:val="00264086"/>
    <w:rsid w:val="002641F4"/>
    <w:rsid w:val="002648B1"/>
    <w:rsid w:val="00265BEF"/>
    <w:rsid w:val="00265FD5"/>
    <w:rsid w:val="00267EAB"/>
    <w:rsid w:val="00270B05"/>
    <w:rsid w:val="0027160A"/>
    <w:rsid w:val="002734B4"/>
    <w:rsid w:val="002739FC"/>
    <w:rsid w:val="00273E99"/>
    <w:rsid w:val="00277516"/>
    <w:rsid w:val="00277CA9"/>
    <w:rsid w:val="00280FB5"/>
    <w:rsid w:val="002826E8"/>
    <w:rsid w:val="00282C2C"/>
    <w:rsid w:val="002830A2"/>
    <w:rsid w:val="00283C59"/>
    <w:rsid w:val="002849F1"/>
    <w:rsid w:val="00285561"/>
    <w:rsid w:val="00285A84"/>
    <w:rsid w:val="00285E22"/>
    <w:rsid w:val="00286887"/>
    <w:rsid w:val="00287B0C"/>
    <w:rsid w:val="00290255"/>
    <w:rsid w:val="00292372"/>
    <w:rsid w:val="0029537F"/>
    <w:rsid w:val="002A1BCA"/>
    <w:rsid w:val="002A2316"/>
    <w:rsid w:val="002A4E1A"/>
    <w:rsid w:val="002A51E5"/>
    <w:rsid w:val="002A6A13"/>
    <w:rsid w:val="002B1094"/>
    <w:rsid w:val="002B1EBC"/>
    <w:rsid w:val="002B2817"/>
    <w:rsid w:val="002B3691"/>
    <w:rsid w:val="002B704F"/>
    <w:rsid w:val="002B7250"/>
    <w:rsid w:val="002C02F4"/>
    <w:rsid w:val="002C10E9"/>
    <w:rsid w:val="002C3C64"/>
    <w:rsid w:val="002C428F"/>
    <w:rsid w:val="002C47F3"/>
    <w:rsid w:val="002D1E1A"/>
    <w:rsid w:val="002D2E3A"/>
    <w:rsid w:val="002D5DB5"/>
    <w:rsid w:val="002E0251"/>
    <w:rsid w:val="002E04C2"/>
    <w:rsid w:val="002E0D69"/>
    <w:rsid w:val="002E1534"/>
    <w:rsid w:val="002E173F"/>
    <w:rsid w:val="002E1DC7"/>
    <w:rsid w:val="002E630A"/>
    <w:rsid w:val="002E7E0C"/>
    <w:rsid w:val="002F04B9"/>
    <w:rsid w:val="002F1926"/>
    <w:rsid w:val="002F208F"/>
    <w:rsid w:val="002F53A0"/>
    <w:rsid w:val="002F552D"/>
    <w:rsid w:val="002F56B1"/>
    <w:rsid w:val="002F5CC4"/>
    <w:rsid w:val="002F5DCB"/>
    <w:rsid w:val="00300792"/>
    <w:rsid w:val="00302AAE"/>
    <w:rsid w:val="00302C55"/>
    <w:rsid w:val="00304A3D"/>
    <w:rsid w:val="00305CFB"/>
    <w:rsid w:val="00305F03"/>
    <w:rsid w:val="00306751"/>
    <w:rsid w:val="00307C5F"/>
    <w:rsid w:val="00310182"/>
    <w:rsid w:val="00310C7D"/>
    <w:rsid w:val="00313597"/>
    <w:rsid w:val="0031384B"/>
    <w:rsid w:val="0031458A"/>
    <w:rsid w:val="003153C4"/>
    <w:rsid w:val="003154D0"/>
    <w:rsid w:val="00315DFC"/>
    <w:rsid w:val="00316F77"/>
    <w:rsid w:val="0031795D"/>
    <w:rsid w:val="003202C8"/>
    <w:rsid w:val="003212C5"/>
    <w:rsid w:val="0032151C"/>
    <w:rsid w:val="0032281A"/>
    <w:rsid w:val="00322E0C"/>
    <w:rsid w:val="00324EF4"/>
    <w:rsid w:val="00325A5C"/>
    <w:rsid w:val="00326ED3"/>
    <w:rsid w:val="0033025B"/>
    <w:rsid w:val="00330CE7"/>
    <w:rsid w:val="00330D74"/>
    <w:rsid w:val="00330DC9"/>
    <w:rsid w:val="00332AE1"/>
    <w:rsid w:val="00333642"/>
    <w:rsid w:val="0033364C"/>
    <w:rsid w:val="00333DD4"/>
    <w:rsid w:val="00334AD4"/>
    <w:rsid w:val="00335FF5"/>
    <w:rsid w:val="0033644F"/>
    <w:rsid w:val="00336578"/>
    <w:rsid w:val="003369C2"/>
    <w:rsid w:val="00341CEA"/>
    <w:rsid w:val="003427F2"/>
    <w:rsid w:val="003430C8"/>
    <w:rsid w:val="003430FB"/>
    <w:rsid w:val="003457DC"/>
    <w:rsid w:val="00346145"/>
    <w:rsid w:val="0034673F"/>
    <w:rsid w:val="003468D3"/>
    <w:rsid w:val="00346946"/>
    <w:rsid w:val="00350447"/>
    <w:rsid w:val="0035111B"/>
    <w:rsid w:val="00351B52"/>
    <w:rsid w:val="003540FF"/>
    <w:rsid w:val="0035440A"/>
    <w:rsid w:val="00355DCF"/>
    <w:rsid w:val="00356DFD"/>
    <w:rsid w:val="003600E6"/>
    <w:rsid w:val="00360298"/>
    <w:rsid w:val="0036250A"/>
    <w:rsid w:val="0036266E"/>
    <w:rsid w:val="00364A47"/>
    <w:rsid w:val="00367C10"/>
    <w:rsid w:val="00371746"/>
    <w:rsid w:val="003718EB"/>
    <w:rsid w:val="00372641"/>
    <w:rsid w:val="003770E6"/>
    <w:rsid w:val="00380848"/>
    <w:rsid w:val="003822D1"/>
    <w:rsid w:val="00382783"/>
    <w:rsid w:val="00382D02"/>
    <w:rsid w:val="003834DF"/>
    <w:rsid w:val="00383AC3"/>
    <w:rsid w:val="00383F94"/>
    <w:rsid w:val="00390E0D"/>
    <w:rsid w:val="00391795"/>
    <w:rsid w:val="00397104"/>
    <w:rsid w:val="003A0875"/>
    <w:rsid w:val="003A0A9E"/>
    <w:rsid w:val="003A0BB7"/>
    <w:rsid w:val="003A11AC"/>
    <w:rsid w:val="003A14F8"/>
    <w:rsid w:val="003A284D"/>
    <w:rsid w:val="003A2BD8"/>
    <w:rsid w:val="003A2EB6"/>
    <w:rsid w:val="003A3D51"/>
    <w:rsid w:val="003A534D"/>
    <w:rsid w:val="003B1118"/>
    <w:rsid w:val="003B352D"/>
    <w:rsid w:val="003B3EE9"/>
    <w:rsid w:val="003B4AA8"/>
    <w:rsid w:val="003B4FCB"/>
    <w:rsid w:val="003B5AAA"/>
    <w:rsid w:val="003B78C5"/>
    <w:rsid w:val="003C25AB"/>
    <w:rsid w:val="003C272F"/>
    <w:rsid w:val="003C2AAD"/>
    <w:rsid w:val="003C3B8A"/>
    <w:rsid w:val="003C3D2F"/>
    <w:rsid w:val="003C4B80"/>
    <w:rsid w:val="003C5D0C"/>
    <w:rsid w:val="003D1921"/>
    <w:rsid w:val="003D1F76"/>
    <w:rsid w:val="003D4E14"/>
    <w:rsid w:val="003D6231"/>
    <w:rsid w:val="003D665F"/>
    <w:rsid w:val="003E2ACE"/>
    <w:rsid w:val="003E41A4"/>
    <w:rsid w:val="003E48DA"/>
    <w:rsid w:val="003E4957"/>
    <w:rsid w:val="003E5B18"/>
    <w:rsid w:val="003E6118"/>
    <w:rsid w:val="003E6F74"/>
    <w:rsid w:val="003F06B6"/>
    <w:rsid w:val="003F0E8F"/>
    <w:rsid w:val="003F0FDA"/>
    <w:rsid w:val="003F10E7"/>
    <w:rsid w:val="003F156C"/>
    <w:rsid w:val="003F4A85"/>
    <w:rsid w:val="003F51BD"/>
    <w:rsid w:val="003F62AE"/>
    <w:rsid w:val="00401580"/>
    <w:rsid w:val="00402A2D"/>
    <w:rsid w:val="00403149"/>
    <w:rsid w:val="0040401B"/>
    <w:rsid w:val="00404780"/>
    <w:rsid w:val="004053DB"/>
    <w:rsid w:val="00405CEF"/>
    <w:rsid w:val="0040620F"/>
    <w:rsid w:val="004106A8"/>
    <w:rsid w:val="004106DA"/>
    <w:rsid w:val="00410822"/>
    <w:rsid w:val="0041231B"/>
    <w:rsid w:val="00414BFF"/>
    <w:rsid w:val="00414EB2"/>
    <w:rsid w:val="004210BB"/>
    <w:rsid w:val="004215F9"/>
    <w:rsid w:val="0042333C"/>
    <w:rsid w:val="00424BB4"/>
    <w:rsid w:val="00425AC3"/>
    <w:rsid w:val="00425FC6"/>
    <w:rsid w:val="00426E00"/>
    <w:rsid w:val="00427948"/>
    <w:rsid w:val="00427E4A"/>
    <w:rsid w:val="00432911"/>
    <w:rsid w:val="004346A4"/>
    <w:rsid w:val="004346BD"/>
    <w:rsid w:val="00434702"/>
    <w:rsid w:val="00435B47"/>
    <w:rsid w:val="004369F0"/>
    <w:rsid w:val="0043720D"/>
    <w:rsid w:val="00437E67"/>
    <w:rsid w:val="004419DD"/>
    <w:rsid w:val="00442CB7"/>
    <w:rsid w:val="00443E53"/>
    <w:rsid w:val="00444104"/>
    <w:rsid w:val="00445173"/>
    <w:rsid w:val="00445ED3"/>
    <w:rsid w:val="00445FB0"/>
    <w:rsid w:val="004466F4"/>
    <w:rsid w:val="00446EAD"/>
    <w:rsid w:val="00447693"/>
    <w:rsid w:val="00451510"/>
    <w:rsid w:val="00452AD1"/>
    <w:rsid w:val="00453BB5"/>
    <w:rsid w:val="004546A8"/>
    <w:rsid w:val="004563FD"/>
    <w:rsid w:val="00460EFF"/>
    <w:rsid w:val="004611EB"/>
    <w:rsid w:val="00461F46"/>
    <w:rsid w:val="004627FE"/>
    <w:rsid w:val="00464029"/>
    <w:rsid w:val="00464549"/>
    <w:rsid w:val="004658B1"/>
    <w:rsid w:val="004708EC"/>
    <w:rsid w:val="004753E1"/>
    <w:rsid w:val="00476503"/>
    <w:rsid w:val="004777B8"/>
    <w:rsid w:val="00481F4A"/>
    <w:rsid w:val="00483001"/>
    <w:rsid w:val="004831FF"/>
    <w:rsid w:val="00483DE2"/>
    <w:rsid w:val="00484CBD"/>
    <w:rsid w:val="00487B94"/>
    <w:rsid w:val="00490395"/>
    <w:rsid w:val="0049079E"/>
    <w:rsid w:val="00491AA0"/>
    <w:rsid w:val="00492102"/>
    <w:rsid w:val="0049237C"/>
    <w:rsid w:val="00493297"/>
    <w:rsid w:val="00493854"/>
    <w:rsid w:val="00496E61"/>
    <w:rsid w:val="004A08B9"/>
    <w:rsid w:val="004A1C30"/>
    <w:rsid w:val="004A2479"/>
    <w:rsid w:val="004A29D8"/>
    <w:rsid w:val="004A3710"/>
    <w:rsid w:val="004A4BCB"/>
    <w:rsid w:val="004A4D45"/>
    <w:rsid w:val="004A4EED"/>
    <w:rsid w:val="004A5E2A"/>
    <w:rsid w:val="004B2281"/>
    <w:rsid w:val="004B396C"/>
    <w:rsid w:val="004B5068"/>
    <w:rsid w:val="004B5DB2"/>
    <w:rsid w:val="004B6045"/>
    <w:rsid w:val="004B74E5"/>
    <w:rsid w:val="004C0ABA"/>
    <w:rsid w:val="004C1FAD"/>
    <w:rsid w:val="004C4938"/>
    <w:rsid w:val="004C50F3"/>
    <w:rsid w:val="004C5911"/>
    <w:rsid w:val="004C5D0D"/>
    <w:rsid w:val="004C5F90"/>
    <w:rsid w:val="004C73D7"/>
    <w:rsid w:val="004C7B6C"/>
    <w:rsid w:val="004D0726"/>
    <w:rsid w:val="004D13D1"/>
    <w:rsid w:val="004D3650"/>
    <w:rsid w:val="004D49EF"/>
    <w:rsid w:val="004D5F15"/>
    <w:rsid w:val="004D690A"/>
    <w:rsid w:val="004D6B8A"/>
    <w:rsid w:val="004D7A75"/>
    <w:rsid w:val="004E2E27"/>
    <w:rsid w:val="004E442D"/>
    <w:rsid w:val="004E5201"/>
    <w:rsid w:val="004E56A8"/>
    <w:rsid w:val="004E5A10"/>
    <w:rsid w:val="004E7021"/>
    <w:rsid w:val="004E7799"/>
    <w:rsid w:val="004F1BF7"/>
    <w:rsid w:val="004F551C"/>
    <w:rsid w:val="004F565A"/>
    <w:rsid w:val="004F581D"/>
    <w:rsid w:val="0050020F"/>
    <w:rsid w:val="00502246"/>
    <w:rsid w:val="00502846"/>
    <w:rsid w:val="00503999"/>
    <w:rsid w:val="00503E61"/>
    <w:rsid w:val="005066E7"/>
    <w:rsid w:val="00506911"/>
    <w:rsid w:val="00506B10"/>
    <w:rsid w:val="00511DF2"/>
    <w:rsid w:val="00511FDE"/>
    <w:rsid w:val="00513130"/>
    <w:rsid w:val="0051436F"/>
    <w:rsid w:val="0051507A"/>
    <w:rsid w:val="0051600E"/>
    <w:rsid w:val="0051623A"/>
    <w:rsid w:val="005169D9"/>
    <w:rsid w:val="00516F6B"/>
    <w:rsid w:val="00520E6F"/>
    <w:rsid w:val="00521679"/>
    <w:rsid w:val="00524190"/>
    <w:rsid w:val="00525AA3"/>
    <w:rsid w:val="00526AD3"/>
    <w:rsid w:val="00527EE5"/>
    <w:rsid w:val="00530A74"/>
    <w:rsid w:val="00531402"/>
    <w:rsid w:val="005314E9"/>
    <w:rsid w:val="00532310"/>
    <w:rsid w:val="005337FC"/>
    <w:rsid w:val="00533A6E"/>
    <w:rsid w:val="00533D9F"/>
    <w:rsid w:val="00533E71"/>
    <w:rsid w:val="005341D4"/>
    <w:rsid w:val="005342B8"/>
    <w:rsid w:val="005348E3"/>
    <w:rsid w:val="0053599E"/>
    <w:rsid w:val="005376BA"/>
    <w:rsid w:val="00537F88"/>
    <w:rsid w:val="0054113A"/>
    <w:rsid w:val="00542B93"/>
    <w:rsid w:val="00545F2D"/>
    <w:rsid w:val="00545F3C"/>
    <w:rsid w:val="00550359"/>
    <w:rsid w:val="00550A87"/>
    <w:rsid w:val="0055119A"/>
    <w:rsid w:val="00551212"/>
    <w:rsid w:val="00552D71"/>
    <w:rsid w:val="00553B2B"/>
    <w:rsid w:val="00553D08"/>
    <w:rsid w:val="0055522F"/>
    <w:rsid w:val="00555262"/>
    <w:rsid w:val="00561471"/>
    <w:rsid w:val="00561502"/>
    <w:rsid w:val="00562C22"/>
    <w:rsid w:val="00562EA4"/>
    <w:rsid w:val="00563132"/>
    <w:rsid w:val="00563D42"/>
    <w:rsid w:val="00564105"/>
    <w:rsid w:val="00565E05"/>
    <w:rsid w:val="0056606F"/>
    <w:rsid w:val="00566F54"/>
    <w:rsid w:val="0056797F"/>
    <w:rsid w:val="00567E87"/>
    <w:rsid w:val="005701DF"/>
    <w:rsid w:val="005714DA"/>
    <w:rsid w:val="00576DE1"/>
    <w:rsid w:val="00576EE6"/>
    <w:rsid w:val="0057702F"/>
    <w:rsid w:val="005824B7"/>
    <w:rsid w:val="0058330C"/>
    <w:rsid w:val="0058377A"/>
    <w:rsid w:val="00584721"/>
    <w:rsid w:val="00585BDC"/>
    <w:rsid w:val="00587F64"/>
    <w:rsid w:val="00590F19"/>
    <w:rsid w:val="005925A2"/>
    <w:rsid w:val="005940E6"/>
    <w:rsid w:val="005950E8"/>
    <w:rsid w:val="00596097"/>
    <w:rsid w:val="0059654C"/>
    <w:rsid w:val="005974D7"/>
    <w:rsid w:val="005A2B9D"/>
    <w:rsid w:val="005A3214"/>
    <w:rsid w:val="005A3C63"/>
    <w:rsid w:val="005A5199"/>
    <w:rsid w:val="005B2054"/>
    <w:rsid w:val="005B2FA3"/>
    <w:rsid w:val="005B3069"/>
    <w:rsid w:val="005B3A9F"/>
    <w:rsid w:val="005B6446"/>
    <w:rsid w:val="005B6EA5"/>
    <w:rsid w:val="005B72DB"/>
    <w:rsid w:val="005B7C01"/>
    <w:rsid w:val="005C0850"/>
    <w:rsid w:val="005C1874"/>
    <w:rsid w:val="005C1BCB"/>
    <w:rsid w:val="005C44B1"/>
    <w:rsid w:val="005C4A05"/>
    <w:rsid w:val="005C5905"/>
    <w:rsid w:val="005C6CA1"/>
    <w:rsid w:val="005C76B5"/>
    <w:rsid w:val="005D1CC3"/>
    <w:rsid w:val="005D24D2"/>
    <w:rsid w:val="005D49E4"/>
    <w:rsid w:val="005D5614"/>
    <w:rsid w:val="005E13C4"/>
    <w:rsid w:val="005E189A"/>
    <w:rsid w:val="005E1B00"/>
    <w:rsid w:val="005E1FCB"/>
    <w:rsid w:val="005E20F8"/>
    <w:rsid w:val="005E224B"/>
    <w:rsid w:val="005E39A0"/>
    <w:rsid w:val="005E3D9E"/>
    <w:rsid w:val="005F07AE"/>
    <w:rsid w:val="005F0B73"/>
    <w:rsid w:val="005F1455"/>
    <w:rsid w:val="005F2821"/>
    <w:rsid w:val="005F38E3"/>
    <w:rsid w:val="005F5532"/>
    <w:rsid w:val="005F5BD7"/>
    <w:rsid w:val="005F5C3A"/>
    <w:rsid w:val="00601168"/>
    <w:rsid w:val="00601B89"/>
    <w:rsid w:val="006023CE"/>
    <w:rsid w:val="00604AE5"/>
    <w:rsid w:val="00605657"/>
    <w:rsid w:val="00606345"/>
    <w:rsid w:val="006100CF"/>
    <w:rsid w:val="00612B4E"/>
    <w:rsid w:val="006135C6"/>
    <w:rsid w:val="00613F9D"/>
    <w:rsid w:val="006140D5"/>
    <w:rsid w:val="0061456F"/>
    <w:rsid w:val="006152A3"/>
    <w:rsid w:val="00616FD9"/>
    <w:rsid w:val="006176ED"/>
    <w:rsid w:val="00617746"/>
    <w:rsid w:val="00617EC2"/>
    <w:rsid w:val="006227D7"/>
    <w:rsid w:val="00624B6E"/>
    <w:rsid w:val="00624DDF"/>
    <w:rsid w:val="00627DA7"/>
    <w:rsid w:val="00630145"/>
    <w:rsid w:val="006303E0"/>
    <w:rsid w:val="006318E6"/>
    <w:rsid w:val="00631B29"/>
    <w:rsid w:val="00634916"/>
    <w:rsid w:val="00635117"/>
    <w:rsid w:val="0063587F"/>
    <w:rsid w:val="00635E21"/>
    <w:rsid w:val="00640ACF"/>
    <w:rsid w:val="00641DF4"/>
    <w:rsid w:val="00641E46"/>
    <w:rsid w:val="00642E3A"/>
    <w:rsid w:val="00645A49"/>
    <w:rsid w:val="0064739E"/>
    <w:rsid w:val="00651465"/>
    <w:rsid w:val="00652AA9"/>
    <w:rsid w:val="00654A3B"/>
    <w:rsid w:val="0065506D"/>
    <w:rsid w:val="00655A1B"/>
    <w:rsid w:val="0065698E"/>
    <w:rsid w:val="00657198"/>
    <w:rsid w:val="0066047B"/>
    <w:rsid w:val="006636A3"/>
    <w:rsid w:val="00665414"/>
    <w:rsid w:val="00665EDD"/>
    <w:rsid w:val="006708A0"/>
    <w:rsid w:val="00671009"/>
    <w:rsid w:val="00671B30"/>
    <w:rsid w:val="00673EE8"/>
    <w:rsid w:val="00675B9C"/>
    <w:rsid w:val="00676A8F"/>
    <w:rsid w:val="00681320"/>
    <w:rsid w:val="00682669"/>
    <w:rsid w:val="00682EDE"/>
    <w:rsid w:val="00684171"/>
    <w:rsid w:val="00685F1A"/>
    <w:rsid w:val="006864E9"/>
    <w:rsid w:val="006868FB"/>
    <w:rsid w:val="00687FEA"/>
    <w:rsid w:val="00690EFA"/>
    <w:rsid w:val="00692A9E"/>
    <w:rsid w:val="00693F15"/>
    <w:rsid w:val="00694C82"/>
    <w:rsid w:val="0069606E"/>
    <w:rsid w:val="00696085"/>
    <w:rsid w:val="006A089E"/>
    <w:rsid w:val="006A16E3"/>
    <w:rsid w:val="006A2B93"/>
    <w:rsid w:val="006A3D71"/>
    <w:rsid w:val="006A3FF6"/>
    <w:rsid w:val="006A4FBB"/>
    <w:rsid w:val="006A56C8"/>
    <w:rsid w:val="006A56F6"/>
    <w:rsid w:val="006A57D7"/>
    <w:rsid w:val="006A7624"/>
    <w:rsid w:val="006B0B36"/>
    <w:rsid w:val="006B1050"/>
    <w:rsid w:val="006B1AAC"/>
    <w:rsid w:val="006B2601"/>
    <w:rsid w:val="006B5BA9"/>
    <w:rsid w:val="006B6D70"/>
    <w:rsid w:val="006B70DE"/>
    <w:rsid w:val="006C0579"/>
    <w:rsid w:val="006C252C"/>
    <w:rsid w:val="006C29B7"/>
    <w:rsid w:val="006C48C6"/>
    <w:rsid w:val="006C4AFD"/>
    <w:rsid w:val="006C6375"/>
    <w:rsid w:val="006C7902"/>
    <w:rsid w:val="006D0FF4"/>
    <w:rsid w:val="006D1ED9"/>
    <w:rsid w:val="006D303C"/>
    <w:rsid w:val="006D38B7"/>
    <w:rsid w:val="006D58F5"/>
    <w:rsid w:val="006D6A34"/>
    <w:rsid w:val="006E0421"/>
    <w:rsid w:val="006E0A1B"/>
    <w:rsid w:val="006E181B"/>
    <w:rsid w:val="006E2851"/>
    <w:rsid w:val="006E4A99"/>
    <w:rsid w:val="006E4AB6"/>
    <w:rsid w:val="006E54DF"/>
    <w:rsid w:val="006E5AF2"/>
    <w:rsid w:val="006F1B9D"/>
    <w:rsid w:val="006F289A"/>
    <w:rsid w:val="006F2B95"/>
    <w:rsid w:val="006F31B3"/>
    <w:rsid w:val="006F3752"/>
    <w:rsid w:val="006F3A1B"/>
    <w:rsid w:val="006F5E4A"/>
    <w:rsid w:val="00701AAC"/>
    <w:rsid w:val="00705F0E"/>
    <w:rsid w:val="00707A1D"/>
    <w:rsid w:val="00710833"/>
    <w:rsid w:val="007120C2"/>
    <w:rsid w:val="007128B2"/>
    <w:rsid w:val="00712B16"/>
    <w:rsid w:val="00714242"/>
    <w:rsid w:val="0071488C"/>
    <w:rsid w:val="00715694"/>
    <w:rsid w:val="007157BE"/>
    <w:rsid w:val="00717DA0"/>
    <w:rsid w:val="0072112A"/>
    <w:rsid w:val="0072376D"/>
    <w:rsid w:val="00724B89"/>
    <w:rsid w:val="00726457"/>
    <w:rsid w:val="00726C92"/>
    <w:rsid w:val="007272B4"/>
    <w:rsid w:val="007304E1"/>
    <w:rsid w:val="00730A8D"/>
    <w:rsid w:val="00730CC2"/>
    <w:rsid w:val="00731FEB"/>
    <w:rsid w:val="007324FD"/>
    <w:rsid w:val="0073317B"/>
    <w:rsid w:val="007334AE"/>
    <w:rsid w:val="007356B8"/>
    <w:rsid w:val="00736082"/>
    <w:rsid w:val="00737567"/>
    <w:rsid w:val="00740265"/>
    <w:rsid w:val="00743BE4"/>
    <w:rsid w:val="00745B35"/>
    <w:rsid w:val="00745F5A"/>
    <w:rsid w:val="0074664E"/>
    <w:rsid w:val="007466D5"/>
    <w:rsid w:val="00747374"/>
    <w:rsid w:val="00747EDD"/>
    <w:rsid w:val="0075304E"/>
    <w:rsid w:val="00753247"/>
    <w:rsid w:val="00753BF3"/>
    <w:rsid w:val="0076021C"/>
    <w:rsid w:val="00762F10"/>
    <w:rsid w:val="007630BF"/>
    <w:rsid w:val="0076411C"/>
    <w:rsid w:val="00766361"/>
    <w:rsid w:val="00767334"/>
    <w:rsid w:val="00770942"/>
    <w:rsid w:val="00771289"/>
    <w:rsid w:val="00771BEF"/>
    <w:rsid w:val="00771E19"/>
    <w:rsid w:val="00771E3C"/>
    <w:rsid w:val="00775509"/>
    <w:rsid w:val="00776F9C"/>
    <w:rsid w:val="00781213"/>
    <w:rsid w:val="00781EF0"/>
    <w:rsid w:val="007837EB"/>
    <w:rsid w:val="007849CD"/>
    <w:rsid w:val="00784ED4"/>
    <w:rsid w:val="007858AB"/>
    <w:rsid w:val="00785D57"/>
    <w:rsid w:val="00787146"/>
    <w:rsid w:val="007912A0"/>
    <w:rsid w:val="007913A8"/>
    <w:rsid w:val="00794258"/>
    <w:rsid w:val="00794E42"/>
    <w:rsid w:val="0079760E"/>
    <w:rsid w:val="007A2B57"/>
    <w:rsid w:val="007A3652"/>
    <w:rsid w:val="007A3F19"/>
    <w:rsid w:val="007A624F"/>
    <w:rsid w:val="007A68C0"/>
    <w:rsid w:val="007A7438"/>
    <w:rsid w:val="007A74BC"/>
    <w:rsid w:val="007B02EA"/>
    <w:rsid w:val="007B0955"/>
    <w:rsid w:val="007B3AB1"/>
    <w:rsid w:val="007B4AF5"/>
    <w:rsid w:val="007B5E40"/>
    <w:rsid w:val="007B6675"/>
    <w:rsid w:val="007B6BB0"/>
    <w:rsid w:val="007B7B48"/>
    <w:rsid w:val="007C0BA2"/>
    <w:rsid w:val="007C1189"/>
    <w:rsid w:val="007C30FA"/>
    <w:rsid w:val="007C3652"/>
    <w:rsid w:val="007C546C"/>
    <w:rsid w:val="007C58E1"/>
    <w:rsid w:val="007D2B8D"/>
    <w:rsid w:val="007D3415"/>
    <w:rsid w:val="007D608B"/>
    <w:rsid w:val="007D6426"/>
    <w:rsid w:val="007D6EB2"/>
    <w:rsid w:val="007D7A94"/>
    <w:rsid w:val="007E00EA"/>
    <w:rsid w:val="007E0BB4"/>
    <w:rsid w:val="007E20E9"/>
    <w:rsid w:val="007E32A4"/>
    <w:rsid w:val="007E6240"/>
    <w:rsid w:val="007E66FA"/>
    <w:rsid w:val="007E6D87"/>
    <w:rsid w:val="007F037C"/>
    <w:rsid w:val="007F0833"/>
    <w:rsid w:val="007F2170"/>
    <w:rsid w:val="007F3E9A"/>
    <w:rsid w:val="007F4767"/>
    <w:rsid w:val="007F525B"/>
    <w:rsid w:val="007F6A6C"/>
    <w:rsid w:val="0080171B"/>
    <w:rsid w:val="00802EFE"/>
    <w:rsid w:val="008039D8"/>
    <w:rsid w:val="00803DEB"/>
    <w:rsid w:val="00804762"/>
    <w:rsid w:val="008053E2"/>
    <w:rsid w:val="0080582F"/>
    <w:rsid w:val="00805958"/>
    <w:rsid w:val="008064CD"/>
    <w:rsid w:val="00806503"/>
    <w:rsid w:val="008065D7"/>
    <w:rsid w:val="00807945"/>
    <w:rsid w:val="00810C32"/>
    <w:rsid w:val="00811AC1"/>
    <w:rsid w:val="00813F80"/>
    <w:rsid w:val="00814E1B"/>
    <w:rsid w:val="0081501D"/>
    <w:rsid w:val="008171EA"/>
    <w:rsid w:val="00817428"/>
    <w:rsid w:val="00820FA7"/>
    <w:rsid w:val="00822168"/>
    <w:rsid w:val="008235D2"/>
    <w:rsid w:val="00823ED8"/>
    <w:rsid w:val="00827463"/>
    <w:rsid w:val="008274E3"/>
    <w:rsid w:val="008278E8"/>
    <w:rsid w:val="00830921"/>
    <w:rsid w:val="0083120C"/>
    <w:rsid w:val="00834930"/>
    <w:rsid w:val="0083730B"/>
    <w:rsid w:val="00841A77"/>
    <w:rsid w:val="00843D24"/>
    <w:rsid w:val="00845D89"/>
    <w:rsid w:val="00845E4F"/>
    <w:rsid w:val="0085060A"/>
    <w:rsid w:val="00850758"/>
    <w:rsid w:val="008518A8"/>
    <w:rsid w:val="0085277B"/>
    <w:rsid w:val="008547BC"/>
    <w:rsid w:val="0085493C"/>
    <w:rsid w:val="00855814"/>
    <w:rsid w:val="008570E1"/>
    <w:rsid w:val="00857834"/>
    <w:rsid w:val="00857986"/>
    <w:rsid w:val="00862201"/>
    <w:rsid w:val="008635E8"/>
    <w:rsid w:val="0086544A"/>
    <w:rsid w:val="00865687"/>
    <w:rsid w:val="00866F23"/>
    <w:rsid w:val="008670F2"/>
    <w:rsid w:val="00867FF9"/>
    <w:rsid w:val="0087319B"/>
    <w:rsid w:val="008751DF"/>
    <w:rsid w:val="00875C1F"/>
    <w:rsid w:val="00881EC2"/>
    <w:rsid w:val="00882E06"/>
    <w:rsid w:val="008839E7"/>
    <w:rsid w:val="00884A9E"/>
    <w:rsid w:val="00885E6C"/>
    <w:rsid w:val="008864AF"/>
    <w:rsid w:val="0089114A"/>
    <w:rsid w:val="008916A5"/>
    <w:rsid w:val="008948CD"/>
    <w:rsid w:val="008951C4"/>
    <w:rsid w:val="00896C71"/>
    <w:rsid w:val="008A08E6"/>
    <w:rsid w:val="008A0C16"/>
    <w:rsid w:val="008A3DDB"/>
    <w:rsid w:val="008A4043"/>
    <w:rsid w:val="008A6F0A"/>
    <w:rsid w:val="008B0ABE"/>
    <w:rsid w:val="008B0AE0"/>
    <w:rsid w:val="008B116C"/>
    <w:rsid w:val="008B1D37"/>
    <w:rsid w:val="008B369B"/>
    <w:rsid w:val="008B46EE"/>
    <w:rsid w:val="008B5848"/>
    <w:rsid w:val="008B61FF"/>
    <w:rsid w:val="008C0D75"/>
    <w:rsid w:val="008C2181"/>
    <w:rsid w:val="008C426D"/>
    <w:rsid w:val="008C4AED"/>
    <w:rsid w:val="008C4CD4"/>
    <w:rsid w:val="008C6A2B"/>
    <w:rsid w:val="008D0F2F"/>
    <w:rsid w:val="008D13C7"/>
    <w:rsid w:val="008D400F"/>
    <w:rsid w:val="008D4BF2"/>
    <w:rsid w:val="008D5BFA"/>
    <w:rsid w:val="008D5D95"/>
    <w:rsid w:val="008D7CBE"/>
    <w:rsid w:val="008E0E81"/>
    <w:rsid w:val="008E1424"/>
    <w:rsid w:val="008E1CA4"/>
    <w:rsid w:val="008E4127"/>
    <w:rsid w:val="008E6F41"/>
    <w:rsid w:val="008E6F50"/>
    <w:rsid w:val="008F12A9"/>
    <w:rsid w:val="008F1E12"/>
    <w:rsid w:val="008F468F"/>
    <w:rsid w:val="008F4CB4"/>
    <w:rsid w:val="008F6D69"/>
    <w:rsid w:val="008F6E76"/>
    <w:rsid w:val="008F7019"/>
    <w:rsid w:val="0090143D"/>
    <w:rsid w:val="0090174F"/>
    <w:rsid w:val="00902C67"/>
    <w:rsid w:val="00902F83"/>
    <w:rsid w:val="0090515C"/>
    <w:rsid w:val="0090595C"/>
    <w:rsid w:val="00907D14"/>
    <w:rsid w:val="009124FD"/>
    <w:rsid w:val="00913A4C"/>
    <w:rsid w:val="009148F3"/>
    <w:rsid w:val="00917471"/>
    <w:rsid w:val="00917FAB"/>
    <w:rsid w:val="00920CAA"/>
    <w:rsid w:val="00920E6D"/>
    <w:rsid w:val="00923E42"/>
    <w:rsid w:val="00925E13"/>
    <w:rsid w:val="00930B38"/>
    <w:rsid w:val="0093207E"/>
    <w:rsid w:val="00932E43"/>
    <w:rsid w:val="009345F8"/>
    <w:rsid w:val="009353CA"/>
    <w:rsid w:val="00935D0A"/>
    <w:rsid w:val="00935EED"/>
    <w:rsid w:val="009422D1"/>
    <w:rsid w:val="00942A71"/>
    <w:rsid w:val="0094573E"/>
    <w:rsid w:val="00946406"/>
    <w:rsid w:val="00952CF1"/>
    <w:rsid w:val="00953787"/>
    <w:rsid w:val="00957664"/>
    <w:rsid w:val="009627AA"/>
    <w:rsid w:val="009636AF"/>
    <w:rsid w:val="0096485C"/>
    <w:rsid w:val="00975302"/>
    <w:rsid w:val="00982C16"/>
    <w:rsid w:val="00986BF0"/>
    <w:rsid w:val="00986C31"/>
    <w:rsid w:val="009878C3"/>
    <w:rsid w:val="00990809"/>
    <w:rsid w:val="00990992"/>
    <w:rsid w:val="00990A5C"/>
    <w:rsid w:val="00991699"/>
    <w:rsid w:val="0099363B"/>
    <w:rsid w:val="009937DA"/>
    <w:rsid w:val="00994FF2"/>
    <w:rsid w:val="009A0095"/>
    <w:rsid w:val="009A0B6D"/>
    <w:rsid w:val="009A0F82"/>
    <w:rsid w:val="009A157B"/>
    <w:rsid w:val="009A252C"/>
    <w:rsid w:val="009A2857"/>
    <w:rsid w:val="009A3667"/>
    <w:rsid w:val="009A51B4"/>
    <w:rsid w:val="009A573F"/>
    <w:rsid w:val="009A7002"/>
    <w:rsid w:val="009A7D2E"/>
    <w:rsid w:val="009B21AE"/>
    <w:rsid w:val="009B31CB"/>
    <w:rsid w:val="009B6019"/>
    <w:rsid w:val="009B70C0"/>
    <w:rsid w:val="009C1587"/>
    <w:rsid w:val="009C1659"/>
    <w:rsid w:val="009C2AAA"/>
    <w:rsid w:val="009C481A"/>
    <w:rsid w:val="009C4BAC"/>
    <w:rsid w:val="009C5167"/>
    <w:rsid w:val="009C56DC"/>
    <w:rsid w:val="009D032A"/>
    <w:rsid w:val="009D0E59"/>
    <w:rsid w:val="009D65AC"/>
    <w:rsid w:val="009D7A0F"/>
    <w:rsid w:val="009E1469"/>
    <w:rsid w:val="009E1A28"/>
    <w:rsid w:val="009E200E"/>
    <w:rsid w:val="009E2779"/>
    <w:rsid w:val="009E410F"/>
    <w:rsid w:val="009E4ADA"/>
    <w:rsid w:val="009E668A"/>
    <w:rsid w:val="009E6933"/>
    <w:rsid w:val="009E71A2"/>
    <w:rsid w:val="009E7B46"/>
    <w:rsid w:val="009F16D2"/>
    <w:rsid w:val="009F4463"/>
    <w:rsid w:val="009F5BB2"/>
    <w:rsid w:val="009F6E57"/>
    <w:rsid w:val="00A0001E"/>
    <w:rsid w:val="00A034E1"/>
    <w:rsid w:val="00A07128"/>
    <w:rsid w:val="00A076D6"/>
    <w:rsid w:val="00A078DD"/>
    <w:rsid w:val="00A10450"/>
    <w:rsid w:val="00A11C58"/>
    <w:rsid w:val="00A138BB"/>
    <w:rsid w:val="00A14F6C"/>
    <w:rsid w:val="00A20CE1"/>
    <w:rsid w:val="00A20E0E"/>
    <w:rsid w:val="00A21B68"/>
    <w:rsid w:val="00A22D44"/>
    <w:rsid w:val="00A2387B"/>
    <w:rsid w:val="00A23AAB"/>
    <w:rsid w:val="00A27531"/>
    <w:rsid w:val="00A275F8"/>
    <w:rsid w:val="00A27A9F"/>
    <w:rsid w:val="00A31B2A"/>
    <w:rsid w:val="00A34813"/>
    <w:rsid w:val="00A354B1"/>
    <w:rsid w:val="00A40A6E"/>
    <w:rsid w:val="00A41074"/>
    <w:rsid w:val="00A41A30"/>
    <w:rsid w:val="00A41D83"/>
    <w:rsid w:val="00A433E9"/>
    <w:rsid w:val="00A46C4F"/>
    <w:rsid w:val="00A47DB0"/>
    <w:rsid w:val="00A532C0"/>
    <w:rsid w:val="00A53EA5"/>
    <w:rsid w:val="00A5454A"/>
    <w:rsid w:val="00A54EEE"/>
    <w:rsid w:val="00A55E89"/>
    <w:rsid w:val="00A55F03"/>
    <w:rsid w:val="00A55F1D"/>
    <w:rsid w:val="00A57A43"/>
    <w:rsid w:val="00A60C51"/>
    <w:rsid w:val="00A63E35"/>
    <w:rsid w:val="00A662D9"/>
    <w:rsid w:val="00A678E3"/>
    <w:rsid w:val="00A70CC4"/>
    <w:rsid w:val="00A75D6E"/>
    <w:rsid w:val="00A76532"/>
    <w:rsid w:val="00A76962"/>
    <w:rsid w:val="00A776CD"/>
    <w:rsid w:val="00A86037"/>
    <w:rsid w:val="00A86E29"/>
    <w:rsid w:val="00A86EB1"/>
    <w:rsid w:val="00A873F5"/>
    <w:rsid w:val="00A90DC9"/>
    <w:rsid w:val="00A91B81"/>
    <w:rsid w:val="00A91CF1"/>
    <w:rsid w:val="00A93B89"/>
    <w:rsid w:val="00A966A3"/>
    <w:rsid w:val="00AA15F1"/>
    <w:rsid w:val="00AA2BBD"/>
    <w:rsid w:val="00AA2D46"/>
    <w:rsid w:val="00AA3DFA"/>
    <w:rsid w:val="00AA42DD"/>
    <w:rsid w:val="00AA7972"/>
    <w:rsid w:val="00AB0B91"/>
    <w:rsid w:val="00AB0B9C"/>
    <w:rsid w:val="00AB0D92"/>
    <w:rsid w:val="00AB315D"/>
    <w:rsid w:val="00AB3ACD"/>
    <w:rsid w:val="00AB5080"/>
    <w:rsid w:val="00AC399A"/>
    <w:rsid w:val="00AC5EC0"/>
    <w:rsid w:val="00AC60CE"/>
    <w:rsid w:val="00AC6E56"/>
    <w:rsid w:val="00AC74BC"/>
    <w:rsid w:val="00AC784D"/>
    <w:rsid w:val="00AD04FD"/>
    <w:rsid w:val="00AD2128"/>
    <w:rsid w:val="00AD4B90"/>
    <w:rsid w:val="00AD4FD8"/>
    <w:rsid w:val="00AD64A8"/>
    <w:rsid w:val="00AD7053"/>
    <w:rsid w:val="00AE0C62"/>
    <w:rsid w:val="00AE1106"/>
    <w:rsid w:val="00AE1776"/>
    <w:rsid w:val="00AE24FA"/>
    <w:rsid w:val="00AE49B5"/>
    <w:rsid w:val="00AE5718"/>
    <w:rsid w:val="00AE68E0"/>
    <w:rsid w:val="00AE71D7"/>
    <w:rsid w:val="00AE7C01"/>
    <w:rsid w:val="00AF04C9"/>
    <w:rsid w:val="00AF2121"/>
    <w:rsid w:val="00AF2869"/>
    <w:rsid w:val="00AF2E07"/>
    <w:rsid w:val="00AF3E4B"/>
    <w:rsid w:val="00AF4A37"/>
    <w:rsid w:val="00AF60C2"/>
    <w:rsid w:val="00AF64CB"/>
    <w:rsid w:val="00AF66C7"/>
    <w:rsid w:val="00AF670D"/>
    <w:rsid w:val="00AF77F6"/>
    <w:rsid w:val="00B014EA"/>
    <w:rsid w:val="00B01867"/>
    <w:rsid w:val="00B01D40"/>
    <w:rsid w:val="00B01DA3"/>
    <w:rsid w:val="00B028AF"/>
    <w:rsid w:val="00B04AFA"/>
    <w:rsid w:val="00B059B1"/>
    <w:rsid w:val="00B05A93"/>
    <w:rsid w:val="00B07945"/>
    <w:rsid w:val="00B10EE7"/>
    <w:rsid w:val="00B11103"/>
    <w:rsid w:val="00B14140"/>
    <w:rsid w:val="00B163B4"/>
    <w:rsid w:val="00B163BD"/>
    <w:rsid w:val="00B20C37"/>
    <w:rsid w:val="00B215E2"/>
    <w:rsid w:val="00B229BA"/>
    <w:rsid w:val="00B24582"/>
    <w:rsid w:val="00B24776"/>
    <w:rsid w:val="00B26E46"/>
    <w:rsid w:val="00B27656"/>
    <w:rsid w:val="00B2782A"/>
    <w:rsid w:val="00B310EC"/>
    <w:rsid w:val="00B32736"/>
    <w:rsid w:val="00B34FA5"/>
    <w:rsid w:val="00B362D5"/>
    <w:rsid w:val="00B36619"/>
    <w:rsid w:val="00B36828"/>
    <w:rsid w:val="00B37F0F"/>
    <w:rsid w:val="00B40300"/>
    <w:rsid w:val="00B406CB"/>
    <w:rsid w:val="00B40813"/>
    <w:rsid w:val="00B40F30"/>
    <w:rsid w:val="00B415C9"/>
    <w:rsid w:val="00B41A45"/>
    <w:rsid w:val="00B41DD6"/>
    <w:rsid w:val="00B42099"/>
    <w:rsid w:val="00B426A8"/>
    <w:rsid w:val="00B43D80"/>
    <w:rsid w:val="00B4419D"/>
    <w:rsid w:val="00B44AD1"/>
    <w:rsid w:val="00B44E34"/>
    <w:rsid w:val="00B4540B"/>
    <w:rsid w:val="00B501D5"/>
    <w:rsid w:val="00B504E4"/>
    <w:rsid w:val="00B51B7E"/>
    <w:rsid w:val="00B51CD7"/>
    <w:rsid w:val="00B52304"/>
    <w:rsid w:val="00B5252C"/>
    <w:rsid w:val="00B60C8A"/>
    <w:rsid w:val="00B62D79"/>
    <w:rsid w:val="00B63597"/>
    <w:rsid w:val="00B64E39"/>
    <w:rsid w:val="00B71531"/>
    <w:rsid w:val="00B719E8"/>
    <w:rsid w:val="00B71EE0"/>
    <w:rsid w:val="00B73AA6"/>
    <w:rsid w:val="00B7536A"/>
    <w:rsid w:val="00B75840"/>
    <w:rsid w:val="00B768E1"/>
    <w:rsid w:val="00B77942"/>
    <w:rsid w:val="00B77C58"/>
    <w:rsid w:val="00B807B5"/>
    <w:rsid w:val="00B80BA1"/>
    <w:rsid w:val="00B82F35"/>
    <w:rsid w:val="00B861CA"/>
    <w:rsid w:val="00B86CCF"/>
    <w:rsid w:val="00B8739D"/>
    <w:rsid w:val="00B911B9"/>
    <w:rsid w:val="00B913DE"/>
    <w:rsid w:val="00B91C2D"/>
    <w:rsid w:val="00B934CE"/>
    <w:rsid w:val="00B93C6B"/>
    <w:rsid w:val="00B9468C"/>
    <w:rsid w:val="00B94B57"/>
    <w:rsid w:val="00B9556C"/>
    <w:rsid w:val="00B96348"/>
    <w:rsid w:val="00BA091E"/>
    <w:rsid w:val="00BA0F73"/>
    <w:rsid w:val="00BA179E"/>
    <w:rsid w:val="00BA2535"/>
    <w:rsid w:val="00BA25F9"/>
    <w:rsid w:val="00BA3929"/>
    <w:rsid w:val="00BA4D67"/>
    <w:rsid w:val="00BA4D7F"/>
    <w:rsid w:val="00BA5C52"/>
    <w:rsid w:val="00BA6A2A"/>
    <w:rsid w:val="00BB0FF3"/>
    <w:rsid w:val="00BB4CE8"/>
    <w:rsid w:val="00BB6759"/>
    <w:rsid w:val="00BC15AC"/>
    <w:rsid w:val="00BC18A0"/>
    <w:rsid w:val="00BC1AD0"/>
    <w:rsid w:val="00BC4A8E"/>
    <w:rsid w:val="00BC5ECD"/>
    <w:rsid w:val="00BC69E9"/>
    <w:rsid w:val="00BD0598"/>
    <w:rsid w:val="00BD064A"/>
    <w:rsid w:val="00BD152C"/>
    <w:rsid w:val="00BD1F71"/>
    <w:rsid w:val="00BD221A"/>
    <w:rsid w:val="00BD3215"/>
    <w:rsid w:val="00BD6D0A"/>
    <w:rsid w:val="00BD6E10"/>
    <w:rsid w:val="00BD77C4"/>
    <w:rsid w:val="00BE15A7"/>
    <w:rsid w:val="00BE3275"/>
    <w:rsid w:val="00BF0B90"/>
    <w:rsid w:val="00BF254E"/>
    <w:rsid w:val="00C008C7"/>
    <w:rsid w:val="00C0106B"/>
    <w:rsid w:val="00C01302"/>
    <w:rsid w:val="00C02D8D"/>
    <w:rsid w:val="00C04294"/>
    <w:rsid w:val="00C0516E"/>
    <w:rsid w:val="00C05FCE"/>
    <w:rsid w:val="00C07EA1"/>
    <w:rsid w:val="00C1116F"/>
    <w:rsid w:val="00C11FBA"/>
    <w:rsid w:val="00C12B62"/>
    <w:rsid w:val="00C13E35"/>
    <w:rsid w:val="00C15D0B"/>
    <w:rsid w:val="00C1731A"/>
    <w:rsid w:val="00C179D8"/>
    <w:rsid w:val="00C17EBE"/>
    <w:rsid w:val="00C203E7"/>
    <w:rsid w:val="00C205BD"/>
    <w:rsid w:val="00C2065C"/>
    <w:rsid w:val="00C20943"/>
    <w:rsid w:val="00C20F13"/>
    <w:rsid w:val="00C229FF"/>
    <w:rsid w:val="00C22D28"/>
    <w:rsid w:val="00C23B74"/>
    <w:rsid w:val="00C245F2"/>
    <w:rsid w:val="00C27DB8"/>
    <w:rsid w:val="00C321D3"/>
    <w:rsid w:val="00C35054"/>
    <w:rsid w:val="00C36F14"/>
    <w:rsid w:val="00C37488"/>
    <w:rsid w:val="00C41B96"/>
    <w:rsid w:val="00C435C9"/>
    <w:rsid w:val="00C444D7"/>
    <w:rsid w:val="00C44A60"/>
    <w:rsid w:val="00C542E0"/>
    <w:rsid w:val="00C55FCE"/>
    <w:rsid w:val="00C60358"/>
    <w:rsid w:val="00C60FCA"/>
    <w:rsid w:val="00C61A69"/>
    <w:rsid w:val="00C61B6B"/>
    <w:rsid w:val="00C62330"/>
    <w:rsid w:val="00C63E01"/>
    <w:rsid w:val="00C64B0D"/>
    <w:rsid w:val="00C64E01"/>
    <w:rsid w:val="00C65872"/>
    <w:rsid w:val="00C65C29"/>
    <w:rsid w:val="00C6678F"/>
    <w:rsid w:val="00C701F8"/>
    <w:rsid w:val="00C7160D"/>
    <w:rsid w:val="00C739A9"/>
    <w:rsid w:val="00C75252"/>
    <w:rsid w:val="00C758C4"/>
    <w:rsid w:val="00C76885"/>
    <w:rsid w:val="00C76EF1"/>
    <w:rsid w:val="00C77BDD"/>
    <w:rsid w:val="00C819E7"/>
    <w:rsid w:val="00C90C39"/>
    <w:rsid w:val="00C92B00"/>
    <w:rsid w:val="00C92EA3"/>
    <w:rsid w:val="00C935B3"/>
    <w:rsid w:val="00C95AB4"/>
    <w:rsid w:val="00C9616B"/>
    <w:rsid w:val="00C96D3F"/>
    <w:rsid w:val="00C97740"/>
    <w:rsid w:val="00CA0AF3"/>
    <w:rsid w:val="00CA13F4"/>
    <w:rsid w:val="00CA172E"/>
    <w:rsid w:val="00CA27A4"/>
    <w:rsid w:val="00CA6C81"/>
    <w:rsid w:val="00CA797E"/>
    <w:rsid w:val="00CB24E5"/>
    <w:rsid w:val="00CB2699"/>
    <w:rsid w:val="00CB2CDD"/>
    <w:rsid w:val="00CB35E7"/>
    <w:rsid w:val="00CB3718"/>
    <w:rsid w:val="00CB4DD7"/>
    <w:rsid w:val="00CB5D47"/>
    <w:rsid w:val="00CC2529"/>
    <w:rsid w:val="00CC3261"/>
    <w:rsid w:val="00CC60A4"/>
    <w:rsid w:val="00CC6F32"/>
    <w:rsid w:val="00CC748D"/>
    <w:rsid w:val="00CD0155"/>
    <w:rsid w:val="00CD0472"/>
    <w:rsid w:val="00CD523D"/>
    <w:rsid w:val="00CD5AC1"/>
    <w:rsid w:val="00CD6244"/>
    <w:rsid w:val="00CE05DC"/>
    <w:rsid w:val="00CE0E16"/>
    <w:rsid w:val="00CE14FC"/>
    <w:rsid w:val="00CE17EA"/>
    <w:rsid w:val="00CE2B02"/>
    <w:rsid w:val="00CE3DDC"/>
    <w:rsid w:val="00CE43AF"/>
    <w:rsid w:val="00CE53EC"/>
    <w:rsid w:val="00CE5553"/>
    <w:rsid w:val="00CE5DED"/>
    <w:rsid w:val="00CE6128"/>
    <w:rsid w:val="00CE6319"/>
    <w:rsid w:val="00CE6678"/>
    <w:rsid w:val="00CE7094"/>
    <w:rsid w:val="00CE71A3"/>
    <w:rsid w:val="00CE7A06"/>
    <w:rsid w:val="00CF00D1"/>
    <w:rsid w:val="00CF43CE"/>
    <w:rsid w:val="00CF479D"/>
    <w:rsid w:val="00CF546F"/>
    <w:rsid w:val="00CF5C71"/>
    <w:rsid w:val="00CF6948"/>
    <w:rsid w:val="00CF7903"/>
    <w:rsid w:val="00D001C4"/>
    <w:rsid w:val="00D00CB9"/>
    <w:rsid w:val="00D01117"/>
    <w:rsid w:val="00D03FA9"/>
    <w:rsid w:val="00D04933"/>
    <w:rsid w:val="00D04C46"/>
    <w:rsid w:val="00D10569"/>
    <w:rsid w:val="00D10919"/>
    <w:rsid w:val="00D11F96"/>
    <w:rsid w:val="00D1278F"/>
    <w:rsid w:val="00D137D7"/>
    <w:rsid w:val="00D13CB7"/>
    <w:rsid w:val="00D13E2F"/>
    <w:rsid w:val="00D15A44"/>
    <w:rsid w:val="00D15DE1"/>
    <w:rsid w:val="00D166D8"/>
    <w:rsid w:val="00D16AB7"/>
    <w:rsid w:val="00D20451"/>
    <w:rsid w:val="00D2088A"/>
    <w:rsid w:val="00D214CE"/>
    <w:rsid w:val="00D21ABE"/>
    <w:rsid w:val="00D22392"/>
    <w:rsid w:val="00D235CD"/>
    <w:rsid w:val="00D25D5C"/>
    <w:rsid w:val="00D2769D"/>
    <w:rsid w:val="00D317A1"/>
    <w:rsid w:val="00D33387"/>
    <w:rsid w:val="00D34BD8"/>
    <w:rsid w:val="00D34CE4"/>
    <w:rsid w:val="00D35335"/>
    <w:rsid w:val="00D35DF3"/>
    <w:rsid w:val="00D3623C"/>
    <w:rsid w:val="00D36F4D"/>
    <w:rsid w:val="00D37F5F"/>
    <w:rsid w:val="00D40744"/>
    <w:rsid w:val="00D40E71"/>
    <w:rsid w:val="00D40F45"/>
    <w:rsid w:val="00D41508"/>
    <w:rsid w:val="00D41802"/>
    <w:rsid w:val="00D42FB5"/>
    <w:rsid w:val="00D441F4"/>
    <w:rsid w:val="00D44BDD"/>
    <w:rsid w:val="00D44E70"/>
    <w:rsid w:val="00D512D3"/>
    <w:rsid w:val="00D5176E"/>
    <w:rsid w:val="00D51C9C"/>
    <w:rsid w:val="00D55CC0"/>
    <w:rsid w:val="00D573CD"/>
    <w:rsid w:val="00D57971"/>
    <w:rsid w:val="00D60C47"/>
    <w:rsid w:val="00D61DD3"/>
    <w:rsid w:val="00D63E0C"/>
    <w:rsid w:val="00D6433A"/>
    <w:rsid w:val="00D66DF3"/>
    <w:rsid w:val="00D67726"/>
    <w:rsid w:val="00D708AF"/>
    <w:rsid w:val="00D71B31"/>
    <w:rsid w:val="00D723FA"/>
    <w:rsid w:val="00D730A1"/>
    <w:rsid w:val="00D73711"/>
    <w:rsid w:val="00D74472"/>
    <w:rsid w:val="00D74D4F"/>
    <w:rsid w:val="00D754FB"/>
    <w:rsid w:val="00D758AD"/>
    <w:rsid w:val="00D7710D"/>
    <w:rsid w:val="00D774D1"/>
    <w:rsid w:val="00D8162A"/>
    <w:rsid w:val="00D81B7C"/>
    <w:rsid w:val="00D8415F"/>
    <w:rsid w:val="00D85DEA"/>
    <w:rsid w:val="00D86952"/>
    <w:rsid w:val="00D918EE"/>
    <w:rsid w:val="00D92099"/>
    <w:rsid w:val="00D9239F"/>
    <w:rsid w:val="00D927DD"/>
    <w:rsid w:val="00D9288D"/>
    <w:rsid w:val="00D93868"/>
    <w:rsid w:val="00D9621C"/>
    <w:rsid w:val="00DA1E74"/>
    <w:rsid w:val="00DA2F48"/>
    <w:rsid w:val="00DA4734"/>
    <w:rsid w:val="00DB0F37"/>
    <w:rsid w:val="00DB184B"/>
    <w:rsid w:val="00DB387F"/>
    <w:rsid w:val="00DB5F03"/>
    <w:rsid w:val="00DB6A61"/>
    <w:rsid w:val="00DB7A74"/>
    <w:rsid w:val="00DB7E79"/>
    <w:rsid w:val="00DC01CC"/>
    <w:rsid w:val="00DC0B8F"/>
    <w:rsid w:val="00DC0E11"/>
    <w:rsid w:val="00DC2AA8"/>
    <w:rsid w:val="00DC4570"/>
    <w:rsid w:val="00DC4BB7"/>
    <w:rsid w:val="00DC5910"/>
    <w:rsid w:val="00DC66A0"/>
    <w:rsid w:val="00DC6C5A"/>
    <w:rsid w:val="00DD04D1"/>
    <w:rsid w:val="00DD2C53"/>
    <w:rsid w:val="00DD3381"/>
    <w:rsid w:val="00DD54FB"/>
    <w:rsid w:val="00DD565A"/>
    <w:rsid w:val="00DD6F84"/>
    <w:rsid w:val="00DD7141"/>
    <w:rsid w:val="00DD7784"/>
    <w:rsid w:val="00DE2F3D"/>
    <w:rsid w:val="00DE3AC7"/>
    <w:rsid w:val="00DE5BDD"/>
    <w:rsid w:val="00DE5F8F"/>
    <w:rsid w:val="00DE6385"/>
    <w:rsid w:val="00DF3895"/>
    <w:rsid w:val="00DF3A2D"/>
    <w:rsid w:val="00DF5063"/>
    <w:rsid w:val="00DF7FD1"/>
    <w:rsid w:val="00E0048D"/>
    <w:rsid w:val="00E01092"/>
    <w:rsid w:val="00E0266A"/>
    <w:rsid w:val="00E028C8"/>
    <w:rsid w:val="00E067C1"/>
    <w:rsid w:val="00E11354"/>
    <w:rsid w:val="00E11888"/>
    <w:rsid w:val="00E12A49"/>
    <w:rsid w:val="00E1715E"/>
    <w:rsid w:val="00E21244"/>
    <w:rsid w:val="00E2320B"/>
    <w:rsid w:val="00E2452F"/>
    <w:rsid w:val="00E24FA5"/>
    <w:rsid w:val="00E267ED"/>
    <w:rsid w:val="00E27893"/>
    <w:rsid w:val="00E31330"/>
    <w:rsid w:val="00E33735"/>
    <w:rsid w:val="00E34080"/>
    <w:rsid w:val="00E36CA1"/>
    <w:rsid w:val="00E41308"/>
    <w:rsid w:val="00E41E70"/>
    <w:rsid w:val="00E43524"/>
    <w:rsid w:val="00E43E40"/>
    <w:rsid w:val="00E450B6"/>
    <w:rsid w:val="00E4661C"/>
    <w:rsid w:val="00E475EB"/>
    <w:rsid w:val="00E5051E"/>
    <w:rsid w:val="00E50932"/>
    <w:rsid w:val="00E530C6"/>
    <w:rsid w:val="00E5383D"/>
    <w:rsid w:val="00E53E3D"/>
    <w:rsid w:val="00E5460A"/>
    <w:rsid w:val="00E54727"/>
    <w:rsid w:val="00E5670B"/>
    <w:rsid w:val="00E56D1F"/>
    <w:rsid w:val="00E57D76"/>
    <w:rsid w:val="00E63089"/>
    <w:rsid w:val="00E632B2"/>
    <w:rsid w:val="00E7007D"/>
    <w:rsid w:val="00E7100D"/>
    <w:rsid w:val="00E714A4"/>
    <w:rsid w:val="00E7573D"/>
    <w:rsid w:val="00E763C2"/>
    <w:rsid w:val="00E7751E"/>
    <w:rsid w:val="00E81C98"/>
    <w:rsid w:val="00E8208B"/>
    <w:rsid w:val="00E8248D"/>
    <w:rsid w:val="00E82C0E"/>
    <w:rsid w:val="00E8552D"/>
    <w:rsid w:val="00E85B4A"/>
    <w:rsid w:val="00E906D9"/>
    <w:rsid w:val="00E91781"/>
    <w:rsid w:val="00E9181E"/>
    <w:rsid w:val="00E9204B"/>
    <w:rsid w:val="00E94066"/>
    <w:rsid w:val="00E95E28"/>
    <w:rsid w:val="00E965A0"/>
    <w:rsid w:val="00EA00E6"/>
    <w:rsid w:val="00EA0915"/>
    <w:rsid w:val="00EA262A"/>
    <w:rsid w:val="00EA3A5D"/>
    <w:rsid w:val="00EA5E46"/>
    <w:rsid w:val="00EA6567"/>
    <w:rsid w:val="00EA6C1B"/>
    <w:rsid w:val="00EA6F3C"/>
    <w:rsid w:val="00EA756B"/>
    <w:rsid w:val="00EB4245"/>
    <w:rsid w:val="00EB59A8"/>
    <w:rsid w:val="00EB621A"/>
    <w:rsid w:val="00EB7DDE"/>
    <w:rsid w:val="00EC134B"/>
    <w:rsid w:val="00EC24BF"/>
    <w:rsid w:val="00EC50FA"/>
    <w:rsid w:val="00EC56C5"/>
    <w:rsid w:val="00ED08E9"/>
    <w:rsid w:val="00ED1D8A"/>
    <w:rsid w:val="00ED5294"/>
    <w:rsid w:val="00ED6CD1"/>
    <w:rsid w:val="00EE0113"/>
    <w:rsid w:val="00EE02DC"/>
    <w:rsid w:val="00EE06CF"/>
    <w:rsid w:val="00EE2798"/>
    <w:rsid w:val="00EE3257"/>
    <w:rsid w:val="00EE3D12"/>
    <w:rsid w:val="00EE41B7"/>
    <w:rsid w:val="00EE55E8"/>
    <w:rsid w:val="00EE5C6C"/>
    <w:rsid w:val="00EE63BA"/>
    <w:rsid w:val="00EE6C13"/>
    <w:rsid w:val="00EE70AD"/>
    <w:rsid w:val="00EE777F"/>
    <w:rsid w:val="00EE798A"/>
    <w:rsid w:val="00EF07B0"/>
    <w:rsid w:val="00EF18EC"/>
    <w:rsid w:val="00EF1D49"/>
    <w:rsid w:val="00EF4041"/>
    <w:rsid w:val="00EF47C1"/>
    <w:rsid w:val="00EF5E51"/>
    <w:rsid w:val="00EF6475"/>
    <w:rsid w:val="00EF7146"/>
    <w:rsid w:val="00F024A9"/>
    <w:rsid w:val="00F026F2"/>
    <w:rsid w:val="00F03B58"/>
    <w:rsid w:val="00F04FD4"/>
    <w:rsid w:val="00F05109"/>
    <w:rsid w:val="00F06C47"/>
    <w:rsid w:val="00F10AE2"/>
    <w:rsid w:val="00F10E91"/>
    <w:rsid w:val="00F1126C"/>
    <w:rsid w:val="00F11640"/>
    <w:rsid w:val="00F1182A"/>
    <w:rsid w:val="00F11F1E"/>
    <w:rsid w:val="00F11F60"/>
    <w:rsid w:val="00F12FE2"/>
    <w:rsid w:val="00F155C9"/>
    <w:rsid w:val="00F16795"/>
    <w:rsid w:val="00F17A95"/>
    <w:rsid w:val="00F20DA2"/>
    <w:rsid w:val="00F23574"/>
    <w:rsid w:val="00F24089"/>
    <w:rsid w:val="00F267CA"/>
    <w:rsid w:val="00F3031E"/>
    <w:rsid w:val="00F30523"/>
    <w:rsid w:val="00F30F15"/>
    <w:rsid w:val="00F31BF0"/>
    <w:rsid w:val="00F34188"/>
    <w:rsid w:val="00F35144"/>
    <w:rsid w:val="00F361F0"/>
    <w:rsid w:val="00F403DD"/>
    <w:rsid w:val="00F408CC"/>
    <w:rsid w:val="00F40E3D"/>
    <w:rsid w:val="00F4205C"/>
    <w:rsid w:val="00F42B9F"/>
    <w:rsid w:val="00F441DD"/>
    <w:rsid w:val="00F44AFE"/>
    <w:rsid w:val="00F4597D"/>
    <w:rsid w:val="00F4791E"/>
    <w:rsid w:val="00F50CBD"/>
    <w:rsid w:val="00F50FF2"/>
    <w:rsid w:val="00F515E3"/>
    <w:rsid w:val="00F51AA6"/>
    <w:rsid w:val="00F51CED"/>
    <w:rsid w:val="00F52D5E"/>
    <w:rsid w:val="00F56780"/>
    <w:rsid w:val="00F617BE"/>
    <w:rsid w:val="00F624BE"/>
    <w:rsid w:val="00F632E9"/>
    <w:rsid w:val="00F63540"/>
    <w:rsid w:val="00F63F06"/>
    <w:rsid w:val="00F649C2"/>
    <w:rsid w:val="00F64D20"/>
    <w:rsid w:val="00F67CA6"/>
    <w:rsid w:val="00F71352"/>
    <w:rsid w:val="00F7202D"/>
    <w:rsid w:val="00F73497"/>
    <w:rsid w:val="00F743B5"/>
    <w:rsid w:val="00F74B9E"/>
    <w:rsid w:val="00F76717"/>
    <w:rsid w:val="00F8107F"/>
    <w:rsid w:val="00F81A37"/>
    <w:rsid w:val="00F81CD5"/>
    <w:rsid w:val="00F82733"/>
    <w:rsid w:val="00F83319"/>
    <w:rsid w:val="00F83A6C"/>
    <w:rsid w:val="00F844F6"/>
    <w:rsid w:val="00F84C97"/>
    <w:rsid w:val="00F85425"/>
    <w:rsid w:val="00F85454"/>
    <w:rsid w:val="00F854A2"/>
    <w:rsid w:val="00F85826"/>
    <w:rsid w:val="00F8599E"/>
    <w:rsid w:val="00F86012"/>
    <w:rsid w:val="00F86E63"/>
    <w:rsid w:val="00F90691"/>
    <w:rsid w:val="00F91B30"/>
    <w:rsid w:val="00F926D3"/>
    <w:rsid w:val="00F927C0"/>
    <w:rsid w:val="00F94007"/>
    <w:rsid w:val="00F95D5C"/>
    <w:rsid w:val="00F97203"/>
    <w:rsid w:val="00F9746A"/>
    <w:rsid w:val="00F97CEC"/>
    <w:rsid w:val="00FA0475"/>
    <w:rsid w:val="00FA05C6"/>
    <w:rsid w:val="00FA0CAE"/>
    <w:rsid w:val="00FA1B65"/>
    <w:rsid w:val="00FA225E"/>
    <w:rsid w:val="00FA2589"/>
    <w:rsid w:val="00FA320C"/>
    <w:rsid w:val="00FA3A91"/>
    <w:rsid w:val="00FA5701"/>
    <w:rsid w:val="00FA6533"/>
    <w:rsid w:val="00FB1040"/>
    <w:rsid w:val="00FB1220"/>
    <w:rsid w:val="00FB4F6E"/>
    <w:rsid w:val="00FB51D5"/>
    <w:rsid w:val="00FB532F"/>
    <w:rsid w:val="00FB5C9B"/>
    <w:rsid w:val="00FB5DCE"/>
    <w:rsid w:val="00FC1C89"/>
    <w:rsid w:val="00FC1F96"/>
    <w:rsid w:val="00FC24A4"/>
    <w:rsid w:val="00FC51D8"/>
    <w:rsid w:val="00FC550C"/>
    <w:rsid w:val="00FC59A0"/>
    <w:rsid w:val="00FC6B8A"/>
    <w:rsid w:val="00FC7993"/>
    <w:rsid w:val="00FD113C"/>
    <w:rsid w:val="00FD12FA"/>
    <w:rsid w:val="00FD15EF"/>
    <w:rsid w:val="00FD324B"/>
    <w:rsid w:val="00FD5B6B"/>
    <w:rsid w:val="00FD7C3B"/>
    <w:rsid w:val="00FE15C1"/>
    <w:rsid w:val="00FE1F62"/>
    <w:rsid w:val="00FE289D"/>
    <w:rsid w:val="00FE605A"/>
    <w:rsid w:val="00FE755F"/>
    <w:rsid w:val="00FE76F7"/>
    <w:rsid w:val="00FF16F2"/>
    <w:rsid w:val="00FF25E5"/>
    <w:rsid w:val="00FF2B71"/>
    <w:rsid w:val="00FF4378"/>
    <w:rsid w:val="00FF46EE"/>
    <w:rsid w:val="00FF4E72"/>
    <w:rsid w:val="00FF6406"/>
    <w:rsid w:val="00FF6A03"/>
    <w:rsid w:val="00FF7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DD7"/>
    <w:pPr>
      <w:jc w:val="both"/>
    </w:pPr>
    <w:rPr>
      <w:rFonts w:ascii="Verdana" w:hAnsi="Verdana"/>
      <w:szCs w:val="24"/>
    </w:rPr>
  </w:style>
  <w:style w:type="paragraph" w:styleId="1">
    <w:name w:val="heading 1"/>
    <w:basedOn w:val="a0"/>
    <w:next w:val="a0"/>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
    <w:basedOn w:val="a0"/>
    <w:next w:val="a0"/>
    <w:link w:val="20"/>
    <w:uiPriority w:val="1"/>
    <w:qFormat/>
    <w:rsid w:val="00A76532"/>
    <w:pPr>
      <w:keepNext/>
      <w:ind w:right="287"/>
      <w:jc w:val="center"/>
      <w:outlineLvl w:val="1"/>
    </w:pPr>
    <w:rPr>
      <w:rFonts w:ascii="Times New Roman" w:hAnsi="Times New Roman"/>
      <w:sz w:val="28"/>
    </w:rPr>
  </w:style>
  <w:style w:type="paragraph" w:styleId="3">
    <w:name w:val="heading 3"/>
    <w:basedOn w:val="a0"/>
    <w:next w:val="a0"/>
    <w:link w:val="30"/>
    <w:qFormat/>
    <w:rsid w:val="002B2817"/>
    <w:pPr>
      <w:keepNext/>
      <w:spacing w:before="240" w:after="60"/>
      <w:outlineLvl w:val="2"/>
    </w:pPr>
    <w:rPr>
      <w:rFonts w:ascii="Cambria" w:hAnsi="Cambria"/>
      <w:b/>
      <w:bCs/>
      <w:sz w:val="26"/>
      <w:szCs w:val="26"/>
    </w:rPr>
  </w:style>
  <w:style w:type="paragraph" w:styleId="5">
    <w:name w:val="heading 5"/>
    <w:basedOn w:val="a0"/>
    <w:next w:val="a0"/>
    <w:qFormat/>
    <w:rsid w:val="00781213"/>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
    <w:link w:val="2"/>
    <w:rsid w:val="00A76532"/>
    <w:rPr>
      <w:sz w:val="28"/>
      <w:szCs w:val="24"/>
    </w:rPr>
  </w:style>
  <w:style w:type="character" w:customStyle="1" w:styleId="30">
    <w:name w:val="Заголовок 3 Знак"/>
    <w:link w:val="3"/>
    <w:uiPriority w:val="9"/>
    <w:rsid w:val="002B2817"/>
    <w:rPr>
      <w:rFonts w:ascii="Cambria" w:eastAsia="Times New Roman" w:hAnsi="Cambria" w:cs="Times New Roman"/>
      <w:b/>
      <w:bCs/>
      <w:sz w:val="26"/>
      <w:szCs w:val="26"/>
    </w:rPr>
  </w:style>
  <w:style w:type="paragraph" w:styleId="a4">
    <w:name w:val="Body Text Indent"/>
    <w:basedOn w:val="a0"/>
    <w:rsid w:val="00016C7E"/>
    <w:pPr>
      <w:ind w:left="426"/>
    </w:pPr>
    <w:rPr>
      <w:rFonts w:ascii="Times New Roman" w:hAnsi="Times New Roman"/>
      <w:sz w:val="26"/>
      <w:szCs w:val="20"/>
    </w:rPr>
  </w:style>
  <w:style w:type="table" w:styleId="a5">
    <w:name w:val="Table Grid"/>
    <w:aliases w:val="Table Grid Report"/>
    <w:basedOn w:val="TableNormal"/>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6">
    <w:name w:val="Title"/>
    <w:basedOn w:val="a0"/>
    <w:qFormat/>
    <w:rsid w:val="002B3691"/>
    <w:pPr>
      <w:spacing w:line="360" w:lineRule="auto"/>
      <w:ind w:firstLine="709"/>
      <w:jc w:val="center"/>
    </w:pPr>
    <w:rPr>
      <w:rFonts w:ascii="Times New Roman" w:hAnsi="Times New Roman"/>
      <w:sz w:val="26"/>
      <w:szCs w:val="20"/>
    </w:rPr>
  </w:style>
  <w:style w:type="paragraph" w:styleId="a7">
    <w:name w:val="Document Map"/>
    <w:basedOn w:val="a0"/>
    <w:semiHidden/>
    <w:rsid w:val="00712B16"/>
    <w:pPr>
      <w:shd w:val="clear" w:color="auto" w:fill="000080"/>
    </w:pPr>
    <w:rPr>
      <w:rFonts w:ascii="Tahoma" w:hAnsi="Tahoma" w:cs="Tahoma"/>
      <w:szCs w:val="20"/>
    </w:rPr>
  </w:style>
  <w:style w:type="paragraph" w:styleId="a8">
    <w:name w:val="No Spacing"/>
    <w:link w:val="a9"/>
    <w:uiPriority w:val="1"/>
    <w:qFormat/>
    <w:rsid w:val="005E20F8"/>
    <w:rPr>
      <w:rFonts w:ascii="Calibri" w:hAnsi="Calibri"/>
      <w:sz w:val="22"/>
      <w:szCs w:val="22"/>
    </w:rPr>
  </w:style>
  <w:style w:type="character" w:customStyle="1" w:styleId="a9">
    <w:name w:val="Без интервала Знак"/>
    <w:link w:val="a8"/>
    <w:uiPriority w:val="1"/>
    <w:rsid w:val="002B2817"/>
    <w:rPr>
      <w:rFonts w:ascii="Calibri" w:hAnsi="Calibri"/>
      <w:sz w:val="22"/>
      <w:szCs w:val="22"/>
      <w:lang w:val="ru-RU" w:eastAsia="ru-RU" w:bidi="ar-SA"/>
    </w:rPr>
  </w:style>
  <w:style w:type="paragraph" w:customStyle="1" w:styleId="a">
    <w:name w:val="Обычный а)"/>
    <w:basedOn w:val="a0"/>
    <w:next w:val="a0"/>
    <w:autoRedefine/>
    <w:rsid w:val="005E20F8"/>
    <w:pPr>
      <w:numPr>
        <w:ilvl w:val="1"/>
        <w:numId w:val="1"/>
      </w:numPr>
      <w:spacing w:before="80"/>
      <w:jc w:val="left"/>
    </w:pPr>
    <w:rPr>
      <w:rFonts w:ascii="Times New Roman" w:hAnsi="Times New Roman"/>
      <w:sz w:val="24"/>
      <w:lang w:eastAsia="en-US"/>
    </w:rPr>
  </w:style>
  <w:style w:type="paragraph" w:styleId="aa">
    <w:name w:val="Normal (Web)"/>
    <w:aliases w:val="Normal (Web) Char,Обычный (Web) Char,Обычный (веб) Знак2 Char,Обычный (веб) Знак1 Знак Char,Обычный (веб) Знак Знак1 Знак Char,Обычный (Web) Знак Знак Знак1 Знак Char,Обычный (веб) Знак Знак Знак Знак Char,Обычный (веб) Знак1 Char"/>
    <w:basedOn w:val="a0"/>
    <w:link w:val="ab"/>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1"/>
    <w:rsid w:val="00CF00D1"/>
  </w:style>
  <w:style w:type="paragraph" w:styleId="ac">
    <w:name w:val="footer"/>
    <w:basedOn w:val="a0"/>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1"/>
    <w:rsid w:val="006B1050"/>
  </w:style>
  <w:style w:type="character" w:customStyle="1" w:styleId="grame">
    <w:name w:val="grame"/>
    <w:basedOn w:val="a1"/>
    <w:rsid w:val="00434702"/>
  </w:style>
  <w:style w:type="character" w:customStyle="1" w:styleId="spelle">
    <w:name w:val="spelle"/>
    <w:basedOn w:val="a1"/>
    <w:rsid w:val="00434702"/>
  </w:style>
  <w:style w:type="paragraph" w:styleId="af">
    <w:name w:val="List Paragraph"/>
    <w:aliases w:val="Введение,ПАРАГРАФ,Абзац списка11"/>
    <w:basedOn w:val="a0"/>
    <w:link w:val="11"/>
    <w:uiPriority w:val="1"/>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0"/>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0"/>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0"/>
    <w:next w:val="a0"/>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3">
    <w:name w:val="Hyperlink"/>
    <w:uiPriority w:val="99"/>
    <w:unhideWhenUsed/>
    <w:rsid w:val="002B2817"/>
    <w:rPr>
      <w:color w:val="0000FF"/>
      <w:u w:val="single"/>
    </w:rPr>
  </w:style>
  <w:style w:type="paragraph" w:styleId="af4">
    <w:name w:val="Balloon Text"/>
    <w:basedOn w:val="a0"/>
    <w:link w:val="af5"/>
    <w:uiPriority w:val="99"/>
    <w:unhideWhenUsed/>
    <w:rsid w:val="002B2817"/>
    <w:pPr>
      <w:jc w:val="left"/>
    </w:pPr>
    <w:rPr>
      <w:rFonts w:ascii="Tahoma" w:hAnsi="Tahoma" w:cs="Tahoma"/>
      <w:sz w:val="16"/>
      <w:szCs w:val="16"/>
    </w:rPr>
  </w:style>
  <w:style w:type="character" w:customStyle="1" w:styleId="af5">
    <w:name w:val="Текст выноски Знак"/>
    <w:link w:val="af4"/>
    <w:uiPriority w:val="99"/>
    <w:rsid w:val="002B2817"/>
    <w:rPr>
      <w:rFonts w:ascii="Tahoma" w:hAnsi="Tahoma" w:cs="Tahoma"/>
      <w:sz w:val="16"/>
      <w:szCs w:val="16"/>
    </w:rPr>
  </w:style>
  <w:style w:type="paragraph" w:styleId="21">
    <w:name w:val="toc 2"/>
    <w:basedOn w:val="a0"/>
    <w:next w:val="a0"/>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0"/>
    <w:next w:val="a0"/>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6">
    <w:name w:val="FollowedHyperlink"/>
    <w:uiPriority w:val="99"/>
    <w:unhideWhenUsed/>
    <w:rsid w:val="002B2817"/>
    <w:rPr>
      <w:color w:val="800080"/>
      <w:u w:val="single"/>
    </w:rPr>
  </w:style>
  <w:style w:type="paragraph" w:customStyle="1" w:styleId="xl65">
    <w:name w:val="xl6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0"/>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0"/>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0"/>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0"/>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0"/>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0"/>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0"/>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0"/>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0"/>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0"/>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0"/>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0"/>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0"/>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0"/>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0"/>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7">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0"/>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8">
    <w:name w:val="Знак"/>
    <w:basedOn w:val="a0"/>
    <w:rsid w:val="00A14F6C"/>
    <w:pPr>
      <w:jc w:val="left"/>
    </w:pPr>
    <w:rPr>
      <w:rFonts w:cs="Verdana"/>
      <w:szCs w:val="20"/>
      <w:lang w:val="en-US" w:eastAsia="en-US"/>
    </w:rPr>
  </w:style>
  <w:style w:type="paragraph" w:customStyle="1" w:styleId="Style4">
    <w:name w:val="Style4"/>
    <w:basedOn w:val="a0"/>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0"/>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0"/>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0"/>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0"/>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9">
    <w:name w:val="Body Text"/>
    <w:aliases w:val="bt,Основной текст Знак,Òàáë òåêñò"/>
    <w:basedOn w:val="a0"/>
    <w:link w:val="22"/>
    <w:rsid w:val="006A56C8"/>
    <w:pPr>
      <w:spacing w:after="120"/>
      <w:jc w:val="left"/>
    </w:pPr>
    <w:rPr>
      <w:rFonts w:ascii="Times New Roman" w:hAnsi="Times New Roman"/>
      <w:sz w:val="24"/>
    </w:rPr>
  </w:style>
  <w:style w:type="paragraph" w:customStyle="1" w:styleId="16">
    <w:name w:val="основной 1"/>
    <w:basedOn w:val="a4"/>
    <w:qFormat/>
    <w:rsid w:val="006A56C8"/>
    <w:pPr>
      <w:spacing w:after="120"/>
      <w:ind w:left="0" w:firstLine="720"/>
    </w:pPr>
    <w:rPr>
      <w:sz w:val="28"/>
      <w:szCs w:val="24"/>
    </w:rPr>
  </w:style>
  <w:style w:type="paragraph" w:customStyle="1" w:styleId="17">
    <w:name w:val="заголовок 1"/>
    <w:basedOn w:val="a0"/>
    <w:next w:val="a0"/>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0"/>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a">
    <w:name w:val="Основной текст_"/>
    <w:basedOn w:val="a1"/>
    <w:link w:val="18"/>
    <w:rsid w:val="006F5E4A"/>
    <w:rPr>
      <w:sz w:val="26"/>
      <w:szCs w:val="26"/>
    </w:rPr>
  </w:style>
  <w:style w:type="paragraph" w:customStyle="1" w:styleId="18">
    <w:name w:val="Основной текст1"/>
    <w:basedOn w:val="a0"/>
    <w:link w:val="afa"/>
    <w:rsid w:val="006F5E4A"/>
    <w:pPr>
      <w:widowControl w:val="0"/>
      <w:spacing w:line="367" w:lineRule="exact"/>
      <w:jc w:val="left"/>
    </w:pPr>
    <w:rPr>
      <w:rFonts w:ascii="Times New Roman" w:hAnsi="Times New Roman"/>
      <w:sz w:val="26"/>
      <w:szCs w:val="26"/>
    </w:rPr>
  </w:style>
  <w:style w:type="paragraph" w:styleId="32">
    <w:name w:val="Body Text 3"/>
    <w:basedOn w:val="a0"/>
    <w:link w:val="33"/>
    <w:rsid w:val="008B369B"/>
    <w:pPr>
      <w:spacing w:after="120"/>
      <w:jc w:val="left"/>
    </w:pPr>
    <w:rPr>
      <w:rFonts w:ascii="Times New Roman" w:hAnsi="Times New Roman"/>
      <w:sz w:val="16"/>
      <w:szCs w:val="16"/>
    </w:rPr>
  </w:style>
  <w:style w:type="character" w:customStyle="1" w:styleId="33">
    <w:name w:val="Основной текст 3 Знак"/>
    <w:basedOn w:val="a1"/>
    <w:link w:val="32"/>
    <w:rsid w:val="008B369B"/>
    <w:rPr>
      <w:sz w:val="16"/>
      <w:szCs w:val="16"/>
    </w:rPr>
  </w:style>
  <w:style w:type="character" w:customStyle="1" w:styleId="34">
    <w:name w:val="Основной текст (3)_"/>
    <w:basedOn w:val="a1"/>
    <w:link w:val="35"/>
    <w:rsid w:val="00355DCF"/>
    <w:rPr>
      <w:rFonts w:ascii="Garamond" w:eastAsia="Garamond" w:hAnsi="Garamond" w:cs="Garamond"/>
      <w:sz w:val="10"/>
      <w:szCs w:val="10"/>
    </w:rPr>
  </w:style>
  <w:style w:type="paragraph" w:customStyle="1" w:styleId="35">
    <w:name w:val="Основной текст (3)"/>
    <w:basedOn w:val="a0"/>
    <w:link w:val="34"/>
    <w:rsid w:val="00355DCF"/>
    <w:pPr>
      <w:widowControl w:val="0"/>
      <w:spacing w:line="0" w:lineRule="atLeast"/>
      <w:jc w:val="left"/>
    </w:pPr>
    <w:rPr>
      <w:rFonts w:ascii="Garamond" w:eastAsia="Garamond" w:hAnsi="Garamond" w:cs="Garamond"/>
      <w:sz w:val="10"/>
      <w:szCs w:val="10"/>
    </w:rPr>
  </w:style>
  <w:style w:type="character" w:customStyle="1" w:styleId="4">
    <w:name w:val="Основной текст (4)_"/>
    <w:basedOn w:val="a1"/>
    <w:link w:val="40"/>
    <w:rsid w:val="00355DCF"/>
    <w:rPr>
      <w:rFonts w:ascii="Garamond" w:eastAsia="Garamond" w:hAnsi="Garamond" w:cs="Garamond"/>
      <w:sz w:val="12"/>
      <w:szCs w:val="12"/>
    </w:rPr>
  </w:style>
  <w:style w:type="paragraph" w:customStyle="1" w:styleId="40">
    <w:name w:val="Основной текст (4)"/>
    <w:basedOn w:val="a0"/>
    <w:link w:val="4"/>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1"/>
    <w:rsid w:val="009A573F"/>
  </w:style>
  <w:style w:type="character" w:customStyle="1" w:styleId="wmi-callto">
    <w:name w:val="wmi-callto"/>
    <w:basedOn w:val="a1"/>
    <w:rsid w:val="009A573F"/>
  </w:style>
  <w:style w:type="paragraph" w:styleId="afb">
    <w:name w:val="caption"/>
    <w:basedOn w:val="a0"/>
    <w:next w:val="a0"/>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0"/>
    <w:rsid w:val="00EF1D49"/>
    <w:pPr>
      <w:spacing w:before="100" w:beforeAutospacing="1" w:after="100" w:afterAutospacing="1"/>
      <w:jc w:val="left"/>
    </w:pPr>
    <w:rPr>
      <w:rFonts w:ascii="Times New Roman" w:hAnsi="Times New Roman"/>
      <w:sz w:val="24"/>
    </w:rPr>
  </w:style>
  <w:style w:type="paragraph" w:styleId="41">
    <w:name w:val="toc 4"/>
    <w:basedOn w:val="a0"/>
    <w:next w:val="a0"/>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0"/>
    <w:next w:val="a0"/>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0"/>
    <w:next w:val="a0"/>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0"/>
    <w:next w:val="a0"/>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0"/>
    <w:next w:val="a0"/>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0"/>
    <w:next w:val="a0"/>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0"/>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0"/>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a"/>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c">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1"/>
    <w:link w:val="Bodytext20"/>
    <w:rsid w:val="00766361"/>
    <w:rPr>
      <w:sz w:val="26"/>
      <w:szCs w:val="26"/>
      <w:shd w:val="clear" w:color="auto" w:fill="FFFFFF"/>
    </w:rPr>
  </w:style>
  <w:style w:type="paragraph" w:customStyle="1" w:styleId="Bodytext20">
    <w:name w:val="Body text (2)"/>
    <w:basedOn w:val="a0"/>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d">
    <w:name w:val="Другое_"/>
    <w:basedOn w:val="a1"/>
    <w:link w:val="afe"/>
    <w:rsid w:val="002B1EBC"/>
    <w:rPr>
      <w:shd w:val="clear" w:color="auto" w:fill="FFFFFF"/>
    </w:rPr>
  </w:style>
  <w:style w:type="paragraph" w:customStyle="1" w:styleId="afe">
    <w:name w:val="Другое"/>
    <w:basedOn w:val="a0"/>
    <w:link w:val="afd"/>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1"/>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
    <w:name w:val="Placeholder Text"/>
    <w:basedOn w:val="a1"/>
    <w:uiPriority w:val="99"/>
    <w:semiHidden/>
    <w:rsid w:val="00C935B3"/>
    <w:rPr>
      <w:color w:val="808080"/>
    </w:rPr>
  </w:style>
  <w:style w:type="character" w:customStyle="1" w:styleId="110">
    <w:name w:val="Заголовок 1 Знак1"/>
    <w:basedOn w:val="a1"/>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1"/>
    <w:uiPriority w:val="1"/>
    <w:rsid w:val="000712AB"/>
    <w:rPr>
      <w:rFonts w:ascii="Times New Roman" w:eastAsia="Times New Roman" w:hAnsi="Times New Roman" w:cs="Times New Roman"/>
      <w:b/>
      <w:bCs/>
      <w:sz w:val="24"/>
      <w:szCs w:val="24"/>
      <w:lang w:eastAsia="ru-RU"/>
    </w:rPr>
  </w:style>
  <w:style w:type="character" w:styleId="aff0">
    <w:name w:val="annotation reference"/>
    <w:basedOn w:val="a1"/>
    <w:uiPriority w:val="99"/>
    <w:semiHidden/>
    <w:unhideWhenUsed/>
    <w:rsid w:val="00A22D44"/>
    <w:rPr>
      <w:sz w:val="16"/>
      <w:szCs w:val="16"/>
    </w:rPr>
  </w:style>
  <w:style w:type="paragraph" w:styleId="aff1">
    <w:name w:val="annotation text"/>
    <w:basedOn w:val="a0"/>
    <w:link w:val="60"/>
    <w:uiPriority w:val="99"/>
    <w:unhideWhenUsed/>
    <w:rsid w:val="00A22D44"/>
    <w:rPr>
      <w:szCs w:val="20"/>
    </w:rPr>
  </w:style>
  <w:style w:type="character" w:customStyle="1" w:styleId="aff2">
    <w:name w:val="Текст примечания Знак"/>
    <w:basedOn w:val="a1"/>
    <w:semiHidden/>
    <w:rsid w:val="00A22D44"/>
    <w:rPr>
      <w:rFonts w:ascii="Verdana" w:hAnsi="Verdana"/>
    </w:rPr>
  </w:style>
  <w:style w:type="paragraph" w:styleId="aff3">
    <w:name w:val="annotation subject"/>
    <w:basedOn w:val="aff1"/>
    <w:next w:val="aff1"/>
    <w:link w:val="aff4"/>
    <w:semiHidden/>
    <w:unhideWhenUsed/>
    <w:rsid w:val="00A22D44"/>
    <w:rPr>
      <w:b/>
      <w:bCs/>
    </w:rPr>
  </w:style>
  <w:style w:type="character" w:customStyle="1" w:styleId="aff4">
    <w:name w:val="Тема примечания Знак"/>
    <w:basedOn w:val="aff2"/>
    <w:link w:val="aff3"/>
    <w:semiHidden/>
    <w:rsid w:val="00A22D44"/>
    <w:rPr>
      <w:rFonts w:ascii="Verdana" w:hAnsi="Verdana"/>
      <w:b/>
      <w:bCs/>
    </w:rPr>
  </w:style>
  <w:style w:type="paragraph" w:customStyle="1" w:styleId="70">
    <w:name w:val="7 МГП Таблица Нумерация"/>
    <w:basedOn w:val="a0"/>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0"/>
    <w:link w:val="211"/>
    <w:unhideWhenUsed/>
    <w:rsid w:val="00601B89"/>
    <w:pPr>
      <w:spacing w:after="120" w:line="480" w:lineRule="auto"/>
      <w:ind w:left="283"/>
    </w:pPr>
  </w:style>
  <w:style w:type="character" w:customStyle="1" w:styleId="211">
    <w:name w:val="Основной текст с отступом 2 Знак1"/>
    <w:basedOn w:val="a1"/>
    <w:link w:val="24"/>
    <w:rsid w:val="00601B89"/>
    <w:rPr>
      <w:rFonts w:ascii="Verdana" w:hAnsi="Verdana"/>
      <w:szCs w:val="24"/>
    </w:rPr>
  </w:style>
  <w:style w:type="character" w:customStyle="1" w:styleId="aff5">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1"/>
    <w:uiPriority w:val="99"/>
    <w:rsid w:val="00BA25F9"/>
    <w:rPr>
      <w:rFonts w:ascii="Times New Roman" w:eastAsia="Times New Roman" w:hAnsi="Times New Roman" w:cs="Times New Roman"/>
      <w:spacing w:val="0"/>
      <w:sz w:val="17"/>
      <w:u w:val="none"/>
      <w:lang w:val="ru-RU"/>
    </w:rPr>
  </w:style>
  <w:style w:type="paragraph" w:customStyle="1" w:styleId="aff6">
    <w:name w:val="МГП Обычный"/>
    <w:basedOn w:val="a0"/>
    <w:link w:val="aff7"/>
    <w:qFormat/>
    <w:rsid w:val="00CA27A4"/>
    <w:pPr>
      <w:spacing w:line="360" w:lineRule="auto"/>
      <w:ind w:firstLine="567"/>
    </w:pPr>
    <w:rPr>
      <w:rFonts w:ascii="Times New Roman" w:hAnsi="Times New Roman"/>
      <w:color w:val="000000"/>
      <w:sz w:val="28"/>
      <w:szCs w:val="28"/>
    </w:rPr>
  </w:style>
  <w:style w:type="character" w:customStyle="1" w:styleId="aff7">
    <w:name w:val="МГП Обычный Знак"/>
    <w:basedOn w:val="a1"/>
    <w:link w:val="aff6"/>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0"/>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0"/>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1"/>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1"/>
    <w:uiPriority w:val="99"/>
    <w:semiHidden/>
    <w:locked/>
    <w:rsid w:val="00D32293"/>
    <w:rPr>
      <w:rFonts w:ascii="Verdana" w:hAnsi="Verdana"/>
    </w:rPr>
  </w:style>
  <w:style w:type="character" w:customStyle="1" w:styleId="1c">
    <w:name w:val="Текст примечания Знак1"/>
    <w:basedOn w:val="a1"/>
    <w:semiHidden/>
    <w:locked/>
    <w:rsid w:val="004D6DA1"/>
    <w:rPr>
      <w:rFonts w:ascii="Verdana" w:hAnsi="Verdana"/>
    </w:rPr>
  </w:style>
  <w:style w:type="character" w:customStyle="1" w:styleId="1d">
    <w:name w:val="Текст примечания Знак1"/>
    <w:basedOn w:val="a1"/>
    <w:uiPriority w:val="99"/>
    <w:semiHidden/>
    <w:locked/>
    <w:rsid w:val="00733A4D"/>
    <w:rPr>
      <w:rFonts w:ascii="Verdana" w:hAnsi="Verdana"/>
    </w:rPr>
  </w:style>
  <w:style w:type="character" w:customStyle="1" w:styleId="1e">
    <w:name w:val="Текст примечания Знак1"/>
    <w:basedOn w:val="a1"/>
    <w:uiPriority w:val="99"/>
    <w:semiHidden/>
    <w:locked/>
    <w:rsid w:val="000A6E5E"/>
    <w:rPr>
      <w:rFonts w:ascii="Verdana" w:hAnsi="Verdana"/>
    </w:rPr>
  </w:style>
  <w:style w:type="character" w:customStyle="1" w:styleId="1f">
    <w:name w:val="Текст примечания Знак1"/>
    <w:basedOn w:val="a1"/>
    <w:uiPriority w:val="99"/>
    <w:semiHidden/>
    <w:locked/>
    <w:rsid w:val="00D5124C"/>
    <w:rPr>
      <w:rFonts w:ascii="Verdana" w:hAnsi="Verdana"/>
    </w:rPr>
  </w:style>
  <w:style w:type="character" w:customStyle="1" w:styleId="1f0">
    <w:name w:val="Текст примечания Знак1"/>
    <w:basedOn w:val="a1"/>
    <w:semiHidden/>
    <w:locked/>
    <w:rsid w:val="0018687E"/>
    <w:rPr>
      <w:rFonts w:ascii="Verdana" w:hAnsi="Verdana"/>
    </w:rPr>
  </w:style>
  <w:style w:type="character" w:customStyle="1" w:styleId="26">
    <w:name w:val="Текст примечания Знак2"/>
    <w:basedOn w:val="a1"/>
    <w:rsid w:val="00EE7A78"/>
    <w:rPr>
      <w:rFonts w:ascii="Verdana" w:hAnsi="Verdana"/>
    </w:rPr>
  </w:style>
  <w:style w:type="character" w:customStyle="1" w:styleId="aff8">
    <w:name w:val="Абзац списка Знак"/>
    <w:aliases w:val="Введение Знак,ПАРАГРАФ Знак,Абзац списка11 Знак"/>
    <w:uiPriority w:val="1"/>
    <w:rsid w:val="00EB7DDE"/>
    <w:rPr>
      <w:sz w:val="24"/>
      <w:szCs w:val="22"/>
    </w:rPr>
  </w:style>
  <w:style w:type="character" w:customStyle="1" w:styleId="37">
    <w:name w:val="Текст примечания Знак3"/>
    <w:basedOn w:val="a1"/>
    <w:rsid w:val="00D46F4A"/>
    <w:rPr>
      <w:rFonts w:ascii="Verdana" w:hAnsi="Verdana"/>
    </w:rPr>
  </w:style>
  <w:style w:type="character" w:customStyle="1" w:styleId="1f1">
    <w:name w:val="Текст примечания Знак1"/>
    <w:basedOn w:val="a1"/>
    <w:uiPriority w:val="99"/>
    <w:semiHidden/>
    <w:locked/>
    <w:rsid w:val="00781319"/>
    <w:rPr>
      <w:rFonts w:ascii="Verdana" w:hAnsi="Verdana"/>
    </w:rPr>
  </w:style>
  <w:style w:type="character" w:customStyle="1" w:styleId="1f2">
    <w:name w:val="Текст примечания Знак1"/>
    <w:basedOn w:val="a1"/>
    <w:semiHidden/>
    <w:locked/>
    <w:rsid w:val="00AE1D8C"/>
    <w:rPr>
      <w:rFonts w:ascii="Verdana" w:hAnsi="Verdana"/>
    </w:rPr>
  </w:style>
  <w:style w:type="character" w:customStyle="1" w:styleId="1f3">
    <w:name w:val="Текст примечания Знак1"/>
    <w:basedOn w:val="a1"/>
    <w:uiPriority w:val="99"/>
    <w:semiHidden/>
    <w:locked/>
    <w:rsid w:val="00C47DDD"/>
    <w:rPr>
      <w:rFonts w:ascii="Verdana" w:hAnsi="Verdana"/>
    </w:rPr>
  </w:style>
  <w:style w:type="paragraph" w:customStyle="1" w:styleId="27">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8">
    <w:name w:val="Основной текст с отступом 2 Знак"/>
    <w:basedOn w:val="a1"/>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1"/>
    <w:link w:val="af9"/>
    <w:locked/>
    <w:rsid w:val="00E33CF9"/>
    <w:rPr>
      <w:sz w:val="24"/>
      <w:szCs w:val="24"/>
    </w:rPr>
  </w:style>
  <w:style w:type="character" w:customStyle="1" w:styleId="29">
    <w:name w:val="Текст примечания Знак2"/>
    <w:basedOn w:val="a1"/>
    <w:rsid w:val="0077597C"/>
    <w:rPr>
      <w:rFonts w:ascii="Verdana" w:hAnsi="Verdana"/>
    </w:rPr>
  </w:style>
  <w:style w:type="character" w:customStyle="1" w:styleId="38">
    <w:name w:val="Текст примечания Знак3"/>
    <w:basedOn w:val="a1"/>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4">
    <w:name w:val="Текст примечания Знак1"/>
    <w:basedOn w:val="a1"/>
    <w:uiPriority w:val="99"/>
    <w:semiHidden/>
    <w:locked/>
    <w:rsid w:val="00516949"/>
    <w:rPr>
      <w:rFonts w:ascii="Verdana" w:hAnsi="Verdana"/>
    </w:rPr>
  </w:style>
  <w:style w:type="character" w:customStyle="1" w:styleId="51">
    <w:name w:val="Текст примечания Знак5"/>
    <w:basedOn w:val="a1"/>
    <w:rsid w:val="007477D5"/>
    <w:rPr>
      <w:rFonts w:ascii="Verdana" w:hAnsi="Verdana"/>
    </w:rPr>
  </w:style>
  <w:style w:type="character" w:customStyle="1" w:styleId="2a">
    <w:name w:val="Текст примечания Знак2"/>
    <w:basedOn w:val="a1"/>
    <w:rsid w:val="000151FC"/>
    <w:rPr>
      <w:rFonts w:ascii="Verdana" w:hAnsi="Verdana"/>
    </w:rPr>
  </w:style>
  <w:style w:type="character" w:customStyle="1" w:styleId="42">
    <w:name w:val="Текст примечания Знак4"/>
    <w:basedOn w:val="a1"/>
    <w:rsid w:val="00F83D21"/>
    <w:rPr>
      <w:rFonts w:ascii="Verdana" w:hAnsi="Verdana"/>
    </w:rPr>
  </w:style>
  <w:style w:type="character" w:customStyle="1" w:styleId="39">
    <w:name w:val="Текст примечания Знак3"/>
    <w:basedOn w:val="a1"/>
    <w:rsid w:val="0001617E"/>
    <w:rPr>
      <w:rFonts w:ascii="Verdana" w:hAnsi="Verdana"/>
    </w:rPr>
  </w:style>
  <w:style w:type="character" w:customStyle="1" w:styleId="2b">
    <w:name w:val="Текст примечания Знак2"/>
    <w:basedOn w:val="a1"/>
    <w:rsid w:val="006064DB"/>
    <w:rPr>
      <w:rFonts w:ascii="Verdana" w:hAnsi="Verdana"/>
    </w:rPr>
  </w:style>
  <w:style w:type="character" w:customStyle="1" w:styleId="1f5">
    <w:name w:val="Текст примечания Знак1"/>
    <w:basedOn w:val="a1"/>
    <w:semiHidden/>
    <w:locked/>
    <w:rsid w:val="002275EE"/>
    <w:rPr>
      <w:rFonts w:ascii="Verdana" w:hAnsi="Verdana"/>
    </w:rPr>
  </w:style>
  <w:style w:type="character" w:customStyle="1" w:styleId="1f6">
    <w:name w:val="Текст примечания Знак1"/>
    <w:basedOn w:val="a1"/>
    <w:uiPriority w:val="99"/>
    <w:semiHidden/>
    <w:locked/>
    <w:rsid w:val="008844EC"/>
    <w:rPr>
      <w:rFonts w:ascii="Verdana" w:hAnsi="Verdana"/>
    </w:rPr>
  </w:style>
  <w:style w:type="character" w:customStyle="1" w:styleId="1f7">
    <w:name w:val="Заголовок 1 Знак"/>
    <w:uiPriority w:val="1"/>
    <w:rsid w:val="002B2817"/>
    <w:rPr>
      <w:rFonts w:ascii="Cambria" w:eastAsia="Times New Roman" w:hAnsi="Cambria" w:cs="Times New Roman"/>
      <w:b/>
      <w:bCs/>
      <w:kern w:val="32"/>
      <w:sz w:val="32"/>
      <w:szCs w:val="32"/>
    </w:rPr>
  </w:style>
  <w:style w:type="character" w:customStyle="1" w:styleId="aff9">
    <w:name w:val="Текст примечания Знак"/>
    <w:basedOn w:val="a1"/>
    <w:rsid w:val="00A22D44"/>
    <w:rPr>
      <w:rFonts w:ascii="Verdana" w:hAnsi="Verdana"/>
    </w:rPr>
  </w:style>
  <w:style w:type="character" w:customStyle="1" w:styleId="1f8">
    <w:name w:val="Основной текст Знак1"/>
    <w:aliases w:val="bt Знак,Òàáë òåêñò Знак"/>
    <w:basedOn w:val="a1"/>
    <w:rsid w:val="00BA25F9"/>
    <w:rPr>
      <w:rFonts w:ascii="Times New Roman" w:eastAsia="Times New Roman" w:hAnsi="Times New Roman" w:cs="Times New Roman"/>
      <w:spacing w:val="0"/>
      <w:sz w:val="17"/>
      <w:u w:val="none"/>
      <w:lang w:val="ru-RU"/>
    </w:rPr>
  </w:style>
  <w:style w:type="character" w:customStyle="1" w:styleId="1f9">
    <w:name w:val="Текст примечания Знак1"/>
    <w:basedOn w:val="a1"/>
    <w:semiHidden/>
    <w:locked/>
    <w:rsid w:val="007B3FF2"/>
    <w:rPr>
      <w:rFonts w:ascii="Verdana" w:hAnsi="Verdana"/>
    </w:rPr>
  </w:style>
  <w:style w:type="character" w:customStyle="1" w:styleId="1fa">
    <w:name w:val="Заголовок 1 Знак"/>
    <w:uiPriority w:val="1"/>
    <w:rsid w:val="002B2817"/>
    <w:rPr>
      <w:rFonts w:ascii="Cambria" w:eastAsia="Times New Roman" w:hAnsi="Cambria" w:cs="Times New Roman"/>
      <w:b/>
      <w:bCs/>
      <w:kern w:val="32"/>
      <w:sz w:val="32"/>
      <w:szCs w:val="32"/>
    </w:rPr>
  </w:style>
  <w:style w:type="character" w:customStyle="1" w:styleId="affa">
    <w:name w:val="Текст примечания Знак"/>
    <w:basedOn w:val="a1"/>
    <w:rsid w:val="00A22D44"/>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1"/>
    <w:link w:val="aff1"/>
    <w:rsid w:val="00A22D44"/>
    <w:rPr>
      <w:rFonts w:ascii="Verdana" w:hAnsi="Verdana"/>
    </w:rPr>
  </w:style>
  <w:style w:type="character" w:customStyle="1" w:styleId="1fb">
    <w:name w:val="Основной текст Знак1"/>
    <w:aliases w:val="bt Знак1,Òàáë òåêñò Знак1"/>
    <w:basedOn w:val="a1"/>
    <w:rsid w:val="00BA25F9"/>
    <w:rPr>
      <w:rFonts w:ascii="Times New Roman" w:eastAsia="Times New Roman" w:hAnsi="Times New Roman" w:cs="Times New Roman"/>
      <w:spacing w:val="0"/>
      <w:sz w:val="17"/>
      <w:u w:val="none"/>
      <w:lang w:val="ru-RU"/>
    </w:rPr>
  </w:style>
  <w:style w:type="character" w:customStyle="1" w:styleId="2c">
    <w:name w:val="Текст примечания Знак2"/>
    <w:basedOn w:val="a1"/>
    <w:rsid w:val="006E0094"/>
    <w:rPr>
      <w:rFonts w:ascii="Verdana" w:hAnsi="Verdana"/>
    </w:rPr>
  </w:style>
  <w:style w:type="character" w:customStyle="1" w:styleId="1fc">
    <w:name w:val="Текст примечания Знак1"/>
    <w:basedOn w:val="a1"/>
    <w:semiHidden/>
    <w:locked/>
    <w:rsid w:val="003F1232"/>
    <w:rPr>
      <w:rFonts w:ascii="Verdana" w:hAnsi="Verdana"/>
    </w:rPr>
  </w:style>
  <w:style w:type="character" w:customStyle="1" w:styleId="1fd">
    <w:name w:val="Текст примечания Знак1"/>
    <w:basedOn w:val="a1"/>
    <w:semiHidden/>
    <w:locked/>
    <w:rsid w:val="00B9109F"/>
    <w:rPr>
      <w:rFonts w:ascii="Verdana" w:hAnsi="Verdana"/>
    </w:rPr>
  </w:style>
  <w:style w:type="character" w:customStyle="1" w:styleId="2d">
    <w:name w:val="Текст примечания Знак2"/>
    <w:basedOn w:val="a1"/>
    <w:rsid w:val="000B5267"/>
    <w:rPr>
      <w:rFonts w:ascii="Verdana" w:hAnsi="Verdana"/>
    </w:rPr>
  </w:style>
  <w:style w:type="character" w:customStyle="1" w:styleId="3a">
    <w:name w:val="Текст примечания Знак3"/>
    <w:basedOn w:val="a1"/>
    <w:rsid w:val="000650FF"/>
    <w:rPr>
      <w:rFonts w:ascii="Verdana" w:hAnsi="Verdana"/>
    </w:rPr>
  </w:style>
  <w:style w:type="character" w:customStyle="1" w:styleId="2e">
    <w:name w:val="Текст примечания Знак2"/>
    <w:basedOn w:val="a1"/>
    <w:rsid w:val="00E707F6"/>
    <w:rPr>
      <w:rFonts w:ascii="Verdana" w:hAnsi="Verdana"/>
    </w:rPr>
  </w:style>
  <w:style w:type="character" w:customStyle="1" w:styleId="2f">
    <w:name w:val="Текст примечания Знак2"/>
    <w:basedOn w:val="a1"/>
    <w:rsid w:val="00F93722"/>
    <w:rPr>
      <w:rFonts w:ascii="Verdana" w:hAnsi="Verdana"/>
    </w:rPr>
  </w:style>
  <w:style w:type="character" w:customStyle="1" w:styleId="3b">
    <w:name w:val="Текст примечания Знак3"/>
    <w:basedOn w:val="a1"/>
    <w:rsid w:val="00F5386E"/>
    <w:rPr>
      <w:rFonts w:ascii="Verdana" w:hAnsi="Verdana"/>
    </w:rPr>
  </w:style>
  <w:style w:type="character" w:customStyle="1" w:styleId="2f0">
    <w:name w:val="Текст примечания Знак2"/>
    <w:basedOn w:val="a1"/>
    <w:rsid w:val="00230199"/>
    <w:rPr>
      <w:rFonts w:ascii="Verdana" w:hAnsi="Verdana"/>
    </w:rPr>
  </w:style>
  <w:style w:type="character" w:customStyle="1" w:styleId="1fe">
    <w:name w:val="Текст примечания Знак1"/>
    <w:basedOn w:val="a1"/>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
    <w:link w:val="af"/>
    <w:uiPriority w:val="1"/>
    <w:rsid w:val="00EB7DDE"/>
    <w:rPr>
      <w:sz w:val="24"/>
      <w:szCs w:val="22"/>
    </w:rPr>
  </w:style>
  <w:style w:type="character" w:customStyle="1" w:styleId="1ff">
    <w:name w:val="Текст примечания Знак1"/>
    <w:basedOn w:val="a1"/>
    <w:semiHidden/>
    <w:locked/>
    <w:rsid w:val="00466C6E"/>
    <w:rPr>
      <w:rFonts w:ascii="Verdana" w:hAnsi="Verdana"/>
    </w:rPr>
  </w:style>
  <w:style w:type="table" w:customStyle="1" w:styleId="2110">
    <w:name w:val="Сетка таблицы211"/>
    <w:basedOn w:val="a2"/>
    <w:next w:val="a5"/>
    <w:uiPriority w:val="59"/>
    <w:rsid w:val="0028556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footnote text"/>
    <w:basedOn w:val="a0"/>
    <w:link w:val="affc"/>
    <w:uiPriority w:val="99"/>
    <w:unhideWhenUsed/>
    <w:rsid w:val="00285561"/>
    <w:pPr>
      <w:jc w:val="left"/>
    </w:pPr>
    <w:rPr>
      <w:rFonts w:asciiTheme="minorHAnsi" w:eastAsiaTheme="minorHAnsi" w:hAnsiTheme="minorHAnsi" w:cstheme="minorBidi"/>
      <w:szCs w:val="20"/>
      <w:lang w:eastAsia="en-US"/>
    </w:rPr>
  </w:style>
  <w:style w:type="character" w:customStyle="1" w:styleId="affc">
    <w:name w:val="Текст сноски Знак"/>
    <w:basedOn w:val="a1"/>
    <w:link w:val="affb"/>
    <w:uiPriority w:val="99"/>
    <w:rsid w:val="00285561"/>
    <w:rPr>
      <w:rFonts w:asciiTheme="minorHAnsi" w:eastAsiaTheme="minorHAnsi" w:hAnsiTheme="minorHAnsi" w:cstheme="minorBidi"/>
      <w:lang w:eastAsia="en-US"/>
    </w:rPr>
  </w:style>
  <w:style w:type="character" w:customStyle="1" w:styleId="ab">
    <w:name w:val="Обычный (веб) Знак"/>
    <w:aliases w:val="Normal (Web) Char Знак,Обычный (Web) Char Знак,Обычный (веб) Знак2 Char Знак,Обычный (веб) Знак1 Знак Char Знак,Обычный (веб) Знак Знак1 Знак Char Знак,Обычный (Web) Знак Знак Знак1 Знак Char Знак,Обычный (веб) Знак1 Char Знак"/>
    <w:basedOn w:val="a1"/>
    <w:link w:val="aa"/>
    <w:uiPriority w:val="99"/>
    <w:locked/>
    <w:rsid w:val="001632AA"/>
    <w:rPr>
      <w:sz w:val="24"/>
      <w:szCs w:val="24"/>
    </w:rPr>
  </w:style>
  <w:style w:type="paragraph" w:customStyle="1" w:styleId="100">
    <w:name w:val="Таблицы 10"/>
    <w:basedOn w:val="a0"/>
    <w:link w:val="101"/>
    <w:qFormat/>
    <w:rsid w:val="000A5848"/>
    <w:pPr>
      <w:spacing w:after="200"/>
      <w:jc w:val="center"/>
    </w:pPr>
    <w:rPr>
      <w:rFonts w:ascii="Times New Roman" w:eastAsiaTheme="minorHAnsi" w:hAnsi="Times New Roman" w:cstheme="minorBidi"/>
      <w:szCs w:val="20"/>
      <w:lang w:eastAsia="en-US"/>
    </w:rPr>
  </w:style>
  <w:style w:type="character" w:customStyle="1" w:styleId="101">
    <w:name w:val="Таблицы 10 Знак"/>
    <w:basedOn w:val="a1"/>
    <w:link w:val="100"/>
    <w:rsid w:val="000A5848"/>
    <w:rPr>
      <w:rFonts w:eastAsiaTheme="minorHAnsi" w:cstheme="minorBidi"/>
      <w:lang w:eastAsia="en-US"/>
    </w:rPr>
  </w:style>
  <w:style w:type="paragraph" w:customStyle="1" w:styleId="affd">
    <w:name w:val="!!!ТС Основной текст"/>
    <w:basedOn w:val="a0"/>
    <w:link w:val="affe"/>
    <w:qFormat/>
    <w:rsid w:val="000A5848"/>
    <w:pPr>
      <w:spacing w:line="360" w:lineRule="auto"/>
      <w:ind w:firstLine="709"/>
    </w:pPr>
    <w:rPr>
      <w:rFonts w:ascii="Times New Roman" w:eastAsiaTheme="minorHAnsi" w:hAnsi="Times New Roman"/>
      <w:sz w:val="28"/>
      <w:szCs w:val="28"/>
      <w:lang w:eastAsia="en-US"/>
    </w:rPr>
  </w:style>
  <w:style w:type="character" w:customStyle="1" w:styleId="affe">
    <w:name w:val="!!!ТС Основной текст Знак"/>
    <w:basedOn w:val="a1"/>
    <w:link w:val="affd"/>
    <w:rsid w:val="000A5848"/>
    <w:rPr>
      <w:rFonts w:eastAsiaTheme="minorHAnsi"/>
      <w:sz w:val="28"/>
      <w:szCs w:val="28"/>
      <w:lang w:eastAsia="en-US"/>
    </w:rPr>
  </w:style>
  <w:style w:type="paragraph" w:customStyle="1" w:styleId="111">
    <w:name w:val="!!!ТС 1.1."/>
    <w:basedOn w:val="a0"/>
    <w:link w:val="112"/>
    <w:qFormat/>
    <w:rsid w:val="000A5848"/>
    <w:pPr>
      <w:ind w:left="851"/>
      <w:outlineLvl w:val="1"/>
    </w:pPr>
    <w:rPr>
      <w:rFonts w:ascii="Times New Roman" w:eastAsiaTheme="minorHAnsi" w:hAnsi="Times New Roman" w:cstheme="minorBidi"/>
      <w:b/>
      <w:caps/>
      <w:color w:val="000000" w:themeColor="text1"/>
      <w:sz w:val="28"/>
      <w:szCs w:val="20"/>
      <w:lang w:eastAsia="en-US"/>
    </w:rPr>
  </w:style>
  <w:style w:type="character" w:customStyle="1" w:styleId="112">
    <w:name w:val="!!!ТС 1.1. Знак"/>
    <w:basedOn w:val="a1"/>
    <w:link w:val="111"/>
    <w:rsid w:val="000A5848"/>
    <w:rPr>
      <w:rFonts w:eastAsiaTheme="minorHAnsi" w:cstheme="minorBidi"/>
      <w:b/>
      <w:caps/>
      <w:color w:val="000000" w:themeColor="text1"/>
      <w:sz w:val="28"/>
      <w:lang w:eastAsia="en-US"/>
    </w:rPr>
  </w:style>
  <w:style w:type="paragraph" w:customStyle="1" w:styleId="afff">
    <w:name w:val="!!!ТС Ссылка"/>
    <w:basedOn w:val="affb"/>
    <w:link w:val="afff0"/>
    <w:qFormat/>
    <w:rsid w:val="008A08E6"/>
  </w:style>
  <w:style w:type="character" w:customStyle="1" w:styleId="afff0">
    <w:name w:val="!!!ТС Ссылка Знак"/>
    <w:basedOn w:val="affc"/>
    <w:link w:val="afff"/>
    <w:rsid w:val="008A08E6"/>
    <w:rPr>
      <w:rFonts w:asciiTheme="minorHAnsi" w:eastAsiaTheme="minorHAnsi" w:hAnsiTheme="minorHAnsi" w:cstheme="minorBidi"/>
      <w:lang w:eastAsia="en-US"/>
    </w:rPr>
  </w:style>
  <w:style w:type="character" w:customStyle="1" w:styleId="UnresolvedMention">
    <w:name w:val="Unresolved Mention"/>
    <w:basedOn w:val="a1"/>
    <w:uiPriority w:val="99"/>
    <w:semiHidden/>
    <w:unhideWhenUsed/>
    <w:rsid w:val="005701D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6809796">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5103911">
      <w:bodyDiv w:val="1"/>
      <w:marLeft w:val="0"/>
      <w:marRight w:val="0"/>
      <w:marTop w:val="0"/>
      <w:marBottom w:val="0"/>
      <w:divBdr>
        <w:top w:val="none" w:sz="0" w:space="0" w:color="auto"/>
        <w:left w:val="none" w:sz="0" w:space="0" w:color="auto"/>
        <w:bottom w:val="none" w:sz="0" w:space="0" w:color="auto"/>
        <w:right w:val="none" w:sz="0" w:space="0" w:color="auto"/>
      </w:divBdr>
    </w:div>
    <w:div w:id="97873757">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11674529">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39229061">
      <w:bodyDiv w:val="1"/>
      <w:marLeft w:val="0"/>
      <w:marRight w:val="0"/>
      <w:marTop w:val="0"/>
      <w:marBottom w:val="0"/>
      <w:divBdr>
        <w:top w:val="none" w:sz="0" w:space="0" w:color="auto"/>
        <w:left w:val="none" w:sz="0" w:space="0" w:color="auto"/>
        <w:bottom w:val="none" w:sz="0" w:space="0" w:color="auto"/>
        <w:right w:val="none" w:sz="0" w:space="0" w:color="auto"/>
      </w:divBdr>
    </w:div>
    <w:div w:id="139737043">
      <w:bodyDiv w:val="1"/>
      <w:marLeft w:val="0"/>
      <w:marRight w:val="0"/>
      <w:marTop w:val="0"/>
      <w:marBottom w:val="0"/>
      <w:divBdr>
        <w:top w:val="none" w:sz="0" w:space="0" w:color="auto"/>
        <w:left w:val="none" w:sz="0" w:space="0" w:color="auto"/>
        <w:bottom w:val="none" w:sz="0" w:space="0" w:color="auto"/>
        <w:right w:val="none" w:sz="0" w:space="0" w:color="auto"/>
      </w:divBdr>
    </w:div>
    <w:div w:id="146172678">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5075519">
      <w:bodyDiv w:val="1"/>
      <w:marLeft w:val="0"/>
      <w:marRight w:val="0"/>
      <w:marTop w:val="0"/>
      <w:marBottom w:val="0"/>
      <w:divBdr>
        <w:top w:val="none" w:sz="0" w:space="0" w:color="auto"/>
        <w:left w:val="none" w:sz="0" w:space="0" w:color="auto"/>
        <w:bottom w:val="none" w:sz="0" w:space="0" w:color="auto"/>
        <w:right w:val="none" w:sz="0" w:space="0" w:color="auto"/>
      </w:divBdr>
    </w:div>
    <w:div w:id="229735343">
      <w:bodyDiv w:val="1"/>
      <w:marLeft w:val="0"/>
      <w:marRight w:val="0"/>
      <w:marTop w:val="0"/>
      <w:marBottom w:val="0"/>
      <w:divBdr>
        <w:top w:val="none" w:sz="0" w:space="0" w:color="auto"/>
        <w:left w:val="none" w:sz="0" w:space="0" w:color="auto"/>
        <w:bottom w:val="none" w:sz="0" w:space="0" w:color="auto"/>
        <w:right w:val="none" w:sz="0" w:space="0" w:color="auto"/>
      </w:divBdr>
    </w:div>
    <w:div w:id="234514850">
      <w:bodyDiv w:val="1"/>
      <w:marLeft w:val="0"/>
      <w:marRight w:val="0"/>
      <w:marTop w:val="0"/>
      <w:marBottom w:val="0"/>
      <w:divBdr>
        <w:top w:val="none" w:sz="0" w:space="0" w:color="auto"/>
        <w:left w:val="none" w:sz="0" w:space="0" w:color="auto"/>
        <w:bottom w:val="none" w:sz="0" w:space="0" w:color="auto"/>
        <w:right w:val="none" w:sz="0" w:space="0" w:color="auto"/>
      </w:divBdr>
    </w:div>
    <w:div w:id="2451906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65888315">
      <w:bodyDiv w:val="1"/>
      <w:marLeft w:val="0"/>
      <w:marRight w:val="0"/>
      <w:marTop w:val="0"/>
      <w:marBottom w:val="0"/>
      <w:divBdr>
        <w:top w:val="none" w:sz="0" w:space="0" w:color="auto"/>
        <w:left w:val="none" w:sz="0" w:space="0" w:color="auto"/>
        <w:bottom w:val="none" w:sz="0" w:space="0" w:color="auto"/>
        <w:right w:val="none" w:sz="0" w:space="0" w:color="auto"/>
      </w:divBdr>
    </w:div>
    <w:div w:id="268124167">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7127341">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27367593">
      <w:bodyDiv w:val="1"/>
      <w:marLeft w:val="0"/>
      <w:marRight w:val="0"/>
      <w:marTop w:val="0"/>
      <w:marBottom w:val="0"/>
      <w:divBdr>
        <w:top w:val="none" w:sz="0" w:space="0" w:color="auto"/>
        <w:left w:val="none" w:sz="0" w:space="0" w:color="auto"/>
        <w:bottom w:val="none" w:sz="0" w:space="0" w:color="auto"/>
        <w:right w:val="none" w:sz="0" w:space="0" w:color="auto"/>
      </w:divBdr>
    </w:div>
    <w:div w:id="351764198">
      <w:bodyDiv w:val="1"/>
      <w:marLeft w:val="0"/>
      <w:marRight w:val="0"/>
      <w:marTop w:val="0"/>
      <w:marBottom w:val="0"/>
      <w:divBdr>
        <w:top w:val="none" w:sz="0" w:space="0" w:color="auto"/>
        <w:left w:val="none" w:sz="0" w:space="0" w:color="auto"/>
        <w:bottom w:val="none" w:sz="0" w:space="0" w:color="auto"/>
        <w:right w:val="none" w:sz="0" w:space="0" w:color="auto"/>
      </w:divBdr>
    </w:div>
    <w:div w:id="353121230">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81516063">
      <w:bodyDiv w:val="1"/>
      <w:marLeft w:val="0"/>
      <w:marRight w:val="0"/>
      <w:marTop w:val="0"/>
      <w:marBottom w:val="0"/>
      <w:divBdr>
        <w:top w:val="none" w:sz="0" w:space="0" w:color="auto"/>
        <w:left w:val="none" w:sz="0" w:space="0" w:color="auto"/>
        <w:bottom w:val="none" w:sz="0" w:space="0" w:color="auto"/>
        <w:right w:val="none" w:sz="0" w:space="0" w:color="auto"/>
      </w:divBdr>
    </w:div>
    <w:div w:id="433405671">
      <w:bodyDiv w:val="1"/>
      <w:marLeft w:val="0"/>
      <w:marRight w:val="0"/>
      <w:marTop w:val="0"/>
      <w:marBottom w:val="0"/>
      <w:divBdr>
        <w:top w:val="none" w:sz="0" w:space="0" w:color="auto"/>
        <w:left w:val="none" w:sz="0" w:space="0" w:color="auto"/>
        <w:bottom w:val="none" w:sz="0" w:space="0" w:color="auto"/>
        <w:right w:val="none" w:sz="0" w:space="0" w:color="auto"/>
      </w:divBdr>
    </w:div>
    <w:div w:id="434181149">
      <w:bodyDiv w:val="1"/>
      <w:marLeft w:val="0"/>
      <w:marRight w:val="0"/>
      <w:marTop w:val="0"/>
      <w:marBottom w:val="0"/>
      <w:divBdr>
        <w:top w:val="none" w:sz="0" w:space="0" w:color="auto"/>
        <w:left w:val="none" w:sz="0" w:space="0" w:color="auto"/>
        <w:bottom w:val="none" w:sz="0" w:space="0" w:color="auto"/>
        <w:right w:val="none" w:sz="0" w:space="0" w:color="auto"/>
      </w:divBdr>
    </w:div>
    <w:div w:id="464276720">
      <w:bodyDiv w:val="1"/>
      <w:marLeft w:val="0"/>
      <w:marRight w:val="0"/>
      <w:marTop w:val="0"/>
      <w:marBottom w:val="0"/>
      <w:divBdr>
        <w:top w:val="none" w:sz="0" w:space="0" w:color="auto"/>
        <w:left w:val="none" w:sz="0" w:space="0" w:color="auto"/>
        <w:bottom w:val="none" w:sz="0" w:space="0" w:color="auto"/>
        <w:right w:val="none" w:sz="0" w:space="0" w:color="auto"/>
      </w:divBdr>
    </w:div>
    <w:div w:id="465203445">
      <w:bodyDiv w:val="1"/>
      <w:marLeft w:val="0"/>
      <w:marRight w:val="0"/>
      <w:marTop w:val="0"/>
      <w:marBottom w:val="0"/>
      <w:divBdr>
        <w:top w:val="none" w:sz="0" w:space="0" w:color="auto"/>
        <w:left w:val="none" w:sz="0" w:space="0" w:color="auto"/>
        <w:bottom w:val="none" w:sz="0" w:space="0" w:color="auto"/>
        <w:right w:val="none" w:sz="0" w:space="0" w:color="auto"/>
      </w:divBdr>
    </w:div>
    <w:div w:id="474757625">
      <w:bodyDiv w:val="1"/>
      <w:marLeft w:val="0"/>
      <w:marRight w:val="0"/>
      <w:marTop w:val="0"/>
      <w:marBottom w:val="0"/>
      <w:divBdr>
        <w:top w:val="none" w:sz="0" w:space="0" w:color="auto"/>
        <w:left w:val="none" w:sz="0" w:space="0" w:color="auto"/>
        <w:bottom w:val="none" w:sz="0" w:space="0" w:color="auto"/>
        <w:right w:val="none" w:sz="0" w:space="0" w:color="auto"/>
      </w:divBdr>
      <w:divsChild>
        <w:div w:id="698236940">
          <w:marLeft w:val="0"/>
          <w:marRight w:val="0"/>
          <w:marTop w:val="0"/>
          <w:marBottom w:val="0"/>
          <w:divBdr>
            <w:top w:val="none" w:sz="0" w:space="0" w:color="auto"/>
            <w:left w:val="none" w:sz="0" w:space="0" w:color="auto"/>
            <w:bottom w:val="none" w:sz="0" w:space="0" w:color="auto"/>
            <w:right w:val="none" w:sz="0" w:space="0" w:color="auto"/>
          </w:divBdr>
        </w:div>
      </w:divsChild>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4207550">
      <w:bodyDiv w:val="1"/>
      <w:marLeft w:val="0"/>
      <w:marRight w:val="0"/>
      <w:marTop w:val="0"/>
      <w:marBottom w:val="0"/>
      <w:divBdr>
        <w:top w:val="none" w:sz="0" w:space="0" w:color="auto"/>
        <w:left w:val="none" w:sz="0" w:space="0" w:color="auto"/>
        <w:bottom w:val="none" w:sz="0" w:space="0" w:color="auto"/>
        <w:right w:val="none" w:sz="0" w:space="0" w:color="auto"/>
      </w:divBdr>
    </w:div>
    <w:div w:id="493451098">
      <w:bodyDiv w:val="1"/>
      <w:marLeft w:val="0"/>
      <w:marRight w:val="0"/>
      <w:marTop w:val="0"/>
      <w:marBottom w:val="0"/>
      <w:divBdr>
        <w:top w:val="none" w:sz="0" w:space="0" w:color="auto"/>
        <w:left w:val="none" w:sz="0" w:space="0" w:color="auto"/>
        <w:bottom w:val="none" w:sz="0" w:space="0" w:color="auto"/>
        <w:right w:val="none" w:sz="0" w:space="0" w:color="auto"/>
      </w:divBdr>
    </w:div>
    <w:div w:id="498083458">
      <w:bodyDiv w:val="1"/>
      <w:marLeft w:val="0"/>
      <w:marRight w:val="0"/>
      <w:marTop w:val="0"/>
      <w:marBottom w:val="0"/>
      <w:divBdr>
        <w:top w:val="none" w:sz="0" w:space="0" w:color="auto"/>
        <w:left w:val="none" w:sz="0" w:space="0" w:color="auto"/>
        <w:bottom w:val="none" w:sz="0" w:space="0" w:color="auto"/>
        <w:right w:val="none" w:sz="0" w:space="0" w:color="auto"/>
      </w:divBdr>
    </w:div>
    <w:div w:id="529536322">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77178013">
      <w:bodyDiv w:val="1"/>
      <w:marLeft w:val="0"/>
      <w:marRight w:val="0"/>
      <w:marTop w:val="0"/>
      <w:marBottom w:val="0"/>
      <w:divBdr>
        <w:top w:val="none" w:sz="0" w:space="0" w:color="auto"/>
        <w:left w:val="none" w:sz="0" w:space="0" w:color="auto"/>
        <w:bottom w:val="none" w:sz="0" w:space="0" w:color="auto"/>
        <w:right w:val="none" w:sz="0" w:space="0" w:color="auto"/>
      </w:divBdr>
    </w:div>
    <w:div w:id="595946651">
      <w:bodyDiv w:val="1"/>
      <w:marLeft w:val="0"/>
      <w:marRight w:val="0"/>
      <w:marTop w:val="0"/>
      <w:marBottom w:val="0"/>
      <w:divBdr>
        <w:top w:val="none" w:sz="0" w:space="0" w:color="auto"/>
        <w:left w:val="none" w:sz="0" w:space="0" w:color="auto"/>
        <w:bottom w:val="none" w:sz="0" w:space="0" w:color="auto"/>
        <w:right w:val="none" w:sz="0" w:space="0" w:color="auto"/>
      </w:divBdr>
    </w:div>
    <w:div w:id="599142052">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3487249">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75380565">
      <w:bodyDiv w:val="1"/>
      <w:marLeft w:val="0"/>
      <w:marRight w:val="0"/>
      <w:marTop w:val="0"/>
      <w:marBottom w:val="0"/>
      <w:divBdr>
        <w:top w:val="none" w:sz="0" w:space="0" w:color="auto"/>
        <w:left w:val="none" w:sz="0" w:space="0" w:color="auto"/>
        <w:bottom w:val="none" w:sz="0" w:space="0" w:color="auto"/>
        <w:right w:val="none" w:sz="0" w:space="0" w:color="auto"/>
      </w:divBdr>
    </w:div>
    <w:div w:id="678309327">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43529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55790149">
      <w:bodyDiv w:val="1"/>
      <w:marLeft w:val="0"/>
      <w:marRight w:val="0"/>
      <w:marTop w:val="0"/>
      <w:marBottom w:val="0"/>
      <w:divBdr>
        <w:top w:val="none" w:sz="0" w:space="0" w:color="auto"/>
        <w:left w:val="none" w:sz="0" w:space="0" w:color="auto"/>
        <w:bottom w:val="none" w:sz="0" w:space="0" w:color="auto"/>
        <w:right w:val="none" w:sz="0" w:space="0" w:color="auto"/>
      </w:divBdr>
    </w:div>
    <w:div w:id="757822363">
      <w:bodyDiv w:val="1"/>
      <w:marLeft w:val="0"/>
      <w:marRight w:val="0"/>
      <w:marTop w:val="0"/>
      <w:marBottom w:val="0"/>
      <w:divBdr>
        <w:top w:val="none" w:sz="0" w:space="0" w:color="auto"/>
        <w:left w:val="none" w:sz="0" w:space="0" w:color="auto"/>
        <w:bottom w:val="none" w:sz="0" w:space="0" w:color="auto"/>
        <w:right w:val="none" w:sz="0" w:space="0" w:color="auto"/>
      </w:divBdr>
    </w:div>
    <w:div w:id="776800544">
      <w:bodyDiv w:val="1"/>
      <w:marLeft w:val="0"/>
      <w:marRight w:val="0"/>
      <w:marTop w:val="0"/>
      <w:marBottom w:val="0"/>
      <w:divBdr>
        <w:top w:val="none" w:sz="0" w:space="0" w:color="auto"/>
        <w:left w:val="none" w:sz="0" w:space="0" w:color="auto"/>
        <w:bottom w:val="none" w:sz="0" w:space="0" w:color="auto"/>
        <w:right w:val="none" w:sz="0" w:space="0" w:color="auto"/>
      </w:divBdr>
    </w:div>
    <w:div w:id="781874952">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86118846">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1219968">
      <w:bodyDiv w:val="1"/>
      <w:marLeft w:val="0"/>
      <w:marRight w:val="0"/>
      <w:marTop w:val="0"/>
      <w:marBottom w:val="0"/>
      <w:divBdr>
        <w:top w:val="none" w:sz="0" w:space="0" w:color="auto"/>
        <w:left w:val="none" w:sz="0" w:space="0" w:color="auto"/>
        <w:bottom w:val="none" w:sz="0" w:space="0" w:color="auto"/>
        <w:right w:val="none" w:sz="0" w:space="0" w:color="auto"/>
      </w:divBdr>
    </w:div>
    <w:div w:id="844902045">
      <w:bodyDiv w:val="1"/>
      <w:marLeft w:val="0"/>
      <w:marRight w:val="0"/>
      <w:marTop w:val="0"/>
      <w:marBottom w:val="0"/>
      <w:divBdr>
        <w:top w:val="none" w:sz="0" w:space="0" w:color="auto"/>
        <w:left w:val="none" w:sz="0" w:space="0" w:color="auto"/>
        <w:bottom w:val="none" w:sz="0" w:space="0" w:color="auto"/>
        <w:right w:val="none" w:sz="0" w:space="0" w:color="auto"/>
      </w:divBdr>
    </w:div>
    <w:div w:id="846869184">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0190531">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905384794">
      <w:bodyDiv w:val="1"/>
      <w:marLeft w:val="0"/>
      <w:marRight w:val="0"/>
      <w:marTop w:val="0"/>
      <w:marBottom w:val="0"/>
      <w:divBdr>
        <w:top w:val="none" w:sz="0" w:space="0" w:color="auto"/>
        <w:left w:val="none" w:sz="0" w:space="0" w:color="auto"/>
        <w:bottom w:val="none" w:sz="0" w:space="0" w:color="auto"/>
        <w:right w:val="none" w:sz="0" w:space="0" w:color="auto"/>
      </w:divBdr>
    </w:div>
    <w:div w:id="935016505">
      <w:bodyDiv w:val="1"/>
      <w:marLeft w:val="0"/>
      <w:marRight w:val="0"/>
      <w:marTop w:val="0"/>
      <w:marBottom w:val="0"/>
      <w:divBdr>
        <w:top w:val="none" w:sz="0" w:space="0" w:color="auto"/>
        <w:left w:val="none" w:sz="0" w:space="0" w:color="auto"/>
        <w:bottom w:val="none" w:sz="0" w:space="0" w:color="auto"/>
        <w:right w:val="none" w:sz="0" w:space="0" w:color="auto"/>
      </w:divBdr>
    </w:div>
    <w:div w:id="939996687">
      <w:bodyDiv w:val="1"/>
      <w:marLeft w:val="0"/>
      <w:marRight w:val="0"/>
      <w:marTop w:val="0"/>
      <w:marBottom w:val="0"/>
      <w:divBdr>
        <w:top w:val="none" w:sz="0" w:space="0" w:color="auto"/>
        <w:left w:val="none" w:sz="0" w:space="0" w:color="auto"/>
        <w:bottom w:val="none" w:sz="0" w:space="0" w:color="auto"/>
        <w:right w:val="none" w:sz="0" w:space="0" w:color="auto"/>
      </w:divBdr>
    </w:div>
    <w:div w:id="94877905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70987302">
      <w:bodyDiv w:val="1"/>
      <w:marLeft w:val="0"/>
      <w:marRight w:val="0"/>
      <w:marTop w:val="0"/>
      <w:marBottom w:val="0"/>
      <w:divBdr>
        <w:top w:val="none" w:sz="0" w:space="0" w:color="auto"/>
        <w:left w:val="none" w:sz="0" w:space="0" w:color="auto"/>
        <w:bottom w:val="none" w:sz="0" w:space="0" w:color="auto"/>
        <w:right w:val="none" w:sz="0" w:space="0" w:color="auto"/>
      </w:divBdr>
    </w:div>
    <w:div w:id="1016464819">
      <w:bodyDiv w:val="1"/>
      <w:marLeft w:val="0"/>
      <w:marRight w:val="0"/>
      <w:marTop w:val="0"/>
      <w:marBottom w:val="0"/>
      <w:divBdr>
        <w:top w:val="none" w:sz="0" w:space="0" w:color="auto"/>
        <w:left w:val="none" w:sz="0" w:space="0" w:color="auto"/>
        <w:bottom w:val="none" w:sz="0" w:space="0" w:color="auto"/>
        <w:right w:val="none" w:sz="0" w:space="0" w:color="auto"/>
      </w:divBdr>
    </w:div>
    <w:div w:id="1020819129">
      <w:bodyDiv w:val="1"/>
      <w:marLeft w:val="0"/>
      <w:marRight w:val="0"/>
      <w:marTop w:val="0"/>
      <w:marBottom w:val="0"/>
      <w:divBdr>
        <w:top w:val="none" w:sz="0" w:space="0" w:color="auto"/>
        <w:left w:val="none" w:sz="0" w:space="0" w:color="auto"/>
        <w:bottom w:val="none" w:sz="0" w:space="0" w:color="auto"/>
        <w:right w:val="none" w:sz="0" w:space="0" w:color="auto"/>
      </w:divBdr>
    </w:div>
    <w:div w:id="1028604706">
      <w:bodyDiv w:val="1"/>
      <w:marLeft w:val="0"/>
      <w:marRight w:val="0"/>
      <w:marTop w:val="0"/>
      <w:marBottom w:val="0"/>
      <w:divBdr>
        <w:top w:val="none" w:sz="0" w:space="0" w:color="auto"/>
        <w:left w:val="none" w:sz="0" w:space="0" w:color="auto"/>
        <w:bottom w:val="none" w:sz="0" w:space="0" w:color="auto"/>
        <w:right w:val="none" w:sz="0" w:space="0" w:color="auto"/>
      </w:divBdr>
    </w:div>
    <w:div w:id="1038049168">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49762534">
      <w:bodyDiv w:val="1"/>
      <w:marLeft w:val="0"/>
      <w:marRight w:val="0"/>
      <w:marTop w:val="0"/>
      <w:marBottom w:val="0"/>
      <w:divBdr>
        <w:top w:val="none" w:sz="0" w:space="0" w:color="auto"/>
        <w:left w:val="none" w:sz="0" w:space="0" w:color="auto"/>
        <w:bottom w:val="none" w:sz="0" w:space="0" w:color="auto"/>
        <w:right w:val="none" w:sz="0" w:space="0" w:color="auto"/>
      </w:divBdr>
    </w:div>
    <w:div w:id="1057896757">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46357566">
      <w:bodyDiv w:val="1"/>
      <w:marLeft w:val="0"/>
      <w:marRight w:val="0"/>
      <w:marTop w:val="0"/>
      <w:marBottom w:val="0"/>
      <w:divBdr>
        <w:top w:val="none" w:sz="0" w:space="0" w:color="auto"/>
        <w:left w:val="none" w:sz="0" w:space="0" w:color="auto"/>
        <w:bottom w:val="none" w:sz="0" w:space="0" w:color="auto"/>
        <w:right w:val="none" w:sz="0" w:space="0" w:color="auto"/>
      </w:divBdr>
    </w:div>
    <w:div w:id="1165392713">
      <w:bodyDiv w:val="1"/>
      <w:marLeft w:val="0"/>
      <w:marRight w:val="0"/>
      <w:marTop w:val="0"/>
      <w:marBottom w:val="0"/>
      <w:divBdr>
        <w:top w:val="none" w:sz="0" w:space="0" w:color="auto"/>
        <w:left w:val="none" w:sz="0" w:space="0" w:color="auto"/>
        <w:bottom w:val="none" w:sz="0" w:space="0" w:color="auto"/>
        <w:right w:val="none" w:sz="0" w:space="0" w:color="auto"/>
      </w:divBdr>
    </w:div>
    <w:div w:id="1172380001">
      <w:bodyDiv w:val="1"/>
      <w:marLeft w:val="0"/>
      <w:marRight w:val="0"/>
      <w:marTop w:val="0"/>
      <w:marBottom w:val="0"/>
      <w:divBdr>
        <w:top w:val="none" w:sz="0" w:space="0" w:color="auto"/>
        <w:left w:val="none" w:sz="0" w:space="0" w:color="auto"/>
        <w:bottom w:val="none" w:sz="0" w:space="0" w:color="auto"/>
        <w:right w:val="none" w:sz="0" w:space="0" w:color="auto"/>
      </w:divBdr>
    </w:div>
    <w:div w:id="1180123620">
      <w:bodyDiv w:val="1"/>
      <w:marLeft w:val="0"/>
      <w:marRight w:val="0"/>
      <w:marTop w:val="0"/>
      <w:marBottom w:val="0"/>
      <w:divBdr>
        <w:top w:val="none" w:sz="0" w:space="0" w:color="auto"/>
        <w:left w:val="none" w:sz="0" w:space="0" w:color="auto"/>
        <w:bottom w:val="none" w:sz="0" w:space="0" w:color="auto"/>
        <w:right w:val="none" w:sz="0" w:space="0" w:color="auto"/>
      </w:divBdr>
    </w:div>
    <w:div w:id="1195508319">
      <w:bodyDiv w:val="1"/>
      <w:marLeft w:val="0"/>
      <w:marRight w:val="0"/>
      <w:marTop w:val="0"/>
      <w:marBottom w:val="0"/>
      <w:divBdr>
        <w:top w:val="none" w:sz="0" w:space="0" w:color="auto"/>
        <w:left w:val="none" w:sz="0" w:space="0" w:color="auto"/>
        <w:bottom w:val="none" w:sz="0" w:space="0" w:color="auto"/>
        <w:right w:val="none" w:sz="0" w:space="0" w:color="auto"/>
      </w:divBdr>
    </w:div>
    <w:div w:id="1207795241">
      <w:bodyDiv w:val="1"/>
      <w:marLeft w:val="0"/>
      <w:marRight w:val="0"/>
      <w:marTop w:val="0"/>
      <w:marBottom w:val="0"/>
      <w:divBdr>
        <w:top w:val="none" w:sz="0" w:space="0" w:color="auto"/>
        <w:left w:val="none" w:sz="0" w:space="0" w:color="auto"/>
        <w:bottom w:val="none" w:sz="0" w:space="0" w:color="auto"/>
        <w:right w:val="none" w:sz="0" w:space="0" w:color="auto"/>
      </w:divBdr>
      <w:divsChild>
        <w:div w:id="1140610443">
          <w:marLeft w:val="0"/>
          <w:marRight w:val="0"/>
          <w:marTop w:val="0"/>
          <w:marBottom w:val="0"/>
          <w:divBdr>
            <w:top w:val="none" w:sz="0" w:space="0" w:color="auto"/>
            <w:left w:val="none" w:sz="0" w:space="0" w:color="auto"/>
            <w:bottom w:val="none" w:sz="0" w:space="0" w:color="auto"/>
            <w:right w:val="none" w:sz="0" w:space="0" w:color="auto"/>
          </w:divBdr>
        </w:div>
        <w:div w:id="1732000164">
          <w:marLeft w:val="0"/>
          <w:marRight w:val="0"/>
          <w:marTop w:val="0"/>
          <w:marBottom w:val="0"/>
          <w:divBdr>
            <w:top w:val="none" w:sz="0" w:space="0" w:color="auto"/>
            <w:left w:val="none" w:sz="0" w:space="0" w:color="auto"/>
            <w:bottom w:val="none" w:sz="0" w:space="0" w:color="auto"/>
            <w:right w:val="none" w:sz="0" w:space="0" w:color="auto"/>
          </w:divBdr>
        </w:div>
        <w:div w:id="1823886845">
          <w:marLeft w:val="0"/>
          <w:marRight w:val="0"/>
          <w:marTop w:val="0"/>
          <w:marBottom w:val="0"/>
          <w:divBdr>
            <w:top w:val="none" w:sz="0" w:space="0" w:color="auto"/>
            <w:left w:val="none" w:sz="0" w:space="0" w:color="auto"/>
            <w:bottom w:val="none" w:sz="0" w:space="0" w:color="auto"/>
            <w:right w:val="none" w:sz="0" w:space="0" w:color="auto"/>
          </w:divBdr>
        </w:div>
        <w:div w:id="2018120193">
          <w:marLeft w:val="0"/>
          <w:marRight w:val="0"/>
          <w:marTop w:val="0"/>
          <w:marBottom w:val="0"/>
          <w:divBdr>
            <w:top w:val="none" w:sz="0" w:space="0" w:color="auto"/>
            <w:left w:val="none" w:sz="0" w:space="0" w:color="auto"/>
            <w:bottom w:val="none" w:sz="0" w:space="0" w:color="auto"/>
            <w:right w:val="none" w:sz="0" w:space="0" w:color="auto"/>
          </w:divBdr>
        </w:div>
        <w:div w:id="953511964">
          <w:marLeft w:val="0"/>
          <w:marRight w:val="0"/>
          <w:marTop w:val="0"/>
          <w:marBottom w:val="0"/>
          <w:divBdr>
            <w:top w:val="none" w:sz="0" w:space="0" w:color="auto"/>
            <w:left w:val="none" w:sz="0" w:space="0" w:color="auto"/>
            <w:bottom w:val="none" w:sz="0" w:space="0" w:color="auto"/>
            <w:right w:val="none" w:sz="0" w:space="0" w:color="auto"/>
          </w:divBdr>
        </w:div>
        <w:div w:id="2021808201">
          <w:marLeft w:val="0"/>
          <w:marRight w:val="0"/>
          <w:marTop w:val="0"/>
          <w:marBottom w:val="0"/>
          <w:divBdr>
            <w:top w:val="none" w:sz="0" w:space="0" w:color="auto"/>
            <w:left w:val="none" w:sz="0" w:space="0" w:color="auto"/>
            <w:bottom w:val="none" w:sz="0" w:space="0" w:color="auto"/>
            <w:right w:val="none" w:sz="0" w:space="0" w:color="auto"/>
          </w:divBdr>
        </w:div>
        <w:div w:id="220483414">
          <w:marLeft w:val="0"/>
          <w:marRight w:val="0"/>
          <w:marTop w:val="0"/>
          <w:marBottom w:val="0"/>
          <w:divBdr>
            <w:top w:val="none" w:sz="0" w:space="0" w:color="auto"/>
            <w:left w:val="none" w:sz="0" w:space="0" w:color="auto"/>
            <w:bottom w:val="none" w:sz="0" w:space="0" w:color="auto"/>
            <w:right w:val="none" w:sz="0" w:space="0" w:color="auto"/>
          </w:divBdr>
        </w:div>
        <w:div w:id="939722944">
          <w:marLeft w:val="0"/>
          <w:marRight w:val="0"/>
          <w:marTop w:val="0"/>
          <w:marBottom w:val="0"/>
          <w:divBdr>
            <w:top w:val="none" w:sz="0" w:space="0" w:color="auto"/>
            <w:left w:val="none" w:sz="0" w:space="0" w:color="auto"/>
            <w:bottom w:val="none" w:sz="0" w:space="0" w:color="auto"/>
            <w:right w:val="none" w:sz="0" w:space="0" w:color="auto"/>
          </w:divBdr>
        </w:div>
        <w:div w:id="799110882">
          <w:marLeft w:val="0"/>
          <w:marRight w:val="0"/>
          <w:marTop w:val="0"/>
          <w:marBottom w:val="0"/>
          <w:divBdr>
            <w:top w:val="none" w:sz="0" w:space="0" w:color="auto"/>
            <w:left w:val="none" w:sz="0" w:space="0" w:color="auto"/>
            <w:bottom w:val="none" w:sz="0" w:space="0" w:color="auto"/>
            <w:right w:val="none" w:sz="0" w:space="0" w:color="auto"/>
          </w:divBdr>
        </w:div>
        <w:div w:id="2016569278">
          <w:marLeft w:val="0"/>
          <w:marRight w:val="0"/>
          <w:marTop w:val="0"/>
          <w:marBottom w:val="0"/>
          <w:divBdr>
            <w:top w:val="none" w:sz="0" w:space="0" w:color="auto"/>
            <w:left w:val="none" w:sz="0" w:space="0" w:color="auto"/>
            <w:bottom w:val="none" w:sz="0" w:space="0" w:color="auto"/>
            <w:right w:val="none" w:sz="0" w:space="0" w:color="auto"/>
          </w:divBdr>
        </w:div>
        <w:div w:id="284044828">
          <w:marLeft w:val="0"/>
          <w:marRight w:val="0"/>
          <w:marTop w:val="0"/>
          <w:marBottom w:val="0"/>
          <w:divBdr>
            <w:top w:val="none" w:sz="0" w:space="0" w:color="auto"/>
            <w:left w:val="none" w:sz="0" w:space="0" w:color="auto"/>
            <w:bottom w:val="none" w:sz="0" w:space="0" w:color="auto"/>
            <w:right w:val="none" w:sz="0" w:space="0" w:color="auto"/>
          </w:divBdr>
        </w:div>
        <w:div w:id="1867938096">
          <w:marLeft w:val="0"/>
          <w:marRight w:val="0"/>
          <w:marTop w:val="0"/>
          <w:marBottom w:val="0"/>
          <w:divBdr>
            <w:top w:val="none" w:sz="0" w:space="0" w:color="auto"/>
            <w:left w:val="none" w:sz="0" w:space="0" w:color="auto"/>
            <w:bottom w:val="none" w:sz="0" w:space="0" w:color="auto"/>
            <w:right w:val="none" w:sz="0" w:space="0" w:color="auto"/>
          </w:divBdr>
        </w:div>
        <w:div w:id="1169558865">
          <w:marLeft w:val="0"/>
          <w:marRight w:val="0"/>
          <w:marTop w:val="0"/>
          <w:marBottom w:val="0"/>
          <w:divBdr>
            <w:top w:val="none" w:sz="0" w:space="0" w:color="auto"/>
            <w:left w:val="none" w:sz="0" w:space="0" w:color="auto"/>
            <w:bottom w:val="none" w:sz="0" w:space="0" w:color="auto"/>
            <w:right w:val="none" w:sz="0" w:space="0" w:color="auto"/>
          </w:divBdr>
        </w:div>
        <w:div w:id="1741096070">
          <w:marLeft w:val="0"/>
          <w:marRight w:val="0"/>
          <w:marTop w:val="0"/>
          <w:marBottom w:val="0"/>
          <w:divBdr>
            <w:top w:val="none" w:sz="0" w:space="0" w:color="auto"/>
            <w:left w:val="none" w:sz="0" w:space="0" w:color="auto"/>
            <w:bottom w:val="none" w:sz="0" w:space="0" w:color="auto"/>
            <w:right w:val="none" w:sz="0" w:space="0" w:color="auto"/>
          </w:divBdr>
        </w:div>
        <w:div w:id="294024863">
          <w:marLeft w:val="0"/>
          <w:marRight w:val="0"/>
          <w:marTop w:val="0"/>
          <w:marBottom w:val="0"/>
          <w:divBdr>
            <w:top w:val="none" w:sz="0" w:space="0" w:color="auto"/>
            <w:left w:val="none" w:sz="0" w:space="0" w:color="auto"/>
            <w:bottom w:val="none" w:sz="0" w:space="0" w:color="auto"/>
            <w:right w:val="none" w:sz="0" w:space="0" w:color="auto"/>
          </w:divBdr>
        </w:div>
        <w:div w:id="1409114469">
          <w:marLeft w:val="0"/>
          <w:marRight w:val="0"/>
          <w:marTop w:val="0"/>
          <w:marBottom w:val="0"/>
          <w:divBdr>
            <w:top w:val="none" w:sz="0" w:space="0" w:color="auto"/>
            <w:left w:val="none" w:sz="0" w:space="0" w:color="auto"/>
            <w:bottom w:val="none" w:sz="0" w:space="0" w:color="auto"/>
            <w:right w:val="none" w:sz="0" w:space="0" w:color="auto"/>
          </w:divBdr>
        </w:div>
        <w:div w:id="28267662">
          <w:marLeft w:val="0"/>
          <w:marRight w:val="0"/>
          <w:marTop w:val="0"/>
          <w:marBottom w:val="0"/>
          <w:divBdr>
            <w:top w:val="none" w:sz="0" w:space="0" w:color="auto"/>
            <w:left w:val="none" w:sz="0" w:space="0" w:color="auto"/>
            <w:bottom w:val="none" w:sz="0" w:space="0" w:color="auto"/>
            <w:right w:val="none" w:sz="0" w:space="0" w:color="auto"/>
          </w:divBdr>
        </w:div>
        <w:div w:id="1768690004">
          <w:marLeft w:val="0"/>
          <w:marRight w:val="0"/>
          <w:marTop w:val="0"/>
          <w:marBottom w:val="0"/>
          <w:divBdr>
            <w:top w:val="none" w:sz="0" w:space="0" w:color="auto"/>
            <w:left w:val="none" w:sz="0" w:space="0" w:color="auto"/>
            <w:bottom w:val="none" w:sz="0" w:space="0" w:color="auto"/>
            <w:right w:val="none" w:sz="0" w:space="0" w:color="auto"/>
          </w:divBdr>
        </w:div>
      </w:divsChild>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33082450">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5241946">
      <w:bodyDiv w:val="1"/>
      <w:marLeft w:val="0"/>
      <w:marRight w:val="0"/>
      <w:marTop w:val="0"/>
      <w:marBottom w:val="0"/>
      <w:divBdr>
        <w:top w:val="none" w:sz="0" w:space="0" w:color="auto"/>
        <w:left w:val="none" w:sz="0" w:space="0" w:color="auto"/>
        <w:bottom w:val="none" w:sz="0" w:space="0" w:color="auto"/>
        <w:right w:val="none" w:sz="0" w:space="0" w:color="auto"/>
      </w:divBdr>
    </w:div>
    <w:div w:id="1264463036">
      <w:bodyDiv w:val="1"/>
      <w:marLeft w:val="0"/>
      <w:marRight w:val="0"/>
      <w:marTop w:val="0"/>
      <w:marBottom w:val="0"/>
      <w:divBdr>
        <w:top w:val="none" w:sz="0" w:space="0" w:color="auto"/>
        <w:left w:val="none" w:sz="0" w:space="0" w:color="auto"/>
        <w:bottom w:val="none" w:sz="0" w:space="0" w:color="auto"/>
        <w:right w:val="none" w:sz="0" w:space="0" w:color="auto"/>
      </w:divBdr>
    </w:div>
    <w:div w:id="1264802481">
      <w:bodyDiv w:val="1"/>
      <w:marLeft w:val="0"/>
      <w:marRight w:val="0"/>
      <w:marTop w:val="0"/>
      <w:marBottom w:val="0"/>
      <w:divBdr>
        <w:top w:val="none" w:sz="0" w:space="0" w:color="auto"/>
        <w:left w:val="none" w:sz="0" w:space="0" w:color="auto"/>
        <w:bottom w:val="none" w:sz="0" w:space="0" w:color="auto"/>
        <w:right w:val="none" w:sz="0" w:space="0" w:color="auto"/>
      </w:divBdr>
    </w:div>
    <w:div w:id="1276060465">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6059409">
      <w:bodyDiv w:val="1"/>
      <w:marLeft w:val="0"/>
      <w:marRight w:val="0"/>
      <w:marTop w:val="0"/>
      <w:marBottom w:val="0"/>
      <w:divBdr>
        <w:top w:val="none" w:sz="0" w:space="0" w:color="auto"/>
        <w:left w:val="none" w:sz="0" w:space="0" w:color="auto"/>
        <w:bottom w:val="none" w:sz="0" w:space="0" w:color="auto"/>
        <w:right w:val="none" w:sz="0" w:space="0" w:color="auto"/>
      </w:divBdr>
    </w:div>
    <w:div w:id="1322002451">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28940764">
      <w:bodyDiv w:val="1"/>
      <w:marLeft w:val="0"/>
      <w:marRight w:val="0"/>
      <w:marTop w:val="0"/>
      <w:marBottom w:val="0"/>
      <w:divBdr>
        <w:top w:val="none" w:sz="0" w:space="0" w:color="auto"/>
        <w:left w:val="none" w:sz="0" w:space="0" w:color="auto"/>
        <w:bottom w:val="none" w:sz="0" w:space="0" w:color="auto"/>
        <w:right w:val="none" w:sz="0" w:space="0" w:color="auto"/>
      </w:divBdr>
    </w:div>
    <w:div w:id="1335494578">
      <w:bodyDiv w:val="1"/>
      <w:marLeft w:val="0"/>
      <w:marRight w:val="0"/>
      <w:marTop w:val="0"/>
      <w:marBottom w:val="0"/>
      <w:divBdr>
        <w:top w:val="none" w:sz="0" w:space="0" w:color="auto"/>
        <w:left w:val="none" w:sz="0" w:space="0" w:color="auto"/>
        <w:bottom w:val="none" w:sz="0" w:space="0" w:color="auto"/>
        <w:right w:val="none" w:sz="0" w:space="0" w:color="auto"/>
      </w:divBdr>
    </w:div>
    <w:div w:id="1340427741">
      <w:bodyDiv w:val="1"/>
      <w:marLeft w:val="0"/>
      <w:marRight w:val="0"/>
      <w:marTop w:val="0"/>
      <w:marBottom w:val="0"/>
      <w:divBdr>
        <w:top w:val="none" w:sz="0" w:space="0" w:color="auto"/>
        <w:left w:val="none" w:sz="0" w:space="0" w:color="auto"/>
        <w:bottom w:val="none" w:sz="0" w:space="0" w:color="auto"/>
        <w:right w:val="none" w:sz="0" w:space="0" w:color="auto"/>
      </w:divBdr>
    </w:div>
    <w:div w:id="1346398069">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64863183">
      <w:bodyDiv w:val="1"/>
      <w:marLeft w:val="0"/>
      <w:marRight w:val="0"/>
      <w:marTop w:val="0"/>
      <w:marBottom w:val="0"/>
      <w:divBdr>
        <w:top w:val="none" w:sz="0" w:space="0" w:color="auto"/>
        <w:left w:val="none" w:sz="0" w:space="0" w:color="auto"/>
        <w:bottom w:val="none" w:sz="0" w:space="0" w:color="auto"/>
        <w:right w:val="none" w:sz="0" w:space="0" w:color="auto"/>
      </w:divBdr>
    </w:div>
    <w:div w:id="1367561776">
      <w:bodyDiv w:val="1"/>
      <w:marLeft w:val="0"/>
      <w:marRight w:val="0"/>
      <w:marTop w:val="0"/>
      <w:marBottom w:val="0"/>
      <w:divBdr>
        <w:top w:val="none" w:sz="0" w:space="0" w:color="auto"/>
        <w:left w:val="none" w:sz="0" w:space="0" w:color="auto"/>
        <w:bottom w:val="none" w:sz="0" w:space="0" w:color="auto"/>
        <w:right w:val="none" w:sz="0" w:space="0" w:color="auto"/>
      </w:divBdr>
    </w:div>
    <w:div w:id="1370837440">
      <w:bodyDiv w:val="1"/>
      <w:marLeft w:val="0"/>
      <w:marRight w:val="0"/>
      <w:marTop w:val="0"/>
      <w:marBottom w:val="0"/>
      <w:divBdr>
        <w:top w:val="none" w:sz="0" w:space="0" w:color="auto"/>
        <w:left w:val="none" w:sz="0" w:space="0" w:color="auto"/>
        <w:bottom w:val="none" w:sz="0" w:space="0" w:color="auto"/>
        <w:right w:val="none" w:sz="0" w:space="0" w:color="auto"/>
      </w:divBdr>
    </w:div>
    <w:div w:id="1371491835">
      <w:bodyDiv w:val="1"/>
      <w:marLeft w:val="0"/>
      <w:marRight w:val="0"/>
      <w:marTop w:val="0"/>
      <w:marBottom w:val="0"/>
      <w:divBdr>
        <w:top w:val="none" w:sz="0" w:space="0" w:color="auto"/>
        <w:left w:val="none" w:sz="0" w:space="0" w:color="auto"/>
        <w:bottom w:val="none" w:sz="0" w:space="0" w:color="auto"/>
        <w:right w:val="none" w:sz="0" w:space="0" w:color="auto"/>
      </w:divBdr>
    </w:div>
    <w:div w:id="1395346919">
      <w:bodyDiv w:val="1"/>
      <w:marLeft w:val="0"/>
      <w:marRight w:val="0"/>
      <w:marTop w:val="0"/>
      <w:marBottom w:val="0"/>
      <w:divBdr>
        <w:top w:val="none" w:sz="0" w:space="0" w:color="auto"/>
        <w:left w:val="none" w:sz="0" w:space="0" w:color="auto"/>
        <w:bottom w:val="none" w:sz="0" w:space="0" w:color="auto"/>
        <w:right w:val="none" w:sz="0" w:space="0" w:color="auto"/>
      </w:divBdr>
    </w:div>
    <w:div w:id="1398167965">
      <w:bodyDiv w:val="1"/>
      <w:marLeft w:val="0"/>
      <w:marRight w:val="0"/>
      <w:marTop w:val="0"/>
      <w:marBottom w:val="0"/>
      <w:divBdr>
        <w:top w:val="none" w:sz="0" w:space="0" w:color="auto"/>
        <w:left w:val="none" w:sz="0" w:space="0" w:color="auto"/>
        <w:bottom w:val="none" w:sz="0" w:space="0" w:color="auto"/>
        <w:right w:val="none" w:sz="0" w:space="0" w:color="auto"/>
      </w:divBdr>
    </w:div>
    <w:div w:id="1398700361">
      <w:bodyDiv w:val="1"/>
      <w:marLeft w:val="0"/>
      <w:marRight w:val="0"/>
      <w:marTop w:val="0"/>
      <w:marBottom w:val="0"/>
      <w:divBdr>
        <w:top w:val="none" w:sz="0" w:space="0" w:color="auto"/>
        <w:left w:val="none" w:sz="0" w:space="0" w:color="auto"/>
        <w:bottom w:val="none" w:sz="0" w:space="0" w:color="auto"/>
        <w:right w:val="none" w:sz="0" w:space="0" w:color="auto"/>
      </w:divBdr>
    </w:div>
    <w:div w:id="1412503646">
      <w:bodyDiv w:val="1"/>
      <w:marLeft w:val="0"/>
      <w:marRight w:val="0"/>
      <w:marTop w:val="0"/>
      <w:marBottom w:val="0"/>
      <w:divBdr>
        <w:top w:val="none" w:sz="0" w:space="0" w:color="auto"/>
        <w:left w:val="none" w:sz="0" w:space="0" w:color="auto"/>
        <w:bottom w:val="none" w:sz="0" w:space="0" w:color="auto"/>
        <w:right w:val="none" w:sz="0" w:space="0" w:color="auto"/>
      </w:divBdr>
    </w:div>
    <w:div w:id="1425414940">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1604982">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49592750">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71559779">
      <w:bodyDiv w:val="1"/>
      <w:marLeft w:val="0"/>
      <w:marRight w:val="0"/>
      <w:marTop w:val="0"/>
      <w:marBottom w:val="0"/>
      <w:divBdr>
        <w:top w:val="none" w:sz="0" w:space="0" w:color="auto"/>
        <w:left w:val="none" w:sz="0" w:space="0" w:color="auto"/>
        <w:bottom w:val="none" w:sz="0" w:space="0" w:color="auto"/>
        <w:right w:val="none" w:sz="0" w:space="0" w:color="auto"/>
      </w:divBdr>
    </w:div>
    <w:div w:id="1494876703">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02236929">
      <w:bodyDiv w:val="1"/>
      <w:marLeft w:val="0"/>
      <w:marRight w:val="0"/>
      <w:marTop w:val="0"/>
      <w:marBottom w:val="0"/>
      <w:divBdr>
        <w:top w:val="none" w:sz="0" w:space="0" w:color="auto"/>
        <w:left w:val="none" w:sz="0" w:space="0" w:color="auto"/>
        <w:bottom w:val="none" w:sz="0" w:space="0" w:color="auto"/>
        <w:right w:val="none" w:sz="0" w:space="0" w:color="auto"/>
      </w:divBdr>
      <w:divsChild>
        <w:div w:id="1967655540">
          <w:marLeft w:val="0"/>
          <w:marRight w:val="0"/>
          <w:marTop w:val="0"/>
          <w:marBottom w:val="0"/>
          <w:divBdr>
            <w:top w:val="none" w:sz="0" w:space="0" w:color="auto"/>
            <w:left w:val="none" w:sz="0" w:space="0" w:color="auto"/>
            <w:bottom w:val="none" w:sz="0" w:space="0" w:color="auto"/>
            <w:right w:val="none" w:sz="0" w:space="0" w:color="auto"/>
          </w:divBdr>
        </w:div>
        <w:div w:id="455611657">
          <w:marLeft w:val="0"/>
          <w:marRight w:val="0"/>
          <w:marTop w:val="0"/>
          <w:marBottom w:val="0"/>
          <w:divBdr>
            <w:top w:val="none" w:sz="0" w:space="0" w:color="auto"/>
            <w:left w:val="none" w:sz="0" w:space="0" w:color="auto"/>
            <w:bottom w:val="none" w:sz="0" w:space="0" w:color="auto"/>
            <w:right w:val="none" w:sz="0" w:space="0" w:color="auto"/>
          </w:divBdr>
        </w:div>
        <w:div w:id="78447114">
          <w:marLeft w:val="0"/>
          <w:marRight w:val="0"/>
          <w:marTop w:val="0"/>
          <w:marBottom w:val="0"/>
          <w:divBdr>
            <w:top w:val="none" w:sz="0" w:space="0" w:color="auto"/>
            <w:left w:val="none" w:sz="0" w:space="0" w:color="auto"/>
            <w:bottom w:val="none" w:sz="0" w:space="0" w:color="auto"/>
            <w:right w:val="none" w:sz="0" w:space="0" w:color="auto"/>
          </w:divBdr>
        </w:div>
        <w:div w:id="1132796347">
          <w:marLeft w:val="0"/>
          <w:marRight w:val="0"/>
          <w:marTop w:val="0"/>
          <w:marBottom w:val="0"/>
          <w:divBdr>
            <w:top w:val="none" w:sz="0" w:space="0" w:color="auto"/>
            <w:left w:val="none" w:sz="0" w:space="0" w:color="auto"/>
            <w:bottom w:val="none" w:sz="0" w:space="0" w:color="auto"/>
            <w:right w:val="none" w:sz="0" w:space="0" w:color="auto"/>
          </w:divBdr>
        </w:div>
        <w:div w:id="619646321">
          <w:marLeft w:val="0"/>
          <w:marRight w:val="0"/>
          <w:marTop w:val="0"/>
          <w:marBottom w:val="0"/>
          <w:divBdr>
            <w:top w:val="none" w:sz="0" w:space="0" w:color="auto"/>
            <w:left w:val="none" w:sz="0" w:space="0" w:color="auto"/>
            <w:bottom w:val="none" w:sz="0" w:space="0" w:color="auto"/>
            <w:right w:val="none" w:sz="0" w:space="0" w:color="auto"/>
          </w:divBdr>
        </w:div>
        <w:div w:id="1027364055">
          <w:marLeft w:val="0"/>
          <w:marRight w:val="0"/>
          <w:marTop w:val="0"/>
          <w:marBottom w:val="0"/>
          <w:divBdr>
            <w:top w:val="none" w:sz="0" w:space="0" w:color="auto"/>
            <w:left w:val="none" w:sz="0" w:space="0" w:color="auto"/>
            <w:bottom w:val="none" w:sz="0" w:space="0" w:color="auto"/>
            <w:right w:val="none" w:sz="0" w:space="0" w:color="auto"/>
          </w:divBdr>
        </w:div>
      </w:divsChild>
    </w:div>
    <w:div w:id="1518038188">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41894385">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56745177">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73082619">
      <w:bodyDiv w:val="1"/>
      <w:marLeft w:val="0"/>
      <w:marRight w:val="0"/>
      <w:marTop w:val="0"/>
      <w:marBottom w:val="0"/>
      <w:divBdr>
        <w:top w:val="none" w:sz="0" w:space="0" w:color="auto"/>
        <w:left w:val="none" w:sz="0" w:space="0" w:color="auto"/>
        <w:bottom w:val="none" w:sz="0" w:space="0" w:color="auto"/>
        <w:right w:val="none" w:sz="0" w:space="0" w:color="auto"/>
      </w:divBdr>
    </w:div>
    <w:div w:id="1587762131">
      <w:bodyDiv w:val="1"/>
      <w:marLeft w:val="0"/>
      <w:marRight w:val="0"/>
      <w:marTop w:val="0"/>
      <w:marBottom w:val="0"/>
      <w:divBdr>
        <w:top w:val="none" w:sz="0" w:space="0" w:color="auto"/>
        <w:left w:val="none" w:sz="0" w:space="0" w:color="auto"/>
        <w:bottom w:val="none" w:sz="0" w:space="0" w:color="auto"/>
        <w:right w:val="none" w:sz="0" w:space="0" w:color="auto"/>
      </w:divBdr>
    </w:div>
    <w:div w:id="1598978494">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03493236">
      <w:bodyDiv w:val="1"/>
      <w:marLeft w:val="0"/>
      <w:marRight w:val="0"/>
      <w:marTop w:val="0"/>
      <w:marBottom w:val="0"/>
      <w:divBdr>
        <w:top w:val="none" w:sz="0" w:space="0" w:color="auto"/>
        <w:left w:val="none" w:sz="0" w:space="0" w:color="auto"/>
        <w:bottom w:val="none" w:sz="0" w:space="0" w:color="auto"/>
        <w:right w:val="none" w:sz="0" w:space="0" w:color="auto"/>
      </w:divBdr>
    </w:div>
    <w:div w:id="1611740331">
      <w:bodyDiv w:val="1"/>
      <w:marLeft w:val="0"/>
      <w:marRight w:val="0"/>
      <w:marTop w:val="0"/>
      <w:marBottom w:val="0"/>
      <w:divBdr>
        <w:top w:val="none" w:sz="0" w:space="0" w:color="auto"/>
        <w:left w:val="none" w:sz="0" w:space="0" w:color="auto"/>
        <w:bottom w:val="none" w:sz="0" w:space="0" w:color="auto"/>
        <w:right w:val="none" w:sz="0" w:space="0" w:color="auto"/>
      </w:divBdr>
    </w:div>
    <w:div w:id="1613592858">
      <w:bodyDiv w:val="1"/>
      <w:marLeft w:val="0"/>
      <w:marRight w:val="0"/>
      <w:marTop w:val="0"/>
      <w:marBottom w:val="0"/>
      <w:divBdr>
        <w:top w:val="none" w:sz="0" w:space="0" w:color="auto"/>
        <w:left w:val="none" w:sz="0" w:space="0" w:color="auto"/>
        <w:bottom w:val="none" w:sz="0" w:space="0" w:color="auto"/>
        <w:right w:val="none" w:sz="0" w:space="0" w:color="auto"/>
      </w:divBdr>
    </w:div>
    <w:div w:id="1681666028">
      <w:bodyDiv w:val="1"/>
      <w:marLeft w:val="0"/>
      <w:marRight w:val="0"/>
      <w:marTop w:val="0"/>
      <w:marBottom w:val="0"/>
      <w:divBdr>
        <w:top w:val="none" w:sz="0" w:space="0" w:color="auto"/>
        <w:left w:val="none" w:sz="0" w:space="0" w:color="auto"/>
        <w:bottom w:val="none" w:sz="0" w:space="0" w:color="auto"/>
        <w:right w:val="none" w:sz="0" w:space="0" w:color="auto"/>
      </w:divBdr>
    </w:div>
    <w:div w:id="1721244436">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9471945">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76055582">
      <w:bodyDiv w:val="1"/>
      <w:marLeft w:val="0"/>
      <w:marRight w:val="0"/>
      <w:marTop w:val="0"/>
      <w:marBottom w:val="0"/>
      <w:divBdr>
        <w:top w:val="none" w:sz="0" w:space="0" w:color="auto"/>
        <w:left w:val="none" w:sz="0" w:space="0" w:color="auto"/>
        <w:bottom w:val="none" w:sz="0" w:space="0" w:color="auto"/>
        <w:right w:val="none" w:sz="0" w:space="0" w:color="auto"/>
      </w:divBdr>
    </w:div>
    <w:div w:id="1777016356">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7599734">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09205184">
      <w:bodyDiv w:val="1"/>
      <w:marLeft w:val="0"/>
      <w:marRight w:val="0"/>
      <w:marTop w:val="0"/>
      <w:marBottom w:val="0"/>
      <w:divBdr>
        <w:top w:val="none" w:sz="0" w:space="0" w:color="auto"/>
        <w:left w:val="none" w:sz="0" w:space="0" w:color="auto"/>
        <w:bottom w:val="none" w:sz="0" w:space="0" w:color="auto"/>
        <w:right w:val="none" w:sz="0" w:space="0" w:color="auto"/>
      </w:divBdr>
    </w:div>
    <w:div w:id="1817912502">
      <w:bodyDiv w:val="1"/>
      <w:marLeft w:val="0"/>
      <w:marRight w:val="0"/>
      <w:marTop w:val="0"/>
      <w:marBottom w:val="0"/>
      <w:divBdr>
        <w:top w:val="none" w:sz="0" w:space="0" w:color="auto"/>
        <w:left w:val="none" w:sz="0" w:space="0" w:color="auto"/>
        <w:bottom w:val="none" w:sz="0" w:space="0" w:color="auto"/>
        <w:right w:val="none" w:sz="0" w:space="0" w:color="auto"/>
      </w:divBdr>
    </w:div>
    <w:div w:id="1846240861">
      <w:bodyDiv w:val="1"/>
      <w:marLeft w:val="0"/>
      <w:marRight w:val="0"/>
      <w:marTop w:val="0"/>
      <w:marBottom w:val="0"/>
      <w:divBdr>
        <w:top w:val="none" w:sz="0" w:space="0" w:color="auto"/>
        <w:left w:val="none" w:sz="0" w:space="0" w:color="auto"/>
        <w:bottom w:val="none" w:sz="0" w:space="0" w:color="auto"/>
        <w:right w:val="none" w:sz="0" w:space="0" w:color="auto"/>
      </w:divBdr>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871721715">
      <w:bodyDiv w:val="1"/>
      <w:marLeft w:val="0"/>
      <w:marRight w:val="0"/>
      <w:marTop w:val="0"/>
      <w:marBottom w:val="0"/>
      <w:divBdr>
        <w:top w:val="none" w:sz="0" w:space="0" w:color="auto"/>
        <w:left w:val="none" w:sz="0" w:space="0" w:color="auto"/>
        <w:bottom w:val="none" w:sz="0" w:space="0" w:color="auto"/>
        <w:right w:val="none" w:sz="0" w:space="0" w:color="auto"/>
      </w:divBdr>
    </w:div>
    <w:div w:id="188089853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7550830">
      <w:bodyDiv w:val="1"/>
      <w:marLeft w:val="0"/>
      <w:marRight w:val="0"/>
      <w:marTop w:val="0"/>
      <w:marBottom w:val="0"/>
      <w:divBdr>
        <w:top w:val="none" w:sz="0" w:space="0" w:color="auto"/>
        <w:left w:val="none" w:sz="0" w:space="0" w:color="auto"/>
        <w:bottom w:val="none" w:sz="0" w:space="0" w:color="auto"/>
        <w:right w:val="none" w:sz="0" w:space="0" w:color="auto"/>
      </w:divBdr>
    </w:div>
    <w:div w:id="1899168470">
      <w:bodyDiv w:val="1"/>
      <w:marLeft w:val="0"/>
      <w:marRight w:val="0"/>
      <w:marTop w:val="0"/>
      <w:marBottom w:val="0"/>
      <w:divBdr>
        <w:top w:val="none" w:sz="0" w:space="0" w:color="auto"/>
        <w:left w:val="none" w:sz="0" w:space="0" w:color="auto"/>
        <w:bottom w:val="none" w:sz="0" w:space="0" w:color="auto"/>
        <w:right w:val="none" w:sz="0" w:space="0" w:color="auto"/>
      </w:divBdr>
    </w:div>
    <w:div w:id="1899438598">
      <w:bodyDiv w:val="1"/>
      <w:marLeft w:val="0"/>
      <w:marRight w:val="0"/>
      <w:marTop w:val="0"/>
      <w:marBottom w:val="0"/>
      <w:divBdr>
        <w:top w:val="none" w:sz="0" w:space="0" w:color="auto"/>
        <w:left w:val="none" w:sz="0" w:space="0" w:color="auto"/>
        <w:bottom w:val="none" w:sz="0" w:space="0" w:color="auto"/>
        <w:right w:val="none" w:sz="0" w:space="0" w:color="auto"/>
      </w:divBdr>
    </w:div>
    <w:div w:id="1910770751">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50745278">
      <w:bodyDiv w:val="1"/>
      <w:marLeft w:val="0"/>
      <w:marRight w:val="0"/>
      <w:marTop w:val="0"/>
      <w:marBottom w:val="0"/>
      <w:divBdr>
        <w:top w:val="none" w:sz="0" w:space="0" w:color="auto"/>
        <w:left w:val="none" w:sz="0" w:space="0" w:color="auto"/>
        <w:bottom w:val="none" w:sz="0" w:space="0" w:color="auto"/>
        <w:right w:val="none" w:sz="0" w:space="0" w:color="auto"/>
      </w:divBdr>
    </w:div>
    <w:div w:id="1960145580">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98879346">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27554220">
      <w:bodyDiv w:val="1"/>
      <w:marLeft w:val="0"/>
      <w:marRight w:val="0"/>
      <w:marTop w:val="0"/>
      <w:marBottom w:val="0"/>
      <w:divBdr>
        <w:top w:val="none" w:sz="0" w:space="0" w:color="auto"/>
        <w:left w:val="none" w:sz="0" w:space="0" w:color="auto"/>
        <w:bottom w:val="none" w:sz="0" w:space="0" w:color="auto"/>
        <w:right w:val="none" w:sz="0" w:space="0" w:color="auto"/>
      </w:divBdr>
    </w:div>
    <w:div w:id="2041130270">
      <w:bodyDiv w:val="1"/>
      <w:marLeft w:val="0"/>
      <w:marRight w:val="0"/>
      <w:marTop w:val="0"/>
      <w:marBottom w:val="0"/>
      <w:divBdr>
        <w:top w:val="none" w:sz="0" w:space="0" w:color="auto"/>
        <w:left w:val="none" w:sz="0" w:space="0" w:color="auto"/>
        <w:bottom w:val="none" w:sz="0" w:space="0" w:color="auto"/>
        <w:right w:val="none" w:sz="0" w:space="0" w:color="auto"/>
      </w:divBdr>
    </w:div>
    <w:div w:id="2051689797">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68138229">
      <w:bodyDiv w:val="1"/>
      <w:marLeft w:val="0"/>
      <w:marRight w:val="0"/>
      <w:marTop w:val="0"/>
      <w:marBottom w:val="0"/>
      <w:divBdr>
        <w:top w:val="none" w:sz="0" w:space="0" w:color="auto"/>
        <w:left w:val="none" w:sz="0" w:space="0" w:color="auto"/>
        <w:bottom w:val="none" w:sz="0" w:space="0" w:color="auto"/>
        <w:right w:val="none" w:sz="0" w:space="0" w:color="auto"/>
      </w:divBdr>
    </w:div>
    <w:div w:id="2080512750">
      <w:bodyDiv w:val="1"/>
      <w:marLeft w:val="0"/>
      <w:marRight w:val="0"/>
      <w:marTop w:val="0"/>
      <w:marBottom w:val="0"/>
      <w:divBdr>
        <w:top w:val="none" w:sz="0" w:space="0" w:color="auto"/>
        <w:left w:val="none" w:sz="0" w:space="0" w:color="auto"/>
        <w:bottom w:val="none" w:sz="0" w:space="0" w:color="auto"/>
        <w:right w:val="none" w:sz="0" w:space="0" w:color="auto"/>
      </w:divBdr>
    </w:div>
    <w:div w:id="2113279745">
      <w:bodyDiv w:val="1"/>
      <w:marLeft w:val="0"/>
      <w:marRight w:val="0"/>
      <w:marTop w:val="0"/>
      <w:marBottom w:val="0"/>
      <w:divBdr>
        <w:top w:val="none" w:sz="0" w:space="0" w:color="auto"/>
        <w:left w:val="none" w:sz="0" w:space="0" w:color="auto"/>
        <w:bottom w:val="none" w:sz="0" w:space="0" w:color="auto"/>
        <w:right w:val="none" w:sz="0" w:space="0" w:color="auto"/>
      </w:divBdr>
      <w:divsChild>
        <w:div w:id="1873954983">
          <w:marLeft w:val="0"/>
          <w:marRight w:val="0"/>
          <w:marTop w:val="0"/>
          <w:marBottom w:val="0"/>
          <w:divBdr>
            <w:top w:val="none" w:sz="0" w:space="0" w:color="auto"/>
            <w:left w:val="none" w:sz="0" w:space="0" w:color="auto"/>
            <w:bottom w:val="none" w:sz="0" w:space="0" w:color="auto"/>
            <w:right w:val="none" w:sz="0" w:space="0" w:color="auto"/>
          </w:divBdr>
        </w:div>
        <w:div w:id="1557277793">
          <w:marLeft w:val="0"/>
          <w:marRight w:val="0"/>
          <w:marTop w:val="0"/>
          <w:marBottom w:val="0"/>
          <w:divBdr>
            <w:top w:val="none" w:sz="0" w:space="0" w:color="auto"/>
            <w:left w:val="none" w:sz="0" w:space="0" w:color="auto"/>
            <w:bottom w:val="none" w:sz="0" w:space="0" w:color="auto"/>
            <w:right w:val="none" w:sz="0" w:space="0" w:color="auto"/>
          </w:divBdr>
        </w:div>
        <w:div w:id="200286627">
          <w:marLeft w:val="0"/>
          <w:marRight w:val="0"/>
          <w:marTop w:val="0"/>
          <w:marBottom w:val="0"/>
          <w:divBdr>
            <w:top w:val="none" w:sz="0" w:space="0" w:color="auto"/>
            <w:left w:val="none" w:sz="0" w:space="0" w:color="auto"/>
            <w:bottom w:val="none" w:sz="0" w:space="0" w:color="auto"/>
            <w:right w:val="none" w:sz="0" w:space="0" w:color="auto"/>
          </w:divBdr>
        </w:div>
        <w:div w:id="127431477">
          <w:marLeft w:val="0"/>
          <w:marRight w:val="0"/>
          <w:marTop w:val="0"/>
          <w:marBottom w:val="0"/>
          <w:divBdr>
            <w:top w:val="none" w:sz="0" w:space="0" w:color="auto"/>
            <w:left w:val="none" w:sz="0" w:space="0" w:color="auto"/>
            <w:bottom w:val="none" w:sz="0" w:space="0" w:color="auto"/>
            <w:right w:val="none" w:sz="0" w:space="0" w:color="auto"/>
          </w:divBdr>
        </w:div>
        <w:div w:id="1495756061">
          <w:marLeft w:val="0"/>
          <w:marRight w:val="0"/>
          <w:marTop w:val="0"/>
          <w:marBottom w:val="0"/>
          <w:divBdr>
            <w:top w:val="none" w:sz="0" w:space="0" w:color="auto"/>
            <w:left w:val="none" w:sz="0" w:space="0" w:color="auto"/>
            <w:bottom w:val="none" w:sz="0" w:space="0" w:color="auto"/>
            <w:right w:val="none" w:sz="0" w:space="0" w:color="auto"/>
          </w:divBdr>
        </w:div>
        <w:div w:id="460999670">
          <w:marLeft w:val="0"/>
          <w:marRight w:val="0"/>
          <w:marTop w:val="0"/>
          <w:marBottom w:val="0"/>
          <w:divBdr>
            <w:top w:val="none" w:sz="0" w:space="0" w:color="auto"/>
            <w:left w:val="none" w:sz="0" w:space="0" w:color="auto"/>
            <w:bottom w:val="none" w:sz="0" w:space="0" w:color="auto"/>
            <w:right w:val="none" w:sz="0" w:space="0" w:color="auto"/>
          </w:divBdr>
        </w:div>
        <w:div w:id="1150026874">
          <w:marLeft w:val="0"/>
          <w:marRight w:val="0"/>
          <w:marTop w:val="0"/>
          <w:marBottom w:val="0"/>
          <w:divBdr>
            <w:top w:val="none" w:sz="0" w:space="0" w:color="auto"/>
            <w:left w:val="none" w:sz="0" w:space="0" w:color="auto"/>
            <w:bottom w:val="none" w:sz="0" w:space="0" w:color="auto"/>
            <w:right w:val="none" w:sz="0" w:space="0" w:color="auto"/>
          </w:divBdr>
        </w:div>
        <w:div w:id="1486818200">
          <w:marLeft w:val="0"/>
          <w:marRight w:val="0"/>
          <w:marTop w:val="0"/>
          <w:marBottom w:val="0"/>
          <w:divBdr>
            <w:top w:val="none" w:sz="0" w:space="0" w:color="auto"/>
            <w:left w:val="none" w:sz="0" w:space="0" w:color="auto"/>
            <w:bottom w:val="none" w:sz="0" w:space="0" w:color="auto"/>
            <w:right w:val="none" w:sz="0" w:space="0" w:color="auto"/>
          </w:divBdr>
        </w:div>
        <w:div w:id="1319461816">
          <w:marLeft w:val="0"/>
          <w:marRight w:val="0"/>
          <w:marTop w:val="0"/>
          <w:marBottom w:val="0"/>
          <w:divBdr>
            <w:top w:val="none" w:sz="0" w:space="0" w:color="auto"/>
            <w:left w:val="none" w:sz="0" w:space="0" w:color="auto"/>
            <w:bottom w:val="none" w:sz="0" w:space="0" w:color="auto"/>
            <w:right w:val="none" w:sz="0" w:space="0" w:color="auto"/>
          </w:divBdr>
        </w:div>
        <w:div w:id="767851495">
          <w:marLeft w:val="0"/>
          <w:marRight w:val="0"/>
          <w:marTop w:val="0"/>
          <w:marBottom w:val="0"/>
          <w:divBdr>
            <w:top w:val="none" w:sz="0" w:space="0" w:color="auto"/>
            <w:left w:val="none" w:sz="0" w:space="0" w:color="auto"/>
            <w:bottom w:val="none" w:sz="0" w:space="0" w:color="auto"/>
            <w:right w:val="none" w:sz="0" w:space="0" w:color="auto"/>
          </w:divBdr>
        </w:div>
        <w:div w:id="2016883013">
          <w:marLeft w:val="0"/>
          <w:marRight w:val="0"/>
          <w:marTop w:val="0"/>
          <w:marBottom w:val="0"/>
          <w:divBdr>
            <w:top w:val="none" w:sz="0" w:space="0" w:color="auto"/>
            <w:left w:val="none" w:sz="0" w:space="0" w:color="auto"/>
            <w:bottom w:val="none" w:sz="0" w:space="0" w:color="auto"/>
            <w:right w:val="none" w:sz="0" w:space="0" w:color="auto"/>
          </w:divBdr>
        </w:div>
        <w:div w:id="694575108">
          <w:marLeft w:val="0"/>
          <w:marRight w:val="0"/>
          <w:marTop w:val="0"/>
          <w:marBottom w:val="0"/>
          <w:divBdr>
            <w:top w:val="none" w:sz="0" w:space="0" w:color="auto"/>
            <w:left w:val="none" w:sz="0" w:space="0" w:color="auto"/>
            <w:bottom w:val="none" w:sz="0" w:space="0" w:color="auto"/>
            <w:right w:val="none" w:sz="0" w:space="0" w:color="auto"/>
          </w:divBdr>
        </w:div>
        <w:div w:id="740444857">
          <w:marLeft w:val="0"/>
          <w:marRight w:val="0"/>
          <w:marTop w:val="0"/>
          <w:marBottom w:val="0"/>
          <w:divBdr>
            <w:top w:val="none" w:sz="0" w:space="0" w:color="auto"/>
            <w:left w:val="none" w:sz="0" w:space="0" w:color="auto"/>
            <w:bottom w:val="none" w:sz="0" w:space="0" w:color="auto"/>
            <w:right w:val="none" w:sz="0" w:space="0" w:color="auto"/>
          </w:divBdr>
        </w:div>
        <w:div w:id="966931124">
          <w:marLeft w:val="0"/>
          <w:marRight w:val="0"/>
          <w:marTop w:val="0"/>
          <w:marBottom w:val="0"/>
          <w:divBdr>
            <w:top w:val="none" w:sz="0" w:space="0" w:color="auto"/>
            <w:left w:val="none" w:sz="0" w:space="0" w:color="auto"/>
            <w:bottom w:val="none" w:sz="0" w:space="0" w:color="auto"/>
            <w:right w:val="none" w:sz="0" w:space="0" w:color="auto"/>
          </w:divBdr>
        </w:div>
        <w:div w:id="1113285719">
          <w:marLeft w:val="0"/>
          <w:marRight w:val="0"/>
          <w:marTop w:val="0"/>
          <w:marBottom w:val="0"/>
          <w:divBdr>
            <w:top w:val="none" w:sz="0" w:space="0" w:color="auto"/>
            <w:left w:val="none" w:sz="0" w:space="0" w:color="auto"/>
            <w:bottom w:val="none" w:sz="0" w:space="0" w:color="auto"/>
            <w:right w:val="none" w:sz="0" w:space="0" w:color="auto"/>
          </w:divBdr>
        </w:div>
        <w:div w:id="1976331846">
          <w:marLeft w:val="0"/>
          <w:marRight w:val="0"/>
          <w:marTop w:val="0"/>
          <w:marBottom w:val="0"/>
          <w:divBdr>
            <w:top w:val="none" w:sz="0" w:space="0" w:color="auto"/>
            <w:left w:val="none" w:sz="0" w:space="0" w:color="auto"/>
            <w:bottom w:val="none" w:sz="0" w:space="0" w:color="auto"/>
            <w:right w:val="none" w:sz="0" w:space="0" w:color="auto"/>
          </w:divBdr>
        </w:div>
        <w:div w:id="665670467">
          <w:marLeft w:val="0"/>
          <w:marRight w:val="0"/>
          <w:marTop w:val="0"/>
          <w:marBottom w:val="0"/>
          <w:divBdr>
            <w:top w:val="none" w:sz="0" w:space="0" w:color="auto"/>
            <w:left w:val="none" w:sz="0" w:space="0" w:color="auto"/>
            <w:bottom w:val="none" w:sz="0" w:space="0" w:color="auto"/>
            <w:right w:val="none" w:sz="0" w:space="0" w:color="auto"/>
          </w:divBdr>
        </w:div>
        <w:div w:id="1595167501">
          <w:marLeft w:val="0"/>
          <w:marRight w:val="0"/>
          <w:marTop w:val="0"/>
          <w:marBottom w:val="0"/>
          <w:divBdr>
            <w:top w:val="none" w:sz="0" w:space="0" w:color="auto"/>
            <w:left w:val="none" w:sz="0" w:space="0" w:color="auto"/>
            <w:bottom w:val="none" w:sz="0" w:space="0" w:color="auto"/>
            <w:right w:val="none" w:sz="0" w:space="0" w:color="auto"/>
          </w:divBdr>
        </w:div>
        <w:div w:id="987513744">
          <w:marLeft w:val="0"/>
          <w:marRight w:val="0"/>
          <w:marTop w:val="0"/>
          <w:marBottom w:val="0"/>
          <w:divBdr>
            <w:top w:val="none" w:sz="0" w:space="0" w:color="auto"/>
            <w:left w:val="none" w:sz="0" w:space="0" w:color="auto"/>
            <w:bottom w:val="none" w:sz="0" w:space="0" w:color="auto"/>
            <w:right w:val="none" w:sz="0" w:space="0" w:color="auto"/>
          </w:divBdr>
        </w:div>
        <w:div w:id="113790506">
          <w:marLeft w:val="0"/>
          <w:marRight w:val="0"/>
          <w:marTop w:val="0"/>
          <w:marBottom w:val="0"/>
          <w:divBdr>
            <w:top w:val="none" w:sz="0" w:space="0" w:color="auto"/>
            <w:left w:val="none" w:sz="0" w:space="0" w:color="auto"/>
            <w:bottom w:val="none" w:sz="0" w:space="0" w:color="auto"/>
            <w:right w:val="none" w:sz="0" w:space="0" w:color="auto"/>
          </w:divBdr>
        </w:div>
        <w:div w:id="1009141190">
          <w:marLeft w:val="0"/>
          <w:marRight w:val="0"/>
          <w:marTop w:val="0"/>
          <w:marBottom w:val="0"/>
          <w:divBdr>
            <w:top w:val="none" w:sz="0" w:space="0" w:color="auto"/>
            <w:left w:val="none" w:sz="0" w:space="0" w:color="auto"/>
            <w:bottom w:val="none" w:sz="0" w:space="0" w:color="auto"/>
            <w:right w:val="none" w:sz="0" w:space="0" w:color="auto"/>
          </w:divBdr>
        </w:div>
        <w:div w:id="1304045455">
          <w:marLeft w:val="0"/>
          <w:marRight w:val="0"/>
          <w:marTop w:val="0"/>
          <w:marBottom w:val="0"/>
          <w:divBdr>
            <w:top w:val="none" w:sz="0" w:space="0" w:color="auto"/>
            <w:left w:val="none" w:sz="0" w:space="0" w:color="auto"/>
            <w:bottom w:val="none" w:sz="0" w:space="0" w:color="auto"/>
            <w:right w:val="none" w:sz="0" w:space="0" w:color="auto"/>
          </w:divBdr>
        </w:div>
        <w:div w:id="961764989">
          <w:marLeft w:val="0"/>
          <w:marRight w:val="0"/>
          <w:marTop w:val="0"/>
          <w:marBottom w:val="0"/>
          <w:divBdr>
            <w:top w:val="none" w:sz="0" w:space="0" w:color="auto"/>
            <w:left w:val="none" w:sz="0" w:space="0" w:color="auto"/>
            <w:bottom w:val="none" w:sz="0" w:space="0" w:color="auto"/>
            <w:right w:val="none" w:sz="0" w:space="0" w:color="auto"/>
          </w:divBdr>
        </w:div>
        <w:div w:id="322665932">
          <w:marLeft w:val="0"/>
          <w:marRight w:val="0"/>
          <w:marTop w:val="0"/>
          <w:marBottom w:val="0"/>
          <w:divBdr>
            <w:top w:val="none" w:sz="0" w:space="0" w:color="auto"/>
            <w:left w:val="none" w:sz="0" w:space="0" w:color="auto"/>
            <w:bottom w:val="none" w:sz="0" w:space="0" w:color="auto"/>
            <w:right w:val="none" w:sz="0" w:space="0" w:color="auto"/>
          </w:divBdr>
        </w:div>
        <w:div w:id="872039861">
          <w:marLeft w:val="0"/>
          <w:marRight w:val="0"/>
          <w:marTop w:val="0"/>
          <w:marBottom w:val="0"/>
          <w:divBdr>
            <w:top w:val="none" w:sz="0" w:space="0" w:color="auto"/>
            <w:left w:val="none" w:sz="0" w:space="0" w:color="auto"/>
            <w:bottom w:val="none" w:sz="0" w:space="0" w:color="auto"/>
            <w:right w:val="none" w:sz="0" w:space="0" w:color="auto"/>
          </w:divBdr>
        </w:div>
        <w:div w:id="1560287337">
          <w:marLeft w:val="0"/>
          <w:marRight w:val="0"/>
          <w:marTop w:val="0"/>
          <w:marBottom w:val="0"/>
          <w:divBdr>
            <w:top w:val="none" w:sz="0" w:space="0" w:color="auto"/>
            <w:left w:val="none" w:sz="0" w:space="0" w:color="auto"/>
            <w:bottom w:val="none" w:sz="0" w:space="0" w:color="auto"/>
            <w:right w:val="none" w:sz="0" w:space="0" w:color="auto"/>
          </w:divBdr>
        </w:div>
      </w:divsChild>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310041">
      <w:bodyDiv w:val="1"/>
      <w:marLeft w:val="0"/>
      <w:marRight w:val="0"/>
      <w:marTop w:val="0"/>
      <w:marBottom w:val="0"/>
      <w:divBdr>
        <w:top w:val="none" w:sz="0" w:space="0" w:color="auto"/>
        <w:left w:val="none" w:sz="0" w:space="0" w:color="auto"/>
        <w:bottom w:val="none" w:sz="0" w:space="0" w:color="auto"/>
        <w:right w:val="none" w:sz="0" w:space="0" w:color="auto"/>
      </w:divBdr>
      <w:divsChild>
        <w:div w:id="1981763617">
          <w:marLeft w:val="0"/>
          <w:marRight w:val="0"/>
          <w:marTop w:val="0"/>
          <w:marBottom w:val="0"/>
          <w:divBdr>
            <w:top w:val="none" w:sz="0" w:space="0" w:color="auto"/>
            <w:left w:val="none" w:sz="0" w:space="0" w:color="auto"/>
            <w:bottom w:val="none" w:sz="0" w:space="0" w:color="auto"/>
            <w:right w:val="none" w:sz="0" w:space="0" w:color="auto"/>
          </w:divBdr>
        </w:div>
        <w:div w:id="708189206">
          <w:marLeft w:val="0"/>
          <w:marRight w:val="0"/>
          <w:marTop w:val="0"/>
          <w:marBottom w:val="0"/>
          <w:divBdr>
            <w:top w:val="none" w:sz="0" w:space="0" w:color="auto"/>
            <w:left w:val="none" w:sz="0" w:space="0" w:color="auto"/>
            <w:bottom w:val="none" w:sz="0" w:space="0" w:color="auto"/>
            <w:right w:val="none" w:sz="0" w:space="0" w:color="auto"/>
          </w:divBdr>
        </w:div>
        <w:div w:id="2005693846">
          <w:marLeft w:val="0"/>
          <w:marRight w:val="0"/>
          <w:marTop w:val="0"/>
          <w:marBottom w:val="0"/>
          <w:divBdr>
            <w:top w:val="none" w:sz="0" w:space="0" w:color="auto"/>
            <w:left w:val="none" w:sz="0" w:space="0" w:color="auto"/>
            <w:bottom w:val="none" w:sz="0" w:space="0" w:color="auto"/>
            <w:right w:val="none" w:sz="0" w:space="0" w:color="auto"/>
          </w:divBdr>
        </w:div>
        <w:div w:id="695934794">
          <w:marLeft w:val="0"/>
          <w:marRight w:val="0"/>
          <w:marTop w:val="0"/>
          <w:marBottom w:val="0"/>
          <w:divBdr>
            <w:top w:val="none" w:sz="0" w:space="0" w:color="auto"/>
            <w:left w:val="none" w:sz="0" w:space="0" w:color="auto"/>
            <w:bottom w:val="none" w:sz="0" w:space="0" w:color="auto"/>
            <w:right w:val="none" w:sz="0" w:space="0" w:color="auto"/>
          </w:divBdr>
        </w:div>
        <w:div w:id="1835220238">
          <w:marLeft w:val="0"/>
          <w:marRight w:val="0"/>
          <w:marTop w:val="0"/>
          <w:marBottom w:val="0"/>
          <w:divBdr>
            <w:top w:val="none" w:sz="0" w:space="0" w:color="auto"/>
            <w:left w:val="none" w:sz="0" w:space="0" w:color="auto"/>
            <w:bottom w:val="none" w:sz="0" w:space="0" w:color="auto"/>
            <w:right w:val="none" w:sz="0" w:space="0" w:color="auto"/>
          </w:divBdr>
        </w:div>
        <w:div w:id="1604067619">
          <w:marLeft w:val="0"/>
          <w:marRight w:val="0"/>
          <w:marTop w:val="0"/>
          <w:marBottom w:val="0"/>
          <w:divBdr>
            <w:top w:val="none" w:sz="0" w:space="0" w:color="auto"/>
            <w:left w:val="none" w:sz="0" w:space="0" w:color="auto"/>
            <w:bottom w:val="none" w:sz="0" w:space="0" w:color="auto"/>
            <w:right w:val="none" w:sz="0" w:space="0" w:color="auto"/>
          </w:divBdr>
        </w:div>
        <w:div w:id="979117648">
          <w:marLeft w:val="0"/>
          <w:marRight w:val="0"/>
          <w:marTop w:val="0"/>
          <w:marBottom w:val="0"/>
          <w:divBdr>
            <w:top w:val="none" w:sz="0" w:space="0" w:color="auto"/>
            <w:left w:val="none" w:sz="0" w:space="0" w:color="auto"/>
            <w:bottom w:val="none" w:sz="0" w:space="0" w:color="auto"/>
            <w:right w:val="none" w:sz="0" w:space="0" w:color="auto"/>
          </w:divBdr>
        </w:div>
        <w:div w:id="1326014796">
          <w:marLeft w:val="0"/>
          <w:marRight w:val="0"/>
          <w:marTop w:val="0"/>
          <w:marBottom w:val="0"/>
          <w:divBdr>
            <w:top w:val="none" w:sz="0" w:space="0" w:color="auto"/>
            <w:left w:val="none" w:sz="0" w:space="0" w:color="auto"/>
            <w:bottom w:val="none" w:sz="0" w:space="0" w:color="auto"/>
            <w:right w:val="none" w:sz="0" w:space="0" w:color="auto"/>
          </w:divBdr>
        </w:div>
        <w:div w:id="1280650766">
          <w:marLeft w:val="0"/>
          <w:marRight w:val="0"/>
          <w:marTop w:val="0"/>
          <w:marBottom w:val="0"/>
          <w:divBdr>
            <w:top w:val="none" w:sz="0" w:space="0" w:color="auto"/>
            <w:left w:val="none" w:sz="0" w:space="0" w:color="auto"/>
            <w:bottom w:val="none" w:sz="0" w:space="0" w:color="auto"/>
            <w:right w:val="none" w:sz="0" w:space="0" w:color="auto"/>
          </w:divBdr>
        </w:div>
        <w:div w:id="1426537836">
          <w:marLeft w:val="0"/>
          <w:marRight w:val="0"/>
          <w:marTop w:val="0"/>
          <w:marBottom w:val="0"/>
          <w:divBdr>
            <w:top w:val="none" w:sz="0" w:space="0" w:color="auto"/>
            <w:left w:val="none" w:sz="0" w:space="0" w:color="auto"/>
            <w:bottom w:val="none" w:sz="0" w:space="0" w:color="auto"/>
            <w:right w:val="none" w:sz="0" w:space="0" w:color="auto"/>
          </w:divBdr>
        </w:div>
        <w:div w:id="2104523170">
          <w:marLeft w:val="0"/>
          <w:marRight w:val="0"/>
          <w:marTop w:val="0"/>
          <w:marBottom w:val="0"/>
          <w:divBdr>
            <w:top w:val="none" w:sz="0" w:space="0" w:color="auto"/>
            <w:left w:val="none" w:sz="0" w:space="0" w:color="auto"/>
            <w:bottom w:val="none" w:sz="0" w:space="0" w:color="auto"/>
            <w:right w:val="none" w:sz="0" w:space="0" w:color="auto"/>
          </w:divBdr>
        </w:div>
        <w:div w:id="1606694362">
          <w:marLeft w:val="0"/>
          <w:marRight w:val="0"/>
          <w:marTop w:val="0"/>
          <w:marBottom w:val="0"/>
          <w:divBdr>
            <w:top w:val="none" w:sz="0" w:space="0" w:color="auto"/>
            <w:left w:val="none" w:sz="0" w:space="0" w:color="auto"/>
            <w:bottom w:val="none" w:sz="0" w:space="0" w:color="auto"/>
            <w:right w:val="none" w:sz="0" w:space="0" w:color="auto"/>
          </w:divBdr>
        </w:div>
        <w:div w:id="2129620217">
          <w:marLeft w:val="0"/>
          <w:marRight w:val="0"/>
          <w:marTop w:val="0"/>
          <w:marBottom w:val="0"/>
          <w:divBdr>
            <w:top w:val="none" w:sz="0" w:space="0" w:color="auto"/>
            <w:left w:val="none" w:sz="0" w:space="0" w:color="auto"/>
            <w:bottom w:val="none" w:sz="0" w:space="0" w:color="auto"/>
            <w:right w:val="none" w:sz="0" w:space="0" w:color="auto"/>
          </w:divBdr>
        </w:div>
        <w:div w:id="660894638">
          <w:marLeft w:val="0"/>
          <w:marRight w:val="0"/>
          <w:marTop w:val="0"/>
          <w:marBottom w:val="0"/>
          <w:divBdr>
            <w:top w:val="none" w:sz="0" w:space="0" w:color="auto"/>
            <w:left w:val="none" w:sz="0" w:space="0" w:color="auto"/>
            <w:bottom w:val="none" w:sz="0" w:space="0" w:color="auto"/>
            <w:right w:val="none" w:sz="0" w:space="0" w:color="auto"/>
          </w:divBdr>
        </w:div>
        <w:div w:id="1918975113">
          <w:marLeft w:val="0"/>
          <w:marRight w:val="0"/>
          <w:marTop w:val="0"/>
          <w:marBottom w:val="0"/>
          <w:divBdr>
            <w:top w:val="none" w:sz="0" w:space="0" w:color="auto"/>
            <w:left w:val="none" w:sz="0" w:space="0" w:color="auto"/>
            <w:bottom w:val="none" w:sz="0" w:space="0" w:color="auto"/>
            <w:right w:val="none" w:sz="0" w:space="0" w:color="auto"/>
          </w:divBdr>
        </w:div>
        <w:div w:id="1982611451">
          <w:marLeft w:val="0"/>
          <w:marRight w:val="0"/>
          <w:marTop w:val="0"/>
          <w:marBottom w:val="0"/>
          <w:divBdr>
            <w:top w:val="none" w:sz="0" w:space="0" w:color="auto"/>
            <w:left w:val="none" w:sz="0" w:space="0" w:color="auto"/>
            <w:bottom w:val="none" w:sz="0" w:space="0" w:color="auto"/>
            <w:right w:val="none" w:sz="0" w:space="0" w:color="auto"/>
          </w:divBdr>
        </w:div>
        <w:div w:id="249430160">
          <w:marLeft w:val="0"/>
          <w:marRight w:val="0"/>
          <w:marTop w:val="0"/>
          <w:marBottom w:val="0"/>
          <w:divBdr>
            <w:top w:val="none" w:sz="0" w:space="0" w:color="auto"/>
            <w:left w:val="none" w:sz="0" w:space="0" w:color="auto"/>
            <w:bottom w:val="none" w:sz="0" w:space="0" w:color="auto"/>
            <w:right w:val="none" w:sz="0" w:space="0" w:color="auto"/>
          </w:divBdr>
        </w:div>
        <w:div w:id="553469737">
          <w:marLeft w:val="0"/>
          <w:marRight w:val="0"/>
          <w:marTop w:val="0"/>
          <w:marBottom w:val="0"/>
          <w:divBdr>
            <w:top w:val="none" w:sz="0" w:space="0" w:color="auto"/>
            <w:left w:val="none" w:sz="0" w:space="0" w:color="auto"/>
            <w:bottom w:val="none" w:sz="0" w:space="0" w:color="auto"/>
            <w:right w:val="none" w:sz="0" w:space="0" w:color="auto"/>
          </w:divBdr>
        </w:div>
        <w:div w:id="496968229">
          <w:marLeft w:val="0"/>
          <w:marRight w:val="0"/>
          <w:marTop w:val="0"/>
          <w:marBottom w:val="0"/>
          <w:divBdr>
            <w:top w:val="none" w:sz="0" w:space="0" w:color="auto"/>
            <w:left w:val="none" w:sz="0" w:space="0" w:color="auto"/>
            <w:bottom w:val="none" w:sz="0" w:space="0" w:color="auto"/>
            <w:right w:val="none" w:sz="0" w:space="0" w:color="auto"/>
          </w:divBdr>
        </w:div>
        <w:div w:id="1857962174">
          <w:marLeft w:val="0"/>
          <w:marRight w:val="0"/>
          <w:marTop w:val="0"/>
          <w:marBottom w:val="0"/>
          <w:divBdr>
            <w:top w:val="none" w:sz="0" w:space="0" w:color="auto"/>
            <w:left w:val="none" w:sz="0" w:space="0" w:color="auto"/>
            <w:bottom w:val="none" w:sz="0" w:space="0" w:color="auto"/>
            <w:right w:val="none" w:sz="0" w:space="0" w:color="auto"/>
          </w:divBdr>
        </w:div>
        <w:div w:id="1298531032">
          <w:marLeft w:val="0"/>
          <w:marRight w:val="0"/>
          <w:marTop w:val="0"/>
          <w:marBottom w:val="0"/>
          <w:divBdr>
            <w:top w:val="none" w:sz="0" w:space="0" w:color="auto"/>
            <w:left w:val="none" w:sz="0" w:space="0" w:color="auto"/>
            <w:bottom w:val="none" w:sz="0" w:space="0" w:color="auto"/>
            <w:right w:val="none" w:sz="0" w:space="0" w:color="auto"/>
          </w:divBdr>
        </w:div>
        <w:div w:id="311563430">
          <w:marLeft w:val="0"/>
          <w:marRight w:val="0"/>
          <w:marTop w:val="0"/>
          <w:marBottom w:val="0"/>
          <w:divBdr>
            <w:top w:val="none" w:sz="0" w:space="0" w:color="auto"/>
            <w:left w:val="none" w:sz="0" w:space="0" w:color="auto"/>
            <w:bottom w:val="none" w:sz="0" w:space="0" w:color="auto"/>
            <w:right w:val="none" w:sz="0" w:space="0" w:color="auto"/>
          </w:divBdr>
        </w:div>
        <w:div w:id="1048991127">
          <w:marLeft w:val="0"/>
          <w:marRight w:val="0"/>
          <w:marTop w:val="0"/>
          <w:marBottom w:val="0"/>
          <w:divBdr>
            <w:top w:val="none" w:sz="0" w:space="0" w:color="auto"/>
            <w:left w:val="none" w:sz="0" w:space="0" w:color="auto"/>
            <w:bottom w:val="none" w:sz="0" w:space="0" w:color="auto"/>
            <w:right w:val="none" w:sz="0" w:space="0" w:color="auto"/>
          </w:divBdr>
        </w:div>
        <w:div w:id="769080027">
          <w:marLeft w:val="0"/>
          <w:marRight w:val="0"/>
          <w:marTop w:val="0"/>
          <w:marBottom w:val="0"/>
          <w:divBdr>
            <w:top w:val="none" w:sz="0" w:space="0" w:color="auto"/>
            <w:left w:val="none" w:sz="0" w:space="0" w:color="auto"/>
            <w:bottom w:val="none" w:sz="0" w:space="0" w:color="auto"/>
            <w:right w:val="none" w:sz="0" w:space="0" w:color="auto"/>
          </w:divBdr>
        </w:div>
        <w:div w:id="64694348">
          <w:marLeft w:val="0"/>
          <w:marRight w:val="0"/>
          <w:marTop w:val="0"/>
          <w:marBottom w:val="0"/>
          <w:divBdr>
            <w:top w:val="none" w:sz="0" w:space="0" w:color="auto"/>
            <w:left w:val="none" w:sz="0" w:space="0" w:color="auto"/>
            <w:bottom w:val="none" w:sz="0" w:space="0" w:color="auto"/>
            <w:right w:val="none" w:sz="0" w:space="0" w:color="auto"/>
          </w:divBdr>
        </w:div>
        <w:div w:id="160388371">
          <w:marLeft w:val="0"/>
          <w:marRight w:val="0"/>
          <w:marTop w:val="0"/>
          <w:marBottom w:val="0"/>
          <w:divBdr>
            <w:top w:val="none" w:sz="0" w:space="0" w:color="auto"/>
            <w:left w:val="none" w:sz="0" w:space="0" w:color="auto"/>
            <w:bottom w:val="none" w:sz="0" w:space="0" w:color="auto"/>
            <w:right w:val="none" w:sz="0" w:space="0" w:color="auto"/>
          </w:divBdr>
        </w:div>
        <w:div w:id="1734810632">
          <w:marLeft w:val="0"/>
          <w:marRight w:val="0"/>
          <w:marTop w:val="0"/>
          <w:marBottom w:val="0"/>
          <w:divBdr>
            <w:top w:val="none" w:sz="0" w:space="0" w:color="auto"/>
            <w:left w:val="none" w:sz="0" w:space="0" w:color="auto"/>
            <w:bottom w:val="none" w:sz="0" w:space="0" w:color="auto"/>
            <w:right w:val="none" w:sz="0" w:space="0" w:color="auto"/>
          </w:divBdr>
        </w:div>
        <w:div w:id="1806073850">
          <w:marLeft w:val="0"/>
          <w:marRight w:val="0"/>
          <w:marTop w:val="0"/>
          <w:marBottom w:val="0"/>
          <w:divBdr>
            <w:top w:val="none" w:sz="0" w:space="0" w:color="auto"/>
            <w:left w:val="none" w:sz="0" w:space="0" w:color="auto"/>
            <w:bottom w:val="none" w:sz="0" w:space="0" w:color="auto"/>
            <w:right w:val="none" w:sz="0" w:space="0" w:color="auto"/>
          </w:divBdr>
        </w:div>
        <w:div w:id="128345996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46298081">
          <w:marLeft w:val="0"/>
          <w:marRight w:val="0"/>
          <w:marTop w:val="0"/>
          <w:marBottom w:val="0"/>
          <w:divBdr>
            <w:top w:val="none" w:sz="0" w:space="0" w:color="auto"/>
            <w:left w:val="none" w:sz="0" w:space="0" w:color="auto"/>
            <w:bottom w:val="none" w:sz="0" w:space="0" w:color="auto"/>
            <w:right w:val="none" w:sz="0" w:space="0" w:color="auto"/>
          </w:divBdr>
        </w:div>
        <w:div w:id="437220094">
          <w:marLeft w:val="0"/>
          <w:marRight w:val="0"/>
          <w:marTop w:val="0"/>
          <w:marBottom w:val="0"/>
          <w:divBdr>
            <w:top w:val="none" w:sz="0" w:space="0" w:color="auto"/>
            <w:left w:val="none" w:sz="0" w:space="0" w:color="auto"/>
            <w:bottom w:val="none" w:sz="0" w:space="0" w:color="auto"/>
            <w:right w:val="none" w:sz="0" w:space="0" w:color="auto"/>
          </w:divBdr>
        </w:div>
        <w:div w:id="681130098">
          <w:marLeft w:val="0"/>
          <w:marRight w:val="0"/>
          <w:marTop w:val="0"/>
          <w:marBottom w:val="0"/>
          <w:divBdr>
            <w:top w:val="none" w:sz="0" w:space="0" w:color="auto"/>
            <w:left w:val="none" w:sz="0" w:space="0" w:color="auto"/>
            <w:bottom w:val="none" w:sz="0" w:space="0" w:color="auto"/>
            <w:right w:val="none" w:sz="0" w:space="0" w:color="auto"/>
          </w:divBdr>
        </w:div>
        <w:div w:id="2055041341">
          <w:marLeft w:val="0"/>
          <w:marRight w:val="0"/>
          <w:marTop w:val="0"/>
          <w:marBottom w:val="0"/>
          <w:divBdr>
            <w:top w:val="none" w:sz="0" w:space="0" w:color="auto"/>
            <w:left w:val="none" w:sz="0" w:space="0" w:color="auto"/>
            <w:bottom w:val="none" w:sz="0" w:space="0" w:color="auto"/>
            <w:right w:val="none" w:sz="0" w:space="0" w:color="auto"/>
          </w:divBdr>
        </w:div>
        <w:div w:id="1648436877">
          <w:marLeft w:val="0"/>
          <w:marRight w:val="0"/>
          <w:marTop w:val="0"/>
          <w:marBottom w:val="0"/>
          <w:divBdr>
            <w:top w:val="none" w:sz="0" w:space="0" w:color="auto"/>
            <w:left w:val="none" w:sz="0" w:space="0" w:color="auto"/>
            <w:bottom w:val="none" w:sz="0" w:space="0" w:color="auto"/>
            <w:right w:val="none" w:sz="0" w:space="0" w:color="auto"/>
          </w:divBdr>
        </w:div>
        <w:div w:id="3212030">
          <w:marLeft w:val="0"/>
          <w:marRight w:val="0"/>
          <w:marTop w:val="0"/>
          <w:marBottom w:val="0"/>
          <w:divBdr>
            <w:top w:val="none" w:sz="0" w:space="0" w:color="auto"/>
            <w:left w:val="none" w:sz="0" w:space="0" w:color="auto"/>
            <w:bottom w:val="none" w:sz="0" w:space="0" w:color="auto"/>
            <w:right w:val="none" w:sz="0" w:space="0" w:color="auto"/>
          </w:divBdr>
        </w:div>
        <w:div w:id="1092164303">
          <w:marLeft w:val="0"/>
          <w:marRight w:val="0"/>
          <w:marTop w:val="0"/>
          <w:marBottom w:val="0"/>
          <w:divBdr>
            <w:top w:val="none" w:sz="0" w:space="0" w:color="auto"/>
            <w:left w:val="none" w:sz="0" w:space="0" w:color="auto"/>
            <w:bottom w:val="none" w:sz="0" w:space="0" w:color="auto"/>
            <w:right w:val="none" w:sz="0" w:space="0" w:color="auto"/>
          </w:divBdr>
        </w:div>
        <w:div w:id="350883307">
          <w:marLeft w:val="0"/>
          <w:marRight w:val="0"/>
          <w:marTop w:val="0"/>
          <w:marBottom w:val="0"/>
          <w:divBdr>
            <w:top w:val="none" w:sz="0" w:space="0" w:color="auto"/>
            <w:left w:val="none" w:sz="0" w:space="0" w:color="auto"/>
            <w:bottom w:val="none" w:sz="0" w:space="0" w:color="auto"/>
            <w:right w:val="none" w:sz="0" w:space="0" w:color="auto"/>
          </w:divBdr>
        </w:div>
        <w:div w:id="121270466">
          <w:marLeft w:val="0"/>
          <w:marRight w:val="0"/>
          <w:marTop w:val="0"/>
          <w:marBottom w:val="0"/>
          <w:divBdr>
            <w:top w:val="none" w:sz="0" w:space="0" w:color="auto"/>
            <w:left w:val="none" w:sz="0" w:space="0" w:color="auto"/>
            <w:bottom w:val="none" w:sz="0" w:space="0" w:color="auto"/>
            <w:right w:val="none" w:sz="0" w:space="0" w:color="auto"/>
          </w:divBdr>
        </w:div>
        <w:div w:id="2005627365">
          <w:marLeft w:val="0"/>
          <w:marRight w:val="0"/>
          <w:marTop w:val="0"/>
          <w:marBottom w:val="0"/>
          <w:divBdr>
            <w:top w:val="none" w:sz="0" w:space="0" w:color="auto"/>
            <w:left w:val="none" w:sz="0" w:space="0" w:color="auto"/>
            <w:bottom w:val="none" w:sz="0" w:space="0" w:color="auto"/>
            <w:right w:val="none" w:sz="0" w:space="0" w:color="auto"/>
          </w:divBdr>
        </w:div>
        <w:div w:id="224099586">
          <w:marLeft w:val="0"/>
          <w:marRight w:val="0"/>
          <w:marTop w:val="0"/>
          <w:marBottom w:val="0"/>
          <w:divBdr>
            <w:top w:val="none" w:sz="0" w:space="0" w:color="auto"/>
            <w:left w:val="none" w:sz="0" w:space="0" w:color="auto"/>
            <w:bottom w:val="none" w:sz="0" w:space="0" w:color="auto"/>
            <w:right w:val="none" w:sz="0" w:space="0" w:color="auto"/>
          </w:divBdr>
        </w:div>
        <w:div w:id="1643387900">
          <w:marLeft w:val="0"/>
          <w:marRight w:val="0"/>
          <w:marTop w:val="0"/>
          <w:marBottom w:val="0"/>
          <w:divBdr>
            <w:top w:val="none" w:sz="0" w:space="0" w:color="auto"/>
            <w:left w:val="none" w:sz="0" w:space="0" w:color="auto"/>
            <w:bottom w:val="none" w:sz="0" w:space="0" w:color="auto"/>
            <w:right w:val="none" w:sz="0" w:space="0" w:color="auto"/>
          </w:divBdr>
        </w:div>
        <w:div w:id="429549856">
          <w:marLeft w:val="0"/>
          <w:marRight w:val="0"/>
          <w:marTop w:val="0"/>
          <w:marBottom w:val="0"/>
          <w:divBdr>
            <w:top w:val="none" w:sz="0" w:space="0" w:color="auto"/>
            <w:left w:val="none" w:sz="0" w:space="0" w:color="auto"/>
            <w:bottom w:val="none" w:sz="0" w:space="0" w:color="auto"/>
            <w:right w:val="none" w:sz="0" w:space="0" w:color="auto"/>
          </w:divBdr>
        </w:div>
        <w:div w:id="477379900">
          <w:marLeft w:val="0"/>
          <w:marRight w:val="0"/>
          <w:marTop w:val="0"/>
          <w:marBottom w:val="0"/>
          <w:divBdr>
            <w:top w:val="none" w:sz="0" w:space="0" w:color="auto"/>
            <w:left w:val="none" w:sz="0" w:space="0" w:color="auto"/>
            <w:bottom w:val="none" w:sz="0" w:space="0" w:color="auto"/>
            <w:right w:val="none" w:sz="0" w:space="0" w:color="auto"/>
          </w:divBdr>
        </w:div>
        <w:div w:id="1385443499">
          <w:marLeft w:val="0"/>
          <w:marRight w:val="0"/>
          <w:marTop w:val="0"/>
          <w:marBottom w:val="0"/>
          <w:divBdr>
            <w:top w:val="none" w:sz="0" w:space="0" w:color="auto"/>
            <w:left w:val="none" w:sz="0" w:space="0" w:color="auto"/>
            <w:bottom w:val="none" w:sz="0" w:space="0" w:color="auto"/>
            <w:right w:val="none" w:sz="0" w:space="0" w:color="auto"/>
          </w:divBdr>
        </w:div>
        <w:div w:id="374811651">
          <w:marLeft w:val="0"/>
          <w:marRight w:val="0"/>
          <w:marTop w:val="0"/>
          <w:marBottom w:val="0"/>
          <w:divBdr>
            <w:top w:val="none" w:sz="0" w:space="0" w:color="auto"/>
            <w:left w:val="none" w:sz="0" w:space="0" w:color="auto"/>
            <w:bottom w:val="none" w:sz="0" w:space="0" w:color="auto"/>
            <w:right w:val="none" w:sz="0" w:space="0" w:color="auto"/>
          </w:divBdr>
        </w:div>
        <w:div w:id="363140629">
          <w:marLeft w:val="0"/>
          <w:marRight w:val="0"/>
          <w:marTop w:val="0"/>
          <w:marBottom w:val="0"/>
          <w:divBdr>
            <w:top w:val="none" w:sz="0" w:space="0" w:color="auto"/>
            <w:left w:val="none" w:sz="0" w:space="0" w:color="auto"/>
            <w:bottom w:val="none" w:sz="0" w:space="0" w:color="auto"/>
            <w:right w:val="none" w:sz="0" w:space="0" w:color="auto"/>
          </w:divBdr>
        </w:div>
        <w:div w:id="561141934">
          <w:marLeft w:val="0"/>
          <w:marRight w:val="0"/>
          <w:marTop w:val="0"/>
          <w:marBottom w:val="0"/>
          <w:divBdr>
            <w:top w:val="none" w:sz="0" w:space="0" w:color="auto"/>
            <w:left w:val="none" w:sz="0" w:space="0" w:color="auto"/>
            <w:bottom w:val="none" w:sz="0" w:space="0" w:color="auto"/>
            <w:right w:val="none" w:sz="0" w:space="0" w:color="auto"/>
          </w:divBdr>
        </w:div>
        <w:div w:id="572743278">
          <w:marLeft w:val="0"/>
          <w:marRight w:val="0"/>
          <w:marTop w:val="0"/>
          <w:marBottom w:val="0"/>
          <w:divBdr>
            <w:top w:val="none" w:sz="0" w:space="0" w:color="auto"/>
            <w:left w:val="none" w:sz="0" w:space="0" w:color="auto"/>
            <w:bottom w:val="none" w:sz="0" w:space="0" w:color="auto"/>
            <w:right w:val="none" w:sz="0" w:space="0" w:color="auto"/>
          </w:divBdr>
        </w:div>
        <w:div w:id="1003898315">
          <w:marLeft w:val="0"/>
          <w:marRight w:val="0"/>
          <w:marTop w:val="0"/>
          <w:marBottom w:val="0"/>
          <w:divBdr>
            <w:top w:val="none" w:sz="0" w:space="0" w:color="auto"/>
            <w:left w:val="none" w:sz="0" w:space="0" w:color="auto"/>
            <w:bottom w:val="none" w:sz="0" w:space="0" w:color="auto"/>
            <w:right w:val="none" w:sz="0" w:space="0" w:color="auto"/>
          </w:divBdr>
        </w:div>
        <w:div w:id="156506020">
          <w:marLeft w:val="0"/>
          <w:marRight w:val="0"/>
          <w:marTop w:val="0"/>
          <w:marBottom w:val="0"/>
          <w:divBdr>
            <w:top w:val="none" w:sz="0" w:space="0" w:color="auto"/>
            <w:left w:val="none" w:sz="0" w:space="0" w:color="auto"/>
            <w:bottom w:val="none" w:sz="0" w:space="0" w:color="auto"/>
            <w:right w:val="none" w:sz="0" w:space="0" w:color="auto"/>
          </w:divBdr>
        </w:div>
        <w:div w:id="1882009593">
          <w:marLeft w:val="0"/>
          <w:marRight w:val="0"/>
          <w:marTop w:val="0"/>
          <w:marBottom w:val="0"/>
          <w:divBdr>
            <w:top w:val="none" w:sz="0" w:space="0" w:color="auto"/>
            <w:left w:val="none" w:sz="0" w:space="0" w:color="auto"/>
            <w:bottom w:val="none" w:sz="0" w:space="0" w:color="auto"/>
            <w:right w:val="none" w:sz="0" w:space="0" w:color="auto"/>
          </w:divBdr>
        </w:div>
        <w:div w:id="192351996">
          <w:marLeft w:val="0"/>
          <w:marRight w:val="0"/>
          <w:marTop w:val="0"/>
          <w:marBottom w:val="0"/>
          <w:divBdr>
            <w:top w:val="none" w:sz="0" w:space="0" w:color="auto"/>
            <w:left w:val="none" w:sz="0" w:space="0" w:color="auto"/>
            <w:bottom w:val="none" w:sz="0" w:space="0" w:color="auto"/>
            <w:right w:val="none" w:sz="0" w:space="0" w:color="auto"/>
          </w:divBdr>
        </w:div>
        <w:div w:id="1673025407">
          <w:marLeft w:val="0"/>
          <w:marRight w:val="0"/>
          <w:marTop w:val="0"/>
          <w:marBottom w:val="0"/>
          <w:divBdr>
            <w:top w:val="none" w:sz="0" w:space="0" w:color="auto"/>
            <w:left w:val="none" w:sz="0" w:space="0" w:color="auto"/>
            <w:bottom w:val="none" w:sz="0" w:space="0" w:color="auto"/>
            <w:right w:val="none" w:sz="0" w:space="0" w:color="auto"/>
          </w:divBdr>
        </w:div>
        <w:div w:id="1437168006">
          <w:marLeft w:val="0"/>
          <w:marRight w:val="0"/>
          <w:marTop w:val="0"/>
          <w:marBottom w:val="0"/>
          <w:divBdr>
            <w:top w:val="none" w:sz="0" w:space="0" w:color="auto"/>
            <w:left w:val="none" w:sz="0" w:space="0" w:color="auto"/>
            <w:bottom w:val="none" w:sz="0" w:space="0" w:color="auto"/>
            <w:right w:val="none" w:sz="0" w:space="0" w:color="auto"/>
          </w:divBdr>
        </w:div>
        <w:div w:id="1388138804">
          <w:marLeft w:val="0"/>
          <w:marRight w:val="0"/>
          <w:marTop w:val="0"/>
          <w:marBottom w:val="0"/>
          <w:divBdr>
            <w:top w:val="none" w:sz="0" w:space="0" w:color="auto"/>
            <w:left w:val="none" w:sz="0" w:space="0" w:color="auto"/>
            <w:bottom w:val="none" w:sz="0" w:space="0" w:color="auto"/>
            <w:right w:val="none" w:sz="0" w:space="0" w:color="auto"/>
          </w:divBdr>
        </w:div>
        <w:div w:id="1364864644">
          <w:marLeft w:val="0"/>
          <w:marRight w:val="0"/>
          <w:marTop w:val="0"/>
          <w:marBottom w:val="0"/>
          <w:divBdr>
            <w:top w:val="none" w:sz="0" w:space="0" w:color="auto"/>
            <w:left w:val="none" w:sz="0" w:space="0" w:color="auto"/>
            <w:bottom w:val="none" w:sz="0" w:space="0" w:color="auto"/>
            <w:right w:val="none" w:sz="0" w:space="0" w:color="auto"/>
          </w:divBdr>
        </w:div>
        <w:div w:id="476605405">
          <w:marLeft w:val="0"/>
          <w:marRight w:val="0"/>
          <w:marTop w:val="0"/>
          <w:marBottom w:val="0"/>
          <w:divBdr>
            <w:top w:val="none" w:sz="0" w:space="0" w:color="auto"/>
            <w:left w:val="none" w:sz="0" w:space="0" w:color="auto"/>
            <w:bottom w:val="none" w:sz="0" w:space="0" w:color="auto"/>
            <w:right w:val="none" w:sz="0" w:space="0" w:color="auto"/>
          </w:divBdr>
        </w:div>
        <w:div w:id="549650807">
          <w:marLeft w:val="0"/>
          <w:marRight w:val="0"/>
          <w:marTop w:val="0"/>
          <w:marBottom w:val="0"/>
          <w:divBdr>
            <w:top w:val="none" w:sz="0" w:space="0" w:color="auto"/>
            <w:left w:val="none" w:sz="0" w:space="0" w:color="auto"/>
            <w:bottom w:val="none" w:sz="0" w:space="0" w:color="auto"/>
            <w:right w:val="none" w:sz="0" w:space="0" w:color="auto"/>
          </w:divBdr>
        </w:div>
        <w:div w:id="913784925">
          <w:marLeft w:val="0"/>
          <w:marRight w:val="0"/>
          <w:marTop w:val="0"/>
          <w:marBottom w:val="0"/>
          <w:divBdr>
            <w:top w:val="none" w:sz="0" w:space="0" w:color="auto"/>
            <w:left w:val="none" w:sz="0" w:space="0" w:color="auto"/>
            <w:bottom w:val="none" w:sz="0" w:space="0" w:color="auto"/>
            <w:right w:val="none" w:sz="0" w:space="0" w:color="auto"/>
          </w:divBdr>
        </w:div>
        <w:div w:id="1270504304">
          <w:marLeft w:val="0"/>
          <w:marRight w:val="0"/>
          <w:marTop w:val="0"/>
          <w:marBottom w:val="0"/>
          <w:divBdr>
            <w:top w:val="none" w:sz="0" w:space="0" w:color="auto"/>
            <w:left w:val="none" w:sz="0" w:space="0" w:color="auto"/>
            <w:bottom w:val="none" w:sz="0" w:space="0" w:color="auto"/>
            <w:right w:val="none" w:sz="0" w:space="0" w:color="auto"/>
          </w:divBdr>
        </w:div>
      </w:divsChild>
    </w:div>
    <w:div w:id="2127457172">
      <w:bodyDiv w:val="1"/>
      <w:marLeft w:val="0"/>
      <w:marRight w:val="0"/>
      <w:marTop w:val="0"/>
      <w:marBottom w:val="0"/>
      <w:divBdr>
        <w:top w:val="none" w:sz="0" w:space="0" w:color="auto"/>
        <w:left w:val="none" w:sz="0" w:space="0" w:color="auto"/>
        <w:bottom w:val="none" w:sz="0" w:space="0" w:color="auto"/>
        <w:right w:val="none" w:sz="0" w:space="0" w:color="auto"/>
      </w:divBdr>
    </w:div>
    <w:div w:id="21418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EA5C3A-2D98-4E07-BAB6-395915BC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75</Pages>
  <Words>19999</Words>
  <Characters>113996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133728</CharactersWithSpaces>
  <SharedDoc>false</SharedDoc>
  <HLinks>
    <vt:vector size="276" baseType="variant">
      <vt:variant>
        <vt:i4>2490416</vt:i4>
      </vt:variant>
      <vt:variant>
        <vt:i4>273</vt:i4>
      </vt:variant>
      <vt:variant>
        <vt:i4>0</vt:i4>
      </vt:variant>
      <vt:variant>
        <vt:i4>5</vt:i4>
      </vt:variant>
      <vt:variant>
        <vt:lpwstr>consultantplus://offline/ref=3E8CF4B1EA7638FBB6C3E0FF23B8634152561D59DC6A753121716A57D5DF19DD1E7D2D972ED62938f3d1C</vt:lpwstr>
      </vt:variant>
      <vt:variant>
        <vt:lpwstr/>
      </vt:variant>
      <vt:variant>
        <vt:i4>1638448</vt:i4>
      </vt:variant>
      <vt:variant>
        <vt:i4>266</vt:i4>
      </vt:variant>
      <vt:variant>
        <vt:i4>0</vt:i4>
      </vt:variant>
      <vt:variant>
        <vt:i4>5</vt:i4>
      </vt:variant>
      <vt:variant>
        <vt:lpwstr/>
      </vt:variant>
      <vt:variant>
        <vt:lpwstr>_Toc407128175</vt:lpwstr>
      </vt:variant>
      <vt:variant>
        <vt:i4>1638448</vt:i4>
      </vt:variant>
      <vt:variant>
        <vt:i4>260</vt:i4>
      </vt:variant>
      <vt:variant>
        <vt:i4>0</vt:i4>
      </vt:variant>
      <vt:variant>
        <vt:i4>5</vt:i4>
      </vt:variant>
      <vt:variant>
        <vt:lpwstr/>
      </vt:variant>
      <vt:variant>
        <vt:lpwstr>_Toc407128174</vt:lpwstr>
      </vt:variant>
      <vt:variant>
        <vt:i4>1638448</vt:i4>
      </vt:variant>
      <vt:variant>
        <vt:i4>254</vt:i4>
      </vt:variant>
      <vt:variant>
        <vt:i4>0</vt:i4>
      </vt:variant>
      <vt:variant>
        <vt:i4>5</vt:i4>
      </vt:variant>
      <vt:variant>
        <vt:lpwstr/>
      </vt:variant>
      <vt:variant>
        <vt:lpwstr>_Toc407128173</vt:lpwstr>
      </vt:variant>
      <vt:variant>
        <vt:i4>1638448</vt:i4>
      </vt:variant>
      <vt:variant>
        <vt:i4>248</vt:i4>
      </vt:variant>
      <vt:variant>
        <vt:i4>0</vt:i4>
      </vt:variant>
      <vt:variant>
        <vt:i4>5</vt:i4>
      </vt:variant>
      <vt:variant>
        <vt:lpwstr/>
      </vt:variant>
      <vt:variant>
        <vt:lpwstr>_Toc407128172</vt:lpwstr>
      </vt:variant>
      <vt:variant>
        <vt:i4>1638448</vt:i4>
      </vt:variant>
      <vt:variant>
        <vt:i4>242</vt:i4>
      </vt:variant>
      <vt:variant>
        <vt:i4>0</vt:i4>
      </vt:variant>
      <vt:variant>
        <vt:i4>5</vt:i4>
      </vt:variant>
      <vt:variant>
        <vt:lpwstr/>
      </vt:variant>
      <vt:variant>
        <vt:lpwstr>_Toc407128171</vt:lpwstr>
      </vt:variant>
      <vt:variant>
        <vt:i4>1638448</vt:i4>
      </vt:variant>
      <vt:variant>
        <vt:i4>236</vt:i4>
      </vt:variant>
      <vt:variant>
        <vt:i4>0</vt:i4>
      </vt:variant>
      <vt:variant>
        <vt:i4>5</vt:i4>
      </vt:variant>
      <vt:variant>
        <vt:lpwstr/>
      </vt:variant>
      <vt:variant>
        <vt:lpwstr>_Toc407128170</vt:lpwstr>
      </vt:variant>
      <vt:variant>
        <vt:i4>1572912</vt:i4>
      </vt:variant>
      <vt:variant>
        <vt:i4>230</vt:i4>
      </vt:variant>
      <vt:variant>
        <vt:i4>0</vt:i4>
      </vt:variant>
      <vt:variant>
        <vt:i4>5</vt:i4>
      </vt:variant>
      <vt:variant>
        <vt:lpwstr/>
      </vt:variant>
      <vt:variant>
        <vt:lpwstr>_Toc407128169</vt:lpwstr>
      </vt:variant>
      <vt:variant>
        <vt:i4>1572912</vt:i4>
      </vt:variant>
      <vt:variant>
        <vt:i4>224</vt:i4>
      </vt:variant>
      <vt:variant>
        <vt:i4>0</vt:i4>
      </vt:variant>
      <vt:variant>
        <vt:i4>5</vt:i4>
      </vt:variant>
      <vt:variant>
        <vt:lpwstr/>
      </vt:variant>
      <vt:variant>
        <vt:lpwstr>_Toc407128168</vt:lpwstr>
      </vt:variant>
      <vt:variant>
        <vt:i4>1572912</vt:i4>
      </vt:variant>
      <vt:variant>
        <vt:i4>218</vt:i4>
      </vt:variant>
      <vt:variant>
        <vt:i4>0</vt:i4>
      </vt:variant>
      <vt:variant>
        <vt:i4>5</vt:i4>
      </vt:variant>
      <vt:variant>
        <vt:lpwstr/>
      </vt:variant>
      <vt:variant>
        <vt:lpwstr>_Toc407128167</vt:lpwstr>
      </vt:variant>
      <vt:variant>
        <vt:i4>1572912</vt:i4>
      </vt:variant>
      <vt:variant>
        <vt:i4>212</vt:i4>
      </vt:variant>
      <vt:variant>
        <vt:i4>0</vt:i4>
      </vt:variant>
      <vt:variant>
        <vt:i4>5</vt:i4>
      </vt:variant>
      <vt:variant>
        <vt:lpwstr/>
      </vt:variant>
      <vt:variant>
        <vt:lpwstr>_Toc407128166</vt:lpwstr>
      </vt:variant>
      <vt:variant>
        <vt:i4>1572912</vt:i4>
      </vt:variant>
      <vt:variant>
        <vt:i4>206</vt:i4>
      </vt:variant>
      <vt:variant>
        <vt:i4>0</vt:i4>
      </vt:variant>
      <vt:variant>
        <vt:i4>5</vt:i4>
      </vt:variant>
      <vt:variant>
        <vt:lpwstr/>
      </vt:variant>
      <vt:variant>
        <vt:lpwstr>_Toc407128165</vt:lpwstr>
      </vt:variant>
      <vt:variant>
        <vt:i4>1572912</vt:i4>
      </vt:variant>
      <vt:variant>
        <vt:i4>200</vt:i4>
      </vt:variant>
      <vt:variant>
        <vt:i4>0</vt:i4>
      </vt:variant>
      <vt:variant>
        <vt:i4>5</vt:i4>
      </vt:variant>
      <vt:variant>
        <vt:lpwstr/>
      </vt:variant>
      <vt:variant>
        <vt:lpwstr>_Toc407128164</vt:lpwstr>
      </vt:variant>
      <vt:variant>
        <vt:i4>1572912</vt:i4>
      </vt:variant>
      <vt:variant>
        <vt:i4>194</vt:i4>
      </vt:variant>
      <vt:variant>
        <vt:i4>0</vt:i4>
      </vt:variant>
      <vt:variant>
        <vt:i4>5</vt:i4>
      </vt:variant>
      <vt:variant>
        <vt:lpwstr/>
      </vt:variant>
      <vt:variant>
        <vt:lpwstr>_Toc407128163</vt:lpwstr>
      </vt:variant>
      <vt:variant>
        <vt:i4>1572912</vt:i4>
      </vt:variant>
      <vt:variant>
        <vt:i4>188</vt:i4>
      </vt:variant>
      <vt:variant>
        <vt:i4>0</vt:i4>
      </vt:variant>
      <vt:variant>
        <vt:i4>5</vt:i4>
      </vt:variant>
      <vt:variant>
        <vt:lpwstr/>
      </vt:variant>
      <vt:variant>
        <vt:lpwstr>_Toc407128162</vt:lpwstr>
      </vt:variant>
      <vt:variant>
        <vt:i4>1572912</vt:i4>
      </vt:variant>
      <vt:variant>
        <vt:i4>182</vt:i4>
      </vt:variant>
      <vt:variant>
        <vt:i4>0</vt:i4>
      </vt:variant>
      <vt:variant>
        <vt:i4>5</vt:i4>
      </vt:variant>
      <vt:variant>
        <vt:lpwstr/>
      </vt:variant>
      <vt:variant>
        <vt:lpwstr>_Toc407128161</vt:lpwstr>
      </vt:variant>
      <vt:variant>
        <vt:i4>1572912</vt:i4>
      </vt:variant>
      <vt:variant>
        <vt:i4>176</vt:i4>
      </vt:variant>
      <vt:variant>
        <vt:i4>0</vt:i4>
      </vt:variant>
      <vt:variant>
        <vt:i4>5</vt:i4>
      </vt:variant>
      <vt:variant>
        <vt:lpwstr/>
      </vt:variant>
      <vt:variant>
        <vt:lpwstr>_Toc407128160</vt:lpwstr>
      </vt:variant>
      <vt:variant>
        <vt:i4>1769520</vt:i4>
      </vt:variant>
      <vt:variant>
        <vt:i4>170</vt:i4>
      </vt:variant>
      <vt:variant>
        <vt:i4>0</vt:i4>
      </vt:variant>
      <vt:variant>
        <vt:i4>5</vt:i4>
      </vt:variant>
      <vt:variant>
        <vt:lpwstr/>
      </vt:variant>
      <vt:variant>
        <vt:lpwstr>_Toc407128159</vt:lpwstr>
      </vt:variant>
      <vt:variant>
        <vt:i4>1769520</vt:i4>
      </vt:variant>
      <vt:variant>
        <vt:i4>164</vt:i4>
      </vt:variant>
      <vt:variant>
        <vt:i4>0</vt:i4>
      </vt:variant>
      <vt:variant>
        <vt:i4>5</vt:i4>
      </vt:variant>
      <vt:variant>
        <vt:lpwstr/>
      </vt:variant>
      <vt:variant>
        <vt:lpwstr>_Toc407128158</vt:lpwstr>
      </vt:variant>
      <vt:variant>
        <vt:i4>1769520</vt:i4>
      </vt:variant>
      <vt:variant>
        <vt:i4>158</vt:i4>
      </vt:variant>
      <vt:variant>
        <vt:i4>0</vt:i4>
      </vt:variant>
      <vt:variant>
        <vt:i4>5</vt:i4>
      </vt:variant>
      <vt:variant>
        <vt:lpwstr/>
      </vt:variant>
      <vt:variant>
        <vt:lpwstr>_Toc407128157</vt:lpwstr>
      </vt:variant>
      <vt:variant>
        <vt:i4>1769520</vt:i4>
      </vt:variant>
      <vt:variant>
        <vt:i4>152</vt:i4>
      </vt:variant>
      <vt:variant>
        <vt:i4>0</vt:i4>
      </vt:variant>
      <vt:variant>
        <vt:i4>5</vt:i4>
      </vt:variant>
      <vt:variant>
        <vt:lpwstr/>
      </vt:variant>
      <vt:variant>
        <vt:lpwstr>_Toc407128156</vt:lpwstr>
      </vt:variant>
      <vt:variant>
        <vt:i4>1769520</vt:i4>
      </vt:variant>
      <vt:variant>
        <vt:i4>146</vt:i4>
      </vt:variant>
      <vt:variant>
        <vt:i4>0</vt:i4>
      </vt:variant>
      <vt:variant>
        <vt:i4>5</vt:i4>
      </vt:variant>
      <vt:variant>
        <vt:lpwstr/>
      </vt:variant>
      <vt:variant>
        <vt:lpwstr>_Toc407128155</vt:lpwstr>
      </vt:variant>
      <vt:variant>
        <vt:i4>1769520</vt:i4>
      </vt:variant>
      <vt:variant>
        <vt:i4>140</vt:i4>
      </vt:variant>
      <vt:variant>
        <vt:i4>0</vt:i4>
      </vt:variant>
      <vt:variant>
        <vt:i4>5</vt:i4>
      </vt:variant>
      <vt:variant>
        <vt:lpwstr/>
      </vt:variant>
      <vt:variant>
        <vt:lpwstr>_Toc407128154</vt:lpwstr>
      </vt:variant>
      <vt:variant>
        <vt:i4>1769520</vt:i4>
      </vt:variant>
      <vt:variant>
        <vt:i4>134</vt:i4>
      </vt:variant>
      <vt:variant>
        <vt:i4>0</vt:i4>
      </vt:variant>
      <vt:variant>
        <vt:i4>5</vt:i4>
      </vt:variant>
      <vt:variant>
        <vt:lpwstr/>
      </vt:variant>
      <vt:variant>
        <vt:lpwstr>_Toc407128153</vt:lpwstr>
      </vt:variant>
      <vt:variant>
        <vt:i4>1769520</vt:i4>
      </vt:variant>
      <vt:variant>
        <vt:i4>128</vt:i4>
      </vt:variant>
      <vt:variant>
        <vt:i4>0</vt:i4>
      </vt:variant>
      <vt:variant>
        <vt:i4>5</vt:i4>
      </vt:variant>
      <vt:variant>
        <vt:lpwstr/>
      </vt:variant>
      <vt:variant>
        <vt:lpwstr>_Toc407128152</vt:lpwstr>
      </vt:variant>
      <vt:variant>
        <vt:i4>1769520</vt:i4>
      </vt:variant>
      <vt:variant>
        <vt:i4>122</vt:i4>
      </vt:variant>
      <vt:variant>
        <vt:i4>0</vt:i4>
      </vt:variant>
      <vt:variant>
        <vt:i4>5</vt:i4>
      </vt:variant>
      <vt:variant>
        <vt:lpwstr/>
      </vt:variant>
      <vt:variant>
        <vt:lpwstr>_Toc407128151</vt:lpwstr>
      </vt:variant>
      <vt:variant>
        <vt:i4>1769520</vt:i4>
      </vt:variant>
      <vt:variant>
        <vt:i4>116</vt:i4>
      </vt:variant>
      <vt:variant>
        <vt:i4>0</vt:i4>
      </vt:variant>
      <vt:variant>
        <vt:i4>5</vt:i4>
      </vt:variant>
      <vt:variant>
        <vt:lpwstr/>
      </vt:variant>
      <vt:variant>
        <vt:lpwstr>_Toc407128150</vt:lpwstr>
      </vt:variant>
      <vt:variant>
        <vt:i4>1703984</vt:i4>
      </vt:variant>
      <vt:variant>
        <vt:i4>110</vt:i4>
      </vt:variant>
      <vt:variant>
        <vt:i4>0</vt:i4>
      </vt:variant>
      <vt:variant>
        <vt:i4>5</vt:i4>
      </vt:variant>
      <vt:variant>
        <vt:lpwstr/>
      </vt:variant>
      <vt:variant>
        <vt:lpwstr>_Toc407128149</vt:lpwstr>
      </vt:variant>
      <vt:variant>
        <vt:i4>1703984</vt:i4>
      </vt:variant>
      <vt:variant>
        <vt:i4>104</vt:i4>
      </vt:variant>
      <vt:variant>
        <vt:i4>0</vt:i4>
      </vt:variant>
      <vt:variant>
        <vt:i4>5</vt:i4>
      </vt:variant>
      <vt:variant>
        <vt:lpwstr/>
      </vt:variant>
      <vt:variant>
        <vt:lpwstr>_Toc407128148</vt:lpwstr>
      </vt:variant>
      <vt:variant>
        <vt:i4>1703984</vt:i4>
      </vt:variant>
      <vt:variant>
        <vt:i4>98</vt:i4>
      </vt:variant>
      <vt:variant>
        <vt:i4>0</vt:i4>
      </vt:variant>
      <vt:variant>
        <vt:i4>5</vt:i4>
      </vt:variant>
      <vt:variant>
        <vt:lpwstr/>
      </vt:variant>
      <vt:variant>
        <vt:lpwstr>_Toc407128147</vt:lpwstr>
      </vt:variant>
      <vt:variant>
        <vt:i4>1703984</vt:i4>
      </vt:variant>
      <vt:variant>
        <vt:i4>92</vt:i4>
      </vt:variant>
      <vt:variant>
        <vt:i4>0</vt:i4>
      </vt:variant>
      <vt:variant>
        <vt:i4>5</vt:i4>
      </vt:variant>
      <vt:variant>
        <vt:lpwstr/>
      </vt:variant>
      <vt:variant>
        <vt:lpwstr>_Toc407128146</vt:lpwstr>
      </vt:variant>
      <vt:variant>
        <vt:i4>1703984</vt:i4>
      </vt:variant>
      <vt:variant>
        <vt:i4>86</vt:i4>
      </vt:variant>
      <vt:variant>
        <vt:i4>0</vt:i4>
      </vt:variant>
      <vt:variant>
        <vt:i4>5</vt:i4>
      </vt:variant>
      <vt:variant>
        <vt:lpwstr/>
      </vt:variant>
      <vt:variant>
        <vt:lpwstr>_Toc407128145</vt:lpwstr>
      </vt:variant>
      <vt:variant>
        <vt:i4>1703984</vt:i4>
      </vt:variant>
      <vt:variant>
        <vt:i4>80</vt:i4>
      </vt:variant>
      <vt:variant>
        <vt:i4>0</vt:i4>
      </vt:variant>
      <vt:variant>
        <vt:i4>5</vt:i4>
      </vt:variant>
      <vt:variant>
        <vt:lpwstr/>
      </vt:variant>
      <vt:variant>
        <vt:lpwstr>_Toc407128144</vt:lpwstr>
      </vt:variant>
      <vt:variant>
        <vt:i4>1703984</vt:i4>
      </vt:variant>
      <vt:variant>
        <vt:i4>74</vt:i4>
      </vt:variant>
      <vt:variant>
        <vt:i4>0</vt:i4>
      </vt:variant>
      <vt:variant>
        <vt:i4>5</vt:i4>
      </vt:variant>
      <vt:variant>
        <vt:lpwstr/>
      </vt:variant>
      <vt:variant>
        <vt:lpwstr>_Toc407128143</vt:lpwstr>
      </vt:variant>
      <vt:variant>
        <vt:i4>1703984</vt:i4>
      </vt:variant>
      <vt:variant>
        <vt:i4>68</vt:i4>
      </vt:variant>
      <vt:variant>
        <vt:i4>0</vt:i4>
      </vt:variant>
      <vt:variant>
        <vt:i4>5</vt:i4>
      </vt:variant>
      <vt:variant>
        <vt:lpwstr/>
      </vt:variant>
      <vt:variant>
        <vt:lpwstr>_Toc407128142</vt:lpwstr>
      </vt:variant>
      <vt:variant>
        <vt:i4>1703984</vt:i4>
      </vt:variant>
      <vt:variant>
        <vt:i4>62</vt:i4>
      </vt:variant>
      <vt:variant>
        <vt:i4>0</vt:i4>
      </vt:variant>
      <vt:variant>
        <vt:i4>5</vt:i4>
      </vt:variant>
      <vt:variant>
        <vt:lpwstr/>
      </vt:variant>
      <vt:variant>
        <vt:lpwstr>_Toc407128141</vt:lpwstr>
      </vt:variant>
      <vt:variant>
        <vt:i4>1703984</vt:i4>
      </vt:variant>
      <vt:variant>
        <vt:i4>56</vt:i4>
      </vt:variant>
      <vt:variant>
        <vt:i4>0</vt:i4>
      </vt:variant>
      <vt:variant>
        <vt:i4>5</vt:i4>
      </vt:variant>
      <vt:variant>
        <vt:lpwstr/>
      </vt:variant>
      <vt:variant>
        <vt:lpwstr>_Toc407128140</vt:lpwstr>
      </vt:variant>
      <vt:variant>
        <vt:i4>1900592</vt:i4>
      </vt:variant>
      <vt:variant>
        <vt:i4>50</vt:i4>
      </vt:variant>
      <vt:variant>
        <vt:i4>0</vt:i4>
      </vt:variant>
      <vt:variant>
        <vt:i4>5</vt:i4>
      </vt:variant>
      <vt:variant>
        <vt:lpwstr/>
      </vt:variant>
      <vt:variant>
        <vt:lpwstr>_Toc407128139</vt:lpwstr>
      </vt:variant>
      <vt:variant>
        <vt:i4>1900592</vt:i4>
      </vt:variant>
      <vt:variant>
        <vt:i4>44</vt:i4>
      </vt:variant>
      <vt:variant>
        <vt:i4>0</vt:i4>
      </vt:variant>
      <vt:variant>
        <vt:i4>5</vt:i4>
      </vt:variant>
      <vt:variant>
        <vt:lpwstr/>
      </vt:variant>
      <vt:variant>
        <vt:lpwstr>_Toc407128138</vt:lpwstr>
      </vt:variant>
      <vt:variant>
        <vt:i4>1900592</vt:i4>
      </vt:variant>
      <vt:variant>
        <vt:i4>38</vt:i4>
      </vt:variant>
      <vt:variant>
        <vt:i4>0</vt:i4>
      </vt:variant>
      <vt:variant>
        <vt:i4>5</vt:i4>
      </vt:variant>
      <vt:variant>
        <vt:lpwstr/>
      </vt:variant>
      <vt:variant>
        <vt:lpwstr>_Toc407128137</vt:lpwstr>
      </vt:variant>
      <vt:variant>
        <vt:i4>1900592</vt:i4>
      </vt:variant>
      <vt:variant>
        <vt:i4>32</vt:i4>
      </vt:variant>
      <vt:variant>
        <vt:i4>0</vt:i4>
      </vt:variant>
      <vt:variant>
        <vt:i4>5</vt:i4>
      </vt:variant>
      <vt:variant>
        <vt:lpwstr/>
      </vt:variant>
      <vt:variant>
        <vt:lpwstr>_Toc407128136</vt:lpwstr>
      </vt:variant>
      <vt:variant>
        <vt:i4>1900592</vt:i4>
      </vt:variant>
      <vt:variant>
        <vt:i4>26</vt:i4>
      </vt:variant>
      <vt:variant>
        <vt:i4>0</vt:i4>
      </vt:variant>
      <vt:variant>
        <vt:i4>5</vt:i4>
      </vt:variant>
      <vt:variant>
        <vt:lpwstr/>
      </vt:variant>
      <vt:variant>
        <vt:lpwstr>_Toc407128135</vt:lpwstr>
      </vt:variant>
      <vt:variant>
        <vt:i4>1900592</vt:i4>
      </vt:variant>
      <vt:variant>
        <vt:i4>20</vt:i4>
      </vt:variant>
      <vt:variant>
        <vt:i4>0</vt:i4>
      </vt:variant>
      <vt:variant>
        <vt:i4>5</vt:i4>
      </vt:variant>
      <vt:variant>
        <vt:lpwstr/>
      </vt:variant>
      <vt:variant>
        <vt:lpwstr>_Toc407128134</vt:lpwstr>
      </vt:variant>
      <vt:variant>
        <vt:i4>1900592</vt:i4>
      </vt:variant>
      <vt:variant>
        <vt:i4>14</vt:i4>
      </vt:variant>
      <vt:variant>
        <vt:i4>0</vt:i4>
      </vt:variant>
      <vt:variant>
        <vt:i4>5</vt:i4>
      </vt:variant>
      <vt:variant>
        <vt:lpwstr/>
      </vt:variant>
      <vt:variant>
        <vt:lpwstr>_Toc407128133</vt:lpwstr>
      </vt:variant>
      <vt:variant>
        <vt:i4>1900592</vt:i4>
      </vt:variant>
      <vt:variant>
        <vt:i4>8</vt:i4>
      </vt:variant>
      <vt:variant>
        <vt:i4>0</vt:i4>
      </vt:variant>
      <vt:variant>
        <vt:i4>5</vt:i4>
      </vt:variant>
      <vt:variant>
        <vt:lpwstr/>
      </vt:variant>
      <vt:variant>
        <vt:lpwstr>_Toc407128132</vt:lpwstr>
      </vt:variant>
      <vt:variant>
        <vt:i4>1900592</vt:i4>
      </vt:variant>
      <vt:variant>
        <vt:i4>2</vt:i4>
      </vt:variant>
      <vt:variant>
        <vt:i4>0</vt:i4>
      </vt:variant>
      <vt:variant>
        <vt:i4>5</vt:i4>
      </vt:variant>
      <vt:variant>
        <vt:lpwstr/>
      </vt:variant>
      <vt:variant>
        <vt:lpwstr>_Toc407128131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81</cp:revision>
  <cp:lastPrinted>2025-07-08T09:18:00Z</cp:lastPrinted>
  <dcterms:created xsi:type="dcterms:W3CDTF">2021-10-12T02:40:00Z</dcterms:created>
  <dcterms:modified xsi:type="dcterms:W3CDTF">2025-08-19T07:16:00Z</dcterms:modified>
</cp:coreProperties>
</file>